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>
          <w:sz w:val="44"/>
          <w:szCs w:val="44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0" distR="0" simplePos="false" relativeHeight="2" behindDoc="true" locked="false" layoutInCell="true" allowOverlap="true">
                <wp:simplePos x="0" y="0"/>
                <wp:positionH relativeFrom="margin">
                  <wp:align>right</wp:align>
                </wp:positionH>
                <wp:positionV relativeFrom="page">
                  <wp:posOffset>552450</wp:posOffset>
                </wp:positionV>
                <wp:extent cx="7429500" cy="1466625"/>
                <wp:effectExtent l="0" t="0" r="19050" b="19685"/>
                <wp:wrapNone/>
                <wp:docPr id="1026" name="Group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7429500" cy="1466625"/>
                          <a:chOff x="96" y="868"/>
                          <a:chExt cx="11540" cy="2015"/>
                        </a:xfrm>
                      </wpg:grpSpPr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96" y="868"/>
                            <a:ext cx="1664" cy="1588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 rot="0">
                            <a:off x="608" y="2452"/>
                            <a:ext cx="11028" cy="431"/>
                          </a:xfrm>
                          <a:prstGeom prst="rect"/>
                          <a:ln cmpd="sng" cap="flat" w="5080">
                            <a:solidFill>
                              <a:srgbClr val="000000"/>
                            </a:solidFill>
                            <a:prstDash val="solid"/>
                            <a:miter/>
                            <a:headEnd len="med" w="med" type="none"/>
                            <a:tailEnd len="med" w="med" type="none"/>
                          </a:ln>
                        </wps:spPr>
                        <wps:txbx id="1028">
                          <w:txbxContent>
                            <w:p>
                              <w:pPr>
                                <w:pStyle w:val="style0"/>
                                <w:spacing w:before="17"/>
                                <w:ind w:left="107"/>
                                <w:rPr>
                                  <w:rFonts w:ascii="Cambria" w:hAnsi="Cambria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sz w:val="28"/>
                                </w:rPr>
                                <w:t>OBJECTIVE:</w:t>
                              </w:r>
                            </w:p>
                            <w:p>
                              <w:pPr>
                                <w:pStyle w:val="style0"/>
                                <w:spacing w:before="17"/>
                                <w:ind w:left="107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pStyle w:val="style0"/>
                                <w:spacing w:before="17"/>
                                <w:ind w:left="107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lIns="0" rIns="0" tIns="0" bIns="0" vert="horz" anchor="t" wrap="square" upright="true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1026" filled="f" stroked="f" style="position:absolute;margin-left:0.0pt;margin-top:43.5pt;width:585.0pt;height:115.48pt;z-index:-2147483645;mso-position-horizontal:right;mso-position-horizontal-relative:margin;mso-position-vertical-relative:page;mso-width-percent:0;mso-height-percent:0;mso-width-relative:page;mso-height-relative:page;mso-wrap-distance-left:0.0pt;mso-wrap-distance-right:0.0pt;visibility:visible;" coordsize="11540,2015" coordorigin="96,868">
                <v:shape id="1027" type="#_x0000_t75" filled="f" stroked="f" style="position:absolute;left:96;top:868;width:1664;height:1588;z-index:2;mso-position-horizontal-relative:page;mso-position-vertical-relative:page;mso-width-relative:page;mso-height-relative:page;visibility:visible;">
                  <v:imagedata r:id="rId2" embosscolor="white" o:title=""/>
                  <v:stroke on="f"/>
                  <v:fill/>
                </v:shape>
                <v:rect id="1028" filled="f" stroked="t" style="position:absolute;left:608;top:2452;width:11028;height:431;z-index:3;mso-position-horizontal-relative:page;mso-position-vertical-relative:page;mso-width-relative:page;mso-height-relative:page;visibility:visible;">
                  <v:stroke joinstyle="miter" weight="0.4pt"/>
                  <v:fill/>
                  <v:textbox inset="0.0pt,0.0pt,0.0pt,0.0pt">
                    <w:txbxContent>
                      <w:p>
                        <w:pPr>
                          <w:pStyle w:val="style0"/>
                          <w:spacing w:before="17"/>
                          <w:ind w:left="107"/>
                          <w:rPr>
                            <w:rFonts w:ascii="Cambria" w:hAnsi="Cambria"/>
                            <w:b/>
                            <w:sz w:val="28"/>
                          </w:rPr>
                        </w:pPr>
                        <w:r>
                          <w:rPr>
                            <w:rFonts w:ascii="Cambria" w:hAnsi="Cambria"/>
                            <w:b/>
                            <w:sz w:val="28"/>
                          </w:rPr>
                          <w:t>OBJECTIVE:</w:t>
                        </w:r>
                      </w:p>
                      <w:p>
                        <w:pPr>
                          <w:pStyle w:val="style0"/>
                          <w:spacing w:before="17"/>
                          <w:ind w:left="107"/>
                          <w:rPr>
                            <w:rFonts w:ascii="Arial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style0"/>
                          <w:spacing w:before="17"/>
                          <w:ind w:left="107"/>
                          <w:rPr>
                            <w:rFonts w:ascii="Arial"/>
                            <w:b/>
                            <w:sz w:val="28"/>
                          </w:rPr>
                        </w:pPr>
                      </w:p>
                    </w:txbxContent>
                  </v:textbox>
                </v:rect>
                <v:fill/>
              </v:group>
            </w:pict>
          </mc:Fallback>
        </mc:AlternateContent>
      </w:r>
      <w:r>
        <w:rPr>
          <w:sz w:val="44"/>
          <w:szCs w:val="44"/>
        </w:rPr>
        <w:t>KOMAL PERVAIZ</w:t>
      </w:r>
    </w:p>
    <w:p>
      <w:pPr>
        <w:pStyle w:val="style0"/>
        <w:spacing w:before="114"/>
        <w:ind w:left="2321" w:right="1108" w:hanging="873"/>
        <w:rPr>
          <w:rFonts w:ascii="Arial"/>
          <w:b/>
          <w:sz w:val="24"/>
          <w:szCs w:val="24"/>
        </w:rPr>
      </w:pPr>
      <w:r>
        <w:rPr>
          <w:rFonts w:ascii="Arial"/>
          <w:b/>
          <w:sz w:val="24"/>
          <w:szCs w:val="24"/>
        </w:rPr>
        <w:t xml:space="preserve">  </w:t>
      </w:r>
      <w:r>
        <w:rPr>
          <w:rFonts w:ascii="Arial"/>
          <w:b/>
          <w:sz w:val="24"/>
          <w:szCs w:val="24"/>
          <w:lang w:val="en-US"/>
        </w:rPr>
        <w:t xml:space="preserve">            </w:t>
      </w:r>
      <w:r>
        <w:rPr>
          <w:rFonts w:ascii="Arial"/>
          <w:b/>
          <w:sz w:val="24"/>
          <w:szCs w:val="24"/>
        </w:rPr>
        <w:t>House No.</w:t>
      </w:r>
      <w:r>
        <w:rPr>
          <w:rFonts w:ascii="Arial"/>
          <w:b/>
          <w:sz w:val="24"/>
          <w:szCs w:val="24"/>
        </w:rPr>
        <w:t>27</w:t>
      </w:r>
      <w:r>
        <w:rPr>
          <w:rFonts w:ascii="Arial"/>
          <w:b/>
          <w:sz w:val="24"/>
          <w:szCs w:val="24"/>
        </w:rPr>
        <w:t>, Street</w:t>
      </w:r>
      <w:r>
        <w:rPr>
          <w:rFonts w:ascii="Arial"/>
          <w:b/>
          <w:sz w:val="24"/>
          <w:szCs w:val="24"/>
        </w:rPr>
        <w:t xml:space="preserve"> </w:t>
      </w:r>
      <w:r>
        <w:rPr>
          <w:rFonts w:ascii="Arial"/>
          <w:b/>
          <w:sz w:val="24"/>
          <w:szCs w:val="24"/>
        </w:rPr>
        <w:t>27</w:t>
      </w:r>
      <w:r>
        <w:rPr>
          <w:rFonts w:ascii="Arial"/>
          <w:b/>
          <w:sz w:val="24"/>
          <w:szCs w:val="24"/>
        </w:rPr>
        <w:t xml:space="preserve"> Sec </w:t>
      </w:r>
      <w:r>
        <w:rPr>
          <w:rFonts w:ascii="Arial"/>
          <w:b/>
          <w:sz w:val="24"/>
          <w:szCs w:val="24"/>
        </w:rPr>
        <w:t>‘</w:t>
      </w:r>
      <w:r>
        <w:rPr>
          <w:rFonts w:ascii="Arial"/>
          <w:b/>
          <w:sz w:val="24"/>
          <w:szCs w:val="24"/>
        </w:rPr>
        <w:t>A</w:t>
      </w:r>
      <w:r>
        <w:rPr>
          <w:rFonts w:ascii="Arial"/>
          <w:b/>
          <w:sz w:val="24"/>
          <w:szCs w:val="24"/>
        </w:rPr>
        <w:t>’</w:t>
      </w:r>
      <w:r>
        <w:rPr>
          <w:rFonts w:ascii="Arial"/>
          <w:b/>
          <w:sz w:val="24"/>
          <w:szCs w:val="24"/>
        </w:rPr>
        <w:t>,</w:t>
      </w:r>
      <w:r>
        <w:rPr>
          <w:rFonts w:ascii="Arial"/>
          <w:b/>
          <w:sz w:val="24"/>
          <w:szCs w:val="24"/>
        </w:rPr>
        <w:t xml:space="preserve"> </w:t>
      </w:r>
      <w:r>
        <w:rPr>
          <w:rFonts w:ascii="Arial"/>
          <w:b/>
          <w:sz w:val="24"/>
          <w:szCs w:val="24"/>
        </w:rPr>
        <w:t>Qayyumabad</w:t>
      </w:r>
      <w:r>
        <w:rPr>
          <w:rFonts w:ascii="Arial"/>
          <w:b/>
          <w:sz w:val="24"/>
          <w:szCs w:val="24"/>
        </w:rPr>
        <w:t xml:space="preserve"> </w:t>
      </w:r>
      <w:r>
        <w:rPr>
          <w:rFonts w:ascii="Arial"/>
          <w:b/>
          <w:sz w:val="24"/>
          <w:szCs w:val="24"/>
        </w:rPr>
        <w:t>Korangi</w:t>
      </w:r>
      <w:r>
        <w:rPr>
          <w:rFonts w:ascii="Arial"/>
          <w:b/>
          <w:sz w:val="24"/>
          <w:szCs w:val="24"/>
        </w:rPr>
        <w:t xml:space="preserve"> Road</w:t>
      </w:r>
      <w:r>
        <w:rPr>
          <w:rFonts w:ascii="Arial"/>
          <w:b/>
          <w:sz w:val="24"/>
          <w:szCs w:val="24"/>
        </w:rPr>
        <w:t xml:space="preserve"> Karachi</w:t>
      </w:r>
      <w:r>
        <w:rPr>
          <w:rFonts w:ascii="Arial"/>
          <w:b/>
          <w:sz w:val="24"/>
          <w:szCs w:val="24"/>
        </w:rPr>
        <w:t xml:space="preserve"> </w:t>
      </w:r>
    </w:p>
    <w:p>
      <w:pPr>
        <w:pStyle w:val="style0"/>
        <w:spacing w:before="114"/>
        <w:ind w:left="2321" w:right="1108"/>
        <w:rPr>
          <w:rFonts w:ascii="Arial"/>
          <w:b/>
          <w:sz w:val="24"/>
          <w:szCs w:val="24"/>
        </w:rPr>
      </w:pPr>
      <w:r>
        <w:rPr>
          <w:rFonts w:ascii="Arial"/>
          <w:b/>
          <w:sz w:val="24"/>
          <w:szCs w:val="24"/>
          <w:lang w:val="en-US"/>
        </w:rPr>
        <w:t xml:space="preserve">                          Email Address: makapervaiz@gmail.com</w:t>
      </w:r>
    </w:p>
    <w:p>
      <w:pPr>
        <w:pStyle w:val="style0"/>
        <w:spacing w:before="114"/>
        <w:ind w:left="2321" w:right="1108" w:hanging="873"/>
        <w:rPr>
          <w:rFonts w:ascii="Arial"/>
          <w:b/>
          <w:sz w:val="36"/>
        </w:rPr>
      </w:pPr>
      <w:r>
        <w:rPr>
          <w:rFonts w:ascii="Arial"/>
          <w:b/>
          <w:sz w:val="36"/>
        </w:rPr>
        <w:t xml:space="preserve">                    </w:t>
      </w:r>
      <w:r>
        <w:rPr>
          <w:rFonts w:ascii="Arial"/>
          <w:b/>
          <w:sz w:val="36"/>
          <w:lang w:val="en-US"/>
        </w:rPr>
        <w:t xml:space="preserve">       </w:t>
      </w:r>
      <w:r>
        <w:rPr>
          <w:rFonts w:ascii="Arial"/>
          <w:b/>
          <w:sz w:val="36"/>
        </w:rPr>
        <w:t>Contact</w:t>
      </w:r>
      <w:r>
        <w:rPr>
          <w:rFonts w:ascii="Arial"/>
          <w:b/>
          <w:spacing w:val="-1"/>
          <w:sz w:val="36"/>
        </w:rPr>
        <w:t xml:space="preserve"> </w:t>
      </w:r>
      <w:r>
        <w:rPr>
          <w:rFonts w:ascii="Arial"/>
          <w:b/>
          <w:sz w:val="36"/>
        </w:rPr>
        <w:t>N</w:t>
      </w:r>
      <w:r>
        <w:rPr>
          <w:rFonts w:ascii="Arial"/>
          <w:b/>
          <w:sz w:val="36"/>
        </w:rPr>
        <w:t>o:</w:t>
      </w:r>
      <w:r>
        <w:rPr>
          <w:rFonts w:ascii="Arial"/>
          <w:b/>
          <w:sz w:val="36"/>
        </w:rPr>
        <w:t xml:space="preserve"> 0316-1283699</w:t>
      </w:r>
    </w:p>
    <w:p>
      <w:pPr>
        <w:pStyle w:val="style0"/>
        <w:spacing w:before="114"/>
        <w:ind w:left="2321" w:right="1108" w:hanging="873"/>
        <w:rPr>
          <w:rFonts w:ascii="Arial"/>
          <w:sz w:val="36"/>
        </w:rPr>
      </w:pPr>
    </w:p>
    <w:p>
      <w:pPr>
        <w:pStyle w:val="style66"/>
        <w:spacing w:before="91" w:lineRule="auto" w:line="276"/>
        <w:ind w:right="302"/>
        <w:jc w:val="both"/>
        <w:rPr/>
      </w:pPr>
    </w:p>
    <w:p>
      <w:pPr>
        <w:pStyle w:val="style66"/>
        <w:spacing w:before="120" w:lineRule="auto" w:line="276"/>
        <w:ind w:left="1656"/>
        <w:jc w:val="both"/>
        <w:rPr>
          <w:rFonts w:ascii="Bell MT" w:hAnsi="Bell MT"/>
          <w:sz w:val="22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0" distR="0" simplePos="false" relativeHeight="3" behindDoc="true" locked="false" layoutInCell="true" allowOverlap="true">
                <wp:simplePos x="0" y="0"/>
                <wp:positionH relativeFrom="page">
                  <wp:posOffset>386080</wp:posOffset>
                </wp:positionH>
                <wp:positionV relativeFrom="paragraph">
                  <wp:posOffset>846455</wp:posOffset>
                </wp:positionV>
                <wp:extent cx="7002780" cy="340359"/>
                <wp:effectExtent l="0" t="0" r="0" b="0"/>
                <wp:wrapTopAndBottom/>
                <wp:docPr id="1029" name="Text Box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02780" cy="340359"/>
                        </a:xfrm>
                        <a:prstGeom prst="rect"/>
                        <a:ln cmpd="sng" cap="flat" w="508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9">
                        <w:txbxContent>
                          <w:p>
                            <w:pPr>
                              <w:pStyle w:val="style0"/>
                              <w:spacing w:before="17"/>
                              <w:ind w:left="107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ACADEMIC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QUALIFICATION</w:t>
                            </w: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9" filled="f" stroked="t" style="position:absolute;margin-left:30.4pt;margin-top:66.65pt;width:551.4pt;height:26.8pt;z-index:-2147483644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weight="0.4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spacing w:before="17"/>
                        <w:ind w:left="107"/>
                        <w:rPr>
                          <w:rFonts w:ascii="Cambria" w:hAnsi="Cambria"/>
                          <w:b/>
                          <w:sz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</w:rPr>
                        <w:t>ACADEMIC</w:t>
                      </w:r>
                      <w:r>
                        <w:rPr>
                          <w:rFonts w:ascii="Cambria" w:hAnsi="Cambria"/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8"/>
                        </w:rPr>
                        <w:t>QUALIFICATION</w:t>
                      </w:r>
                      <w:r>
                        <w:rPr>
                          <w:rFonts w:ascii="Cambria" w:hAnsi="Cambria"/>
                          <w:b/>
                          <w:sz w:val="28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ell MT" w:hAnsi="Bell MT"/>
        </w:rPr>
        <w:t>To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acquire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an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opportunity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of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utilization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of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my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qualification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and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experience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effectively and work with a team of professionals on successive and growing</w:t>
      </w:r>
      <w:r>
        <w:rPr>
          <w:rFonts w:ascii="Bell MT" w:hAnsi="Bell MT"/>
          <w:spacing w:val="1"/>
        </w:rPr>
        <w:t xml:space="preserve"> </w:t>
      </w:r>
      <w:r>
        <w:rPr>
          <w:rFonts w:ascii="Bell MT" w:hAnsi="Bell MT"/>
        </w:rPr>
        <w:t>environment</w:t>
      </w:r>
      <w:r>
        <w:rPr>
          <w:rFonts w:ascii="Bell MT" w:hAnsi="Bell MT"/>
          <w:sz w:val="22"/>
        </w:rPr>
        <w:t>.</w:t>
      </w:r>
    </w:p>
    <w:p>
      <w:pPr>
        <w:pStyle w:val="style179"/>
        <w:numPr>
          <w:ilvl w:val="0"/>
          <w:numId w:val="1"/>
        </w:numPr>
        <w:tabs>
          <w:tab w:val="left" w:leader="none" w:pos="2021"/>
        </w:tabs>
        <w:spacing w:before="120"/>
        <w:rPr>
          <w:rFonts w:ascii="Bell MT" w:hAnsi="Bell MT"/>
          <w:sz w:val="28"/>
        </w:rPr>
      </w:pPr>
      <w:r>
        <w:rPr>
          <w:rFonts w:ascii="Bell MT" w:hAnsi="Bell MT"/>
          <w:sz w:val="28"/>
        </w:rPr>
        <w:t>Intermediate</w:t>
      </w:r>
      <w:r>
        <w:rPr>
          <w:rFonts w:ascii="Bell MT" w:hAnsi="Bell MT"/>
          <w:sz w:val="28"/>
        </w:rPr>
        <w:t xml:space="preserve"> i</w:t>
      </w:r>
      <w:r>
        <w:rPr>
          <w:rFonts w:ascii="Bell MT" w:hAnsi="Bell MT"/>
          <w:sz w:val="28"/>
        </w:rPr>
        <w:t xml:space="preserve">n Commerce </w:t>
      </w:r>
      <w:r>
        <w:rPr>
          <w:rFonts w:ascii="Bell MT" w:hAnsi="Bell MT"/>
          <w:sz w:val="28"/>
        </w:rPr>
        <w:t>from</w:t>
      </w:r>
      <w:r>
        <w:rPr>
          <w:rFonts w:ascii="Bell MT" w:hAnsi="Bell MT"/>
          <w:sz w:val="28"/>
        </w:rPr>
        <w:t xml:space="preserve"> Govt.Girls Degree Collage.</w:t>
      </w:r>
    </w:p>
    <w:p>
      <w:pPr>
        <w:pStyle w:val="style179"/>
        <w:numPr>
          <w:ilvl w:val="0"/>
          <w:numId w:val="1"/>
        </w:numPr>
        <w:tabs>
          <w:tab w:val="left" w:leader="none" w:pos="2021"/>
        </w:tabs>
        <w:rPr>
          <w:rFonts w:ascii="Bell MT" w:hAnsi="Bell MT"/>
          <w:sz w:val="28"/>
        </w:rPr>
      </w:pPr>
      <w:r>
        <w:rPr>
          <w:rFonts w:ascii="Bell MT" w:hAnsi="Bell MT"/>
          <w:sz w:val="28"/>
        </w:rPr>
        <w:t xml:space="preserve">Matriculation </w:t>
      </w:r>
      <w:r>
        <w:rPr>
          <w:rFonts w:ascii="Bell MT" w:hAnsi="Bell MT"/>
          <w:sz w:val="28"/>
        </w:rPr>
        <w:t>in</w:t>
      </w:r>
      <w:r>
        <w:rPr>
          <w:rFonts w:ascii="Bell MT" w:hAnsi="Bell MT"/>
          <w:sz w:val="28"/>
        </w:rPr>
        <w:t xml:space="preserve"> Science </w:t>
      </w:r>
      <w:r>
        <w:rPr>
          <w:rFonts w:ascii="Bell MT" w:hAnsi="Bell MT"/>
          <w:sz w:val="28"/>
        </w:rPr>
        <w:t>from</w:t>
      </w:r>
      <w:r>
        <w:rPr>
          <w:rFonts w:ascii="Bell MT" w:hAnsi="Bell MT"/>
          <w:sz w:val="28"/>
        </w:rPr>
        <w:t xml:space="preserve"> </w:t>
      </w:r>
      <w:r>
        <w:rPr>
          <w:rFonts w:ascii="Bell MT" w:hAnsi="Bell MT"/>
          <w:sz w:val="28"/>
        </w:rPr>
        <w:t>St. Francis</w:t>
      </w:r>
      <w:r>
        <w:rPr>
          <w:rFonts w:ascii="Bell MT" w:hAnsi="Bell MT"/>
          <w:sz w:val="28"/>
        </w:rPr>
        <w:t xml:space="preserve"> Xavier High School. </w:t>
      </w:r>
    </w:p>
    <w:p>
      <w:pPr>
        <w:pStyle w:val="style66"/>
        <w:spacing w:before="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4" behindDoc="true" locked="false" layoutInCell="true" allowOverlap="true">
                <wp:simplePos x="0" y="0"/>
                <wp:positionH relativeFrom="page">
                  <wp:posOffset>386080</wp:posOffset>
                </wp:positionH>
                <wp:positionV relativeFrom="paragraph">
                  <wp:posOffset>186055</wp:posOffset>
                </wp:positionV>
                <wp:extent cx="7002780" cy="340360"/>
                <wp:effectExtent l="0" t="0" r="0" b="0"/>
                <wp:wrapTopAndBottom/>
                <wp:docPr id="1030" name="Text Box 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02780" cy="340360"/>
                        </a:xfrm>
                        <a:prstGeom prst="rect"/>
                        <a:ln cmpd="sng" cap="flat" w="508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0">
                        <w:txbxContent>
                          <w:p>
                            <w:pPr>
                              <w:pStyle w:val="style0"/>
                              <w:pBdr>
                                <w:bottom w:val="single" w:sz="4" w:space="1" w:color="auto"/>
                              </w:pBdr>
                              <w:spacing w:before="17"/>
                              <w:ind w:left="107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ADDITIONAL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QUALIFICATION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0" filled="f" stroked="t" style="position:absolute;margin-left:30.4pt;margin-top:14.65pt;width:551.4pt;height:26.8pt;z-index:-2147483643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weight="0.4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pBdr>
                          <w:bottom w:val="single" w:sz="4" w:space="1" w:color="auto"/>
                        </w:pBdr>
                        <w:spacing w:before="17"/>
                        <w:ind w:left="107"/>
                        <w:rPr>
                          <w:rFonts w:ascii="Cambria" w:hAnsi="Cambria"/>
                          <w:b/>
                          <w:sz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</w:rPr>
                        <w:t>ADDITIONAL</w:t>
                      </w:r>
                      <w:r>
                        <w:rPr>
                          <w:rFonts w:ascii="Cambria" w:hAnsi="Cambria"/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8"/>
                        </w:rPr>
                        <w:t>QUALIFICATION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79"/>
        <w:numPr>
          <w:ilvl w:val="0"/>
          <w:numId w:val="2"/>
        </w:numPr>
        <w:tabs>
          <w:tab w:val="left" w:leader="none" w:pos="1841"/>
        </w:tabs>
        <w:spacing w:before="120"/>
        <w:ind w:left="2016"/>
        <w:rPr>
          <w:rFonts w:ascii="Bell MT" w:hAnsi="Bell MT"/>
          <w:sz w:val="28"/>
        </w:rPr>
      </w:pPr>
      <w:r>
        <w:rPr>
          <w:rFonts w:ascii="Bell MT" w:hAnsi="Bell MT"/>
          <w:sz w:val="28"/>
        </w:rPr>
        <w:t xml:space="preserve">Diploma in </w:t>
      </w:r>
      <w:r>
        <w:rPr>
          <w:rFonts w:ascii="Bell MT" w:hAnsi="Bell MT"/>
          <w:b/>
          <w:sz w:val="28"/>
        </w:rPr>
        <w:t>Pediatric Intensive Care Unit Specialization</w:t>
      </w:r>
      <w:r>
        <w:rPr>
          <w:rFonts w:ascii="Bell MT" w:hAnsi="Bell MT"/>
          <w:sz w:val="28"/>
        </w:rPr>
        <w:t xml:space="preserve"> </w:t>
      </w:r>
      <w:r>
        <w:rPr>
          <w:rFonts w:ascii="Bell MT" w:hAnsi="Bell MT"/>
          <w:sz w:val="28"/>
        </w:rPr>
        <w:t>from</w:t>
      </w:r>
      <w:r>
        <w:rPr>
          <w:rFonts w:ascii="Bell MT" w:hAnsi="Bell MT"/>
          <w:sz w:val="28"/>
        </w:rPr>
        <w:t xml:space="preserve"> Chiniot Institute of Nursing </w:t>
      </w:r>
      <w:r>
        <w:rPr>
          <w:rFonts w:ascii="Bell MT" w:hAnsi="Bell MT"/>
          <w:sz w:val="28"/>
        </w:rPr>
        <w:t>and</w:t>
      </w:r>
      <w:r>
        <w:rPr>
          <w:rFonts w:ascii="Bell MT" w:hAnsi="Bell MT"/>
          <w:sz w:val="28"/>
        </w:rPr>
        <w:t xml:space="preserve"> Midwifery. </w:t>
      </w:r>
    </w:p>
    <w:p>
      <w:pPr>
        <w:pStyle w:val="style179"/>
        <w:numPr>
          <w:ilvl w:val="0"/>
          <w:numId w:val="2"/>
        </w:numPr>
        <w:tabs>
          <w:tab w:val="left" w:leader="none" w:pos="1841"/>
        </w:tabs>
        <w:spacing w:before="120"/>
        <w:ind w:left="2016"/>
        <w:rPr>
          <w:rFonts w:ascii="Bell MT" w:hAnsi="Bell MT"/>
          <w:sz w:val="28"/>
        </w:rPr>
      </w:pPr>
      <w:r>
        <w:rPr>
          <w:rFonts w:ascii="Bell MT" w:hAnsi="Bell MT"/>
          <w:sz w:val="28"/>
        </w:rPr>
        <w:t xml:space="preserve"> </w:t>
      </w:r>
      <w:r>
        <w:rPr>
          <w:rFonts w:ascii="Bell MT" w:hAnsi="Bell MT"/>
          <w:sz w:val="28"/>
        </w:rPr>
        <w:t>MS Office</w:t>
      </w:r>
    </w:p>
    <w:p>
      <w:pPr>
        <w:pStyle w:val="style0"/>
        <w:tabs>
          <w:tab w:val="left" w:leader="none" w:pos="1841"/>
        </w:tabs>
        <w:spacing w:before="84"/>
        <w:ind w:right="841"/>
        <w:rPr>
          <w:b/>
          <w:sz w:val="28"/>
        </w:rPr>
      </w:pPr>
      <w:r>
        <w:rPr>
          <w:sz w:val="28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0" distR="0" simplePos="false" relativeHeight="5" behindDoc="true" locked="false" layoutInCell="true" allowOverlap="true">
                <wp:simplePos x="0" y="0"/>
                <wp:positionH relativeFrom="page">
                  <wp:posOffset>386080</wp:posOffset>
                </wp:positionH>
                <wp:positionV relativeFrom="paragraph">
                  <wp:posOffset>186055</wp:posOffset>
                </wp:positionV>
                <wp:extent cx="7002780" cy="340360"/>
                <wp:effectExtent l="0" t="0" r="0" b="0"/>
                <wp:wrapTopAndBottom/>
                <wp:docPr id="1031" name="Text Box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02780" cy="340360"/>
                        </a:xfrm>
                        <a:prstGeom prst="rect"/>
                        <a:ln cmpd="sng" cap="flat" w="508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1">
                        <w:txbxContent>
                          <w:p>
                            <w:pPr>
                              <w:pStyle w:val="style0"/>
                              <w:pBdr>
                                <w:bottom w:val="single" w:sz="4" w:space="1" w:color="auto"/>
                              </w:pBdr>
                              <w:spacing w:before="17"/>
                              <w:ind w:left="107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WORK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EXPERIENCE</w:t>
                            </w:r>
                            <w:r>
                              <w:rPr>
                                <w:rFonts w:ascii="Cambria" w:hAnsi="Cambria"/>
                                <w:sz w:val="28"/>
                              </w:rPr>
                              <w:t>: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1" filled="f" stroked="t" style="position:absolute;margin-left:30.4pt;margin-top:14.65pt;width:551.4pt;height:26.8pt;z-index:-2147483642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weight="0.4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pBdr>
                          <w:bottom w:val="single" w:sz="4" w:space="1" w:color="auto"/>
                        </w:pBdr>
                        <w:spacing w:before="17"/>
                        <w:ind w:left="107"/>
                        <w:rPr>
                          <w:rFonts w:ascii="Cambria" w:hAnsi="Cambria"/>
                          <w:sz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</w:rPr>
                        <w:t>WORK</w:t>
                      </w:r>
                      <w:r>
                        <w:rPr>
                          <w:rFonts w:ascii="Cambria" w:hAnsi="Cambria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8"/>
                        </w:rPr>
                        <w:t>EXPERIENCE</w:t>
                      </w:r>
                      <w:r>
                        <w:rPr>
                          <w:rFonts w:ascii="Cambria" w:hAnsi="Cambria"/>
                          <w:sz w:val="28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Worked at</w:t>
      </w:r>
      <w:r>
        <w:rPr>
          <w:rFonts w:hAnsi="Bell MT"/>
          <w:b/>
          <w:bCs/>
          <w:sz w:val="28"/>
          <w:szCs w:val="28"/>
          <w:lang w:val="en-US"/>
        </w:rPr>
        <w:t xml:space="preserve"> "Daraz Online Shopping Mall"</w:t>
      </w:r>
      <w:r>
        <w:rPr>
          <w:rFonts w:hAnsi="Bell MT"/>
          <w:b w:val="false"/>
          <w:bCs w:val="false"/>
          <w:sz w:val="28"/>
          <w:szCs w:val="28"/>
          <w:lang w:val="en-US"/>
        </w:rPr>
        <w:t xml:space="preserve"> In </w:t>
      </w:r>
      <w:r>
        <w:rPr>
          <w:rFonts w:hAnsi="Bell MT"/>
          <w:b/>
          <w:bCs/>
          <w:sz w:val="28"/>
          <w:szCs w:val="28"/>
          <w:lang w:val="en-US"/>
        </w:rPr>
        <w:t>"Complaints Department".</w:t>
      </w:r>
    </w:p>
    <w:p>
      <w:pPr>
        <w:pStyle w:val="style179"/>
        <w:numPr>
          <w:ilvl w:val="0"/>
          <w:numId w:val="0"/>
        </w:numPr>
        <w:tabs>
          <w:tab w:val="left" w:leader="none" w:pos="1661"/>
        </w:tabs>
        <w:spacing w:before="120"/>
        <w:ind w:left="2017" w:firstLine="0"/>
        <w:rPr>
          <w:rFonts w:hAnsi="Bell MT"/>
          <w:b/>
          <w:bCs/>
          <w:sz w:val="28"/>
          <w:szCs w:val="28"/>
          <w:lang w:val="en-US"/>
        </w:rPr>
      </w:pPr>
      <w:r>
        <w:rPr>
          <w:rFonts w:hAnsi="Bell MT"/>
          <w:b/>
          <w:bCs/>
          <w:sz w:val="28"/>
          <w:szCs w:val="28"/>
          <w:lang w:val="en-US"/>
        </w:rPr>
        <w:t>Job Description:</w:t>
      </w:r>
    </w:p>
    <w:p>
      <w:pPr>
        <w:pStyle w:val="style179"/>
        <w:numPr>
          <w:ilvl w:val="0"/>
          <w:numId w:val="4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Engage the customer experience.</w:t>
      </w:r>
    </w:p>
    <w:p>
      <w:pPr>
        <w:pStyle w:val="style179"/>
        <w:numPr>
          <w:ilvl w:val="0"/>
          <w:numId w:val="5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Ensuring the highest possible standard of service is provided to customers.</w:t>
      </w:r>
    </w:p>
    <w:p>
      <w:pPr>
        <w:pStyle w:val="style179"/>
        <w:numPr>
          <w:ilvl w:val="0"/>
          <w:numId w:val="6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According to the customer history analyze the resolution.</w:t>
      </w:r>
    </w:p>
    <w:p>
      <w:pPr>
        <w:pStyle w:val="style179"/>
        <w:numPr>
          <w:ilvl w:val="0"/>
          <w:numId w:val="7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Do investigations on there concerns.</w:t>
      </w:r>
    </w:p>
    <w:p>
      <w:pPr>
        <w:pStyle w:val="style179"/>
        <w:numPr>
          <w:ilvl w:val="0"/>
          <w:numId w:val="8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Coordinate with other department to provide complaint data report as needed.</w:t>
      </w:r>
    </w:p>
    <w:p>
      <w:pPr>
        <w:pStyle w:val="style179"/>
        <w:numPr>
          <w:ilvl w:val="0"/>
          <w:numId w:val="8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Following up on customer calls.</w:t>
      </w:r>
    </w:p>
    <w:p>
      <w:pPr>
        <w:pStyle w:val="style179"/>
        <w:numPr>
          <w:ilvl w:val="0"/>
          <w:numId w:val="8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Resolving highly technical problems.</w:t>
      </w:r>
    </w:p>
    <w:p>
      <w:pPr>
        <w:pStyle w:val="style179"/>
        <w:numPr>
          <w:ilvl w:val="0"/>
          <w:numId w:val="8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Identify the potential causes behind complaints.</w:t>
      </w:r>
    </w:p>
    <w:p>
      <w:pPr>
        <w:pStyle w:val="style179"/>
        <w:numPr>
          <w:ilvl w:val="0"/>
          <w:numId w:val="8"/>
        </w:numPr>
        <w:tabs>
          <w:tab w:val="left" w:leader="none" w:pos="1661"/>
        </w:tabs>
        <w:spacing w:before="120"/>
        <w:rPr>
          <w:rFonts w:hAnsi="Bell MT"/>
          <w:b w:val="false"/>
          <w:bCs w:val="false"/>
          <w:sz w:val="28"/>
          <w:szCs w:val="28"/>
          <w:lang w:val="en-US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Responding promptly to customer inquiries.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ascii="Bell MT" w:hAnsi="Bell MT"/>
          <w:sz w:val="28"/>
          <w:szCs w:val="28"/>
        </w:rPr>
      </w:pPr>
      <w:r>
        <w:rPr>
          <w:rFonts w:hAnsi="Bell MT"/>
          <w:b w:val="false"/>
          <w:bCs w:val="false"/>
          <w:sz w:val="28"/>
          <w:szCs w:val="28"/>
          <w:lang w:val="en-US"/>
        </w:rPr>
        <w:t>9 Months Worked in</w:t>
      </w:r>
      <w:r>
        <w:rPr>
          <w:rFonts w:hAnsi="Bell MT"/>
          <w:b/>
          <w:sz w:val="28"/>
          <w:szCs w:val="28"/>
          <w:lang w:val="en-US"/>
        </w:rPr>
        <w:t xml:space="preserve"> Beforward </w:t>
      </w:r>
      <w:r>
        <w:rPr>
          <w:rFonts w:ascii="Bell MT" w:hAnsi="Bell MT"/>
          <w:b/>
          <w:sz w:val="28"/>
          <w:szCs w:val="28"/>
        </w:rPr>
        <w:t>Call Center</w:t>
      </w:r>
      <w:r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as</w:t>
      </w:r>
      <w:r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an</w:t>
      </w:r>
      <w:r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b/>
          <w:sz w:val="28"/>
          <w:szCs w:val="28"/>
        </w:rPr>
        <w:t>“International Business Development Executive”</w:t>
      </w:r>
      <w:r>
        <w:rPr>
          <w:rFonts w:ascii="Bell MT" w:hAnsi="Bell MT"/>
          <w:b/>
          <w:sz w:val="28"/>
          <w:szCs w:val="28"/>
        </w:rPr>
        <w:t>.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8 Months </w:t>
      </w:r>
      <w:r>
        <w:rPr>
          <w:rFonts w:ascii="Bell MT" w:hAnsi="Bell MT"/>
          <w:sz w:val="28"/>
          <w:szCs w:val="28"/>
        </w:rPr>
        <w:t xml:space="preserve">Worked In </w:t>
      </w:r>
      <w:r>
        <w:rPr>
          <w:rFonts w:ascii="Bell MT" w:hAnsi="Bell MT"/>
          <w:b/>
          <w:sz w:val="28"/>
          <w:szCs w:val="28"/>
        </w:rPr>
        <w:t>“Dolmen Mall Clifton”</w:t>
      </w:r>
      <w:r>
        <w:rPr>
          <w:rFonts w:ascii="Bell MT" w:hAnsi="Bell MT"/>
          <w:sz w:val="28"/>
          <w:szCs w:val="28"/>
        </w:rPr>
        <w:t xml:space="preserve"> In </w:t>
      </w:r>
      <w:r>
        <w:rPr>
          <w:rFonts w:ascii="Bell MT" w:hAnsi="Bell MT"/>
          <w:b/>
          <w:sz w:val="28"/>
          <w:szCs w:val="28"/>
        </w:rPr>
        <w:t>“Tesoro”</w:t>
      </w:r>
      <w:r>
        <w:rPr>
          <w:rFonts w:ascii="Bell MT" w:hAnsi="Bell MT"/>
          <w:sz w:val="28"/>
          <w:szCs w:val="28"/>
        </w:rPr>
        <w:t xml:space="preserve"> As A Sale Representative. 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3 Months Worked In </w:t>
      </w:r>
      <w:r>
        <w:rPr>
          <w:rFonts w:ascii="Bell MT" w:hAnsi="Bell MT"/>
          <w:b/>
          <w:sz w:val="28"/>
          <w:szCs w:val="28"/>
        </w:rPr>
        <w:t>“Dolmen Mall Clifton”</w:t>
      </w:r>
      <w:r>
        <w:rPr>
          <w:rFonts w:ascii="Bell MT" w:hAnsi="Bell MT"/>
          <w:sz w:val="28"/>
          <w:szCs w:val="28"/>
        </w:rPr>
        <w:t xml:space="preserve"> In </w:t>
      </w:r>
      <w:r>
        <w:rPr>
          <w:rFonts w:ascii="Bell MT" w:hAnsi="Bell MT"/>
          <w:b/>
          <w:sz w:val="28"/>
          <w:szCs w:val="28"/>
        </w:rPr>
        <w:t>“Spa Ceylon Luxury Ayurveda”</w:t>
      </w:r>
      <w:r>
        <w:rPr>
          <w:rFonts w:ascii="Bell MT" w:hAnsi="Bell MT"/>
          <w:sz w:val="28"/>
          <w:szCs w:val="28"/>
        </w:rPr>
        <w:t xml:space="preserve"> A</w:t>
      </w:r>
      <w:r>
        <w:rPr>
          <w:rFonts w:ascii="Bell MT" w:hAnsi="Bell MT"/>
          <w:sz w:val="28"/>
          <w:szCs w:val="28"/>
        </w:rPr>
        <w:t>s Sales</w:t>
      </w:r>
      <w:r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Representative</w:t>
      </w:r>
      <w:r>
        <w:rPr>
          <w:rFonts w:ascii="Bell MT" w:hAnsi="Bell MT"/>
          <w:sz w:val="28"/>
          <w:szCs w:val="28"/>
        </w:rPr>
        <w:t>.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 xml:space="preserve">2.5 Years Worked In </w:t>
      </w:r>
      <w:r>
        <w:rPr>
          <w:rFonts w:ascii="Bell MT" w:hAnsi="Bell MT"/>
          <w:b/>
          <w:sz w:val="28"/>
          <w:szCs w:val="28"/>
        </w:rPr>
        <w:t xml:space="preserve">“Ocean Mall Tower” </w:t>
      </w:r>
      <w:r>
        <w:rPr>
          <w:rFonts w:ascii="Bell MT" w:hAnsi="Bell MT"/>
          <w:sz w:val="28"/>
          <w:szCs w:val="28"/>
        </w:rPr>
        <w:t xml:space="preserve">In </w:t>
      </w:r>
      <w:r>
        <w:rPr>
          <w:rFonts w:ascii="Bell MT" w:hAnsi="Bell MT"/>
          <w:b/>
          <w:sz w:val="28"/>
          <w:szCs w:val="28"/>
        </w:rPr>
        <w:t>“Zed Eye Creations Silver Jewelry</w:t>
      </w:r>
      <w:r>
        <w:rPr>
          <w:rFonts w:ascii="Bell MT" w:hAnsi="Bell MT"/>
          <w:b/>
          <w:sz w:val="28"/>
          <w:szCs w:val="28"/>
        </w:rPr>
        <w:t xml:space="preserve"> </w:t>
      </w:r>
      <w:r>
        <w:rPr>
          <w:rFonts w:ascii="Bell MT" w:hAnsi="Bell MT"/>
          <w:b/>
          <w:sz w:val="28"/>
          <w:szCs w:val="28"/>
        </w:rPr>
        <w:t>Brand”</w:t>
      </w:r>
      <w:r>
        <w:rPr>
          <w:rFonts w:ascii="Bell MT" w:hAnsi="Bell MT"/>
          <w:sz w:val="28"/>
          <w:szCs w:val="28"/>
        </w:rPr>
        <w:t xml:space="preserve"> As A Sales </w:t>
      </w:r>
      <w:r>
        <w:rPr>
          <w:rFonts w:ascii="Bell MT" w:hAnsi="Bell MT"/>
          <w:sz w:val="28"/>
          <w:szCs w:val="28"/>
        </w:rPr>
        <w:t>Representative</w:t>
      </w:r>
      <w:r>
        <w:rPr>
          <w:rFonts w:ascii="Bell MT" w:hAnsi="Bell MT"/>
          <w:sz w:val="28"/>
          <w:szCs w:val="28"/>
        </w:rPr>
        <w:t>.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6 Months Worked At </w:t>
      </w:r>
      <w:r>
        <w:rPr>
          <w:rFonts w:ascii="Bell MT" w:hAnsi="Bell MT"/>
          <w:b/>
          <w:sz w:val="28"/>
          <w:szCs w:val="28"/>
        </w:rPr>
        <w:t xml:space="preserve">“Subway </w:t>
      </w:r>
      <w:r>
        <w:rPr>
          <w:rFonts w:ascii="Bell MT" w:hAnsi="Bell MT"/>
          <w:b/>
          <w:sz w:val="28"/>
          <w:szCs w:val="28"/>
        </w:rPr>
        <w:t>Restaurant</w:t>
      </w:r>
      <w:r>
        <w:rPr>
          <w:rFonts w:ascii="Bell MT" w:hAnsi="Bell MT"/>
          <w:b/>
          <w:sz w:val="28"/>
          <w:szCs w:val="28"/>
        </w:rPr>
        <w:t>”</w:t>
      </w:r>
      <w:r>
        <w:rPr>
          <w:rFonts w:ascii="Bell MT" w:hAnsi="Bell MT"/>
          <w:sz w:val="28"/>
          <w:szCs w:val="28"/>
        </w:rPr>
        <w:t xml:space="preserve"> </w:t>
      </w:r>
      <w:r>
        <w:rPr>
          <w:rFonts w:ascii="Bell MT" w:hAnsi="Bell MT"/>
          <w:sz w:val="28"/>
          <w:szCs w:val="28"/>
        </w:rPr>
        <w:t>As A Sandwich Artist.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1 Year Worked At </w:t>
      </w:r>
      <w:r>
        <w:rPr>
          <w:rFonts w:ascii="Bell MT" w:hAnsi="Bell MT"/>
          <w:b/>
          <w:sz w:val="28"/>
          <w:szCs w:val="28"/>
        </w:rPr>
        <w:t xml:space="preserve">“National Medical Hospital” </w:t>
      </w:r>
      <w:r>
        <w:rPr>
          <w:rFonts w:ascii="Bell MT" w:hAnsi="Bell MT"/>
          <w:sz w:val="28"/>
          <w:szCs w:val="28"/>
        </w:rPr>
        <w:t>As A Front Desk Receptionist.</w:t>
      </w:r>
    </w:p>
    <w:p>
      <w:pPr>
        <w:pStyle w:val="style179"/>
        <w:numPr>
          <w:ilvl w:val="0"/>
          <w:numId w:val="3"/>
        </w:numPr>
        <w:tabs>
          <w:tab w:val="left" w:leader="none" w:pos="1661"/>
        </w:tabs>
        <w:spacing w:before="120"/>
        <w:ind w:left="2017" w:hanging="361"/>
        <w:rPr>
          <w:sz w:val="21"/>
        </w:rPr>
      </w:pPr>
      <w:r>
        <w:rPr>
          <w:rFonts w:ascii="Bell MT" w:hAnsi="Bell MT"/>
          <w:sz w:val="28"/>
          <w:szCs w:val="28"/>
        </w:rPr>
        <w:t xml:space="preserve">3 Months Worked At </w:t>
      </w:r>
      <w:r>
        <w:rPr>
          <w:rFonts w:ascii="Bell MT" w:hAnsi="Bell MT"/>
          <w:b/>
          <w:sz w:val="28"/>
          <w:szCs w:val="28"/>
        </w:rPr>
        <w:t xml:space="preserve">“Dental Surgery </w:t>
      </w:r>
      <w:r>
        <w:rPr>
          <w:rFonts w:ascii="Bell MT" w:hAnsi="Bell MT"/>
          <w:b/>
          <w:sz w:val="28"/>
          <w:szCs w:val="28"/>
        </w:rPr>
        <w:t>and</w:t>
      </w:r>
      <w:r>
        <w:rPr>
          <w:rFonts w:ascii="Bell MT" w:hAnsi="Bell MT"/>
          <w:b/>
          <w:sz w:val="28"/>
          <w:szCs w:val="28"/>
        </w:rPr>
        <w:t xml:space="preserve"> Clinic” </w:t>
      </w:r>
      <w:r>
        <w:rPr>
          <w:rFonts w:ascii="Bell MT" w:hAnsi="Bell MT"/>
          <w:sz w:val="28"/>
          <w:szCs w:val="28"/>
        </w:rPr>
        <w:t>As A Receptionist.</w:t>
      </w:r>
    </w:p>
    <w:p>
      <w:pPr>
        <w:pStyle w:val="style66"/>
        <w:spacing w:before="3"/>
        <w:rPr>
          <w:sz w:val="21"/>
        </w:rPr>
      </w:pPr>
    </w:p>
    <w:p>
      <w:pPr>
        <w:pStyle w:val="style66"/>
        <w:spacing w:before="3"/>
        <w:rPr>
          <w:rFonts w:ascii="Bell MT" w:hAnsi="Bell MT"/>
          <w:sz w:val="21"/>
        </w:rPr>
      </w:pPr>
    </w:p>
    <w:bookmarkStart w:id="0" w:name="_GoBack"/>
    <w:bookmarkEnd w:id="0"/>
    <w:p>
      <w:pPr>
        <w:pStyle w:val="style66"/>
        <w:spacing w:before="3"/>
        <w:rPr>
          <w:rFonts w:ascii="Bell MT" w:hAnsi="Bell MT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6" behindDoc="true" locked="false" layoutInCell="true" allowOverlap="true">
                <wp:simplePos x="0" y="0"/>
                <wp:positionH relativeFrom="page">
                  <wp:posOffset>386080</wp:posOffset>
                </wp:positionH>
                <wp:positionV relativeFrom="paragraph">
                  <wp:posOffset>182880</wp:posOffset>
                </wp:positionV>
                <wp:extent cx="7002780" cy="340360"/>
                <wp:effectExtent l="0" t="0" r="0" b="0"/>
                <wp:wrapTopAndBottom/>
                <wp:docPr id="1032" name="Text Box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02780" cy="340360"/>
                        </a:xfrm>
                        <a:prstGeom prst="rect"/>
                        <a:ln cmpd="sng" cap="flat" w="508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pBdr>
                                <w:bottom w:val="single" w:sz="4" w:space="1" w:color="auto"/>
                              </w:pBdr>
                              <w:spacing w:before="17"/>
                              <w:ind w:left="107"/>
                              <w:rPr>
                                <w:rFonts w:ascii="Cambria" w:hAnsi="Cambria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PERSONAL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INFORMATION</w:t>
                            </w:r>
                            <w:r>
                              <w:rPr>
                                <w:rFonts w:ascii="Cambria" w:hAnsi="Cambria"/>
                                <w:b/>
                                <w:sz w:val="26"/>
                              </w:rPr>
                              <w:t>: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2" filled="f" stroked="t" style="position:absolute;margin-left:30.4pt;margin-top:14.4pt;width:551.4pt;height:26.8pt;z-index:-2147483641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weight="0.4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pBdr>
                          <w:bottom w:val="single" w:sz="4" w:space="1" w:color="auto"/>
                        </w:pBdr>
                        <w:spacing w:before="17"/>
                        <w:ind w:left="107"/>
                        <w:rPr>
                          <w:rFonts w:ascii="Cambria" w:hAnsi="Cambria"/>
                          <w:b/>
                          <w:sz w:val="26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</w:rPr>
                        <w:t>PERSONAL</w:t>
                      </w:r>
                      <w:r>
                        <w:rPr>
                          <w:rFonts w:ascii="Cambria" w:hAnsi="Cambria"/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8"/>
                        </w:rPr>
                        <w:t>INFORMATION</w:t>
                      </w:r>
                      <w:r>
                        <w:rPr>
                          <w:rFonts w:ascii="Cambria" w:hAnsi="Cambria"/>
                          <w:b/>
                          <w:sz w:val="2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tabs>
          <w:tab w:val="left" w:leader="none" w:pos="5261"/>
        </w:tabs>
        <w:spacing w:before="84"/>
        <w:ind w:left="2381"/>
        <w:rPr>
          <w:rFonts w:ascii="Bell MT" w:hAnsi="Bell MT"/>
        </w:rPr>
      </w:pPr>
      <w:r>
        <w:rPr>
          <w:rFonts w:ascii="Bell MT" w:hAnsi="Bell MT"/>
        </w:rPr>
        <w:t>Father’s</w:t>
      </w:r>
      <w:r>
        <w:rPr>
          <w:rFonts w:ascii="Bell MT" w:hAnsi="Bell MT"/>
          <w:spacing w:val="-2"/>
        </w:rPr>
        <w:t xml:space="preserve"> </w:t>
      </w:r>
      <w:r>
        <w:rPr>
          <w:rFonts w:ascii="Bell MT" w:hAnsi="Bell MT"/>
        </w:rPr>
        <w:t>Name:</w:t>
      </w:r>
      <w:r>
        <w:rPr>
          <w:rFonts w:ascii="Bell MT" w:hAnsi="Bell MT"/>
        </w:rPr>
        <w:tab/>
      </w:r>
      <w:r>
        <w:rPr>
          <w:rFonts w:ascii="Bell MT" w:hAnsi="Bell MT"/>
        </w:rPr>
        <w:t>Pervaiz</w:t>
      </w:r>
      <w:r>
        <w:rPr>
          <w:rFonts w:ascii="Bell MT" w:hAnsi="Bell MT"/>
        </w:rPr>
        <w:t xml:space="preserve"> </w:t>
      </w:r>
      <w:r>
        <w:rPr>
          <w:rFonts w:ascii="Bell MT" w:hAnsi="Bell MT"/>
        </w:rPr>
        <w:t>Masih</w:t>
      </w:r>
    </w:p>
    <w:p>
      <w:pPr>
        <w:pStyle w:val="style66"/>
        <w:tabs>
          <w:tab w:val="left" w:leader="none" w:pos="5261"/>
        </w:tabs>
        <w:ind w:left="2381"/>
        <w:rPr>
          <w:rFonts w:ascii="Bell MT" w:hAnsi="Bell MT"/>
        </w:rPr>
      </w:pPr>
      <w:r>
        <w:rPr>
          <w:rFonts w:ascii="Bell MT" w:hAnsi="Bell MT"/>
        </w:rPr>
        <w:t>Marital</w:t>
      </w:r>
      <w:r>
        <w:rPr>
          <w:rFonts w:ascii="Bell MT" w:hAnsi="Bell MT"/>
          <w:spacing w:val="-4"/>
        </w:rPr>
        <w:t xml:space="preserve"> </w:t>
      </w:r>
      <w:r>
        <w:rPr>
          <w:rFonts w:ascii="Bell MT" w:hAnsi="Bell MT"/>
        </w:rPr>
        <w:t>Status:</w:t>
      </w:r>
      <w:r>
        <w:rPr>
          <w:rFonts w:ascii="Bell MT" w:hAnsi="Bell MT"/>
        </w:rPr>
        <w:tab/>
      </w:r>
      <w:r>
        <w:rPr>
          <w:rFonts w:ascii="Bell MT" w:hAnsi="Bell MT"/>
        </w:rPr>
        <w:t>Single</w:t>
      </w:r>
    </w:p>
    <w:p>
      <w:pPr>
        <w:pStyle w:val="style66"/>
        <w:tabs>
          <w:tab w:val="left" w:leader="none" w:pos="5261"/>
        </w:tabs>
        <w:ind w:left="2381"/>
        <w:rPr>
          <w:rFonts w:ascii="Bell MT" w:hAnsi="Bell MT"/>
        </w:rPr>
      </w:pPr>
      <w:r>
        <w:rPr>
          <w:rFonts w:ascii="Bell MT" w:hAnsi="Bell MT"/>
        </w:rPr>
        <w:t>Religion:</w:t>
      </w:r>
      <w:r>
        <w:rPr>
          <w:rFonts w:ascii="Bell MT" w:hAnsi="Bell MT"/>
        </w:rPr>
        <w:tab/>
      </w:r>
      <w:r>
        <w:rPr>
          <w:rFonts w:ascii="Bell MT" w:hAnsi="Bell MT"/>
        </w:rPr>
        <w:t>Christian</w:t>
      </w:r>
    </w:p>
    <w:p>
      <w:pPr>
        <w:pStyle w:val="style66"/>
        <w:tabs>
          <w:tab w:val="left" w:leader="none" w:pos="5261"/>
        </w:tabs>
        <w:ind w:left="2381"/>
        <w:rPr>
          <w:rFonts w:ascii="Bell MT" w:hAnsi="Bell MT"/>
        </w:rPr>
      </w:pPr>
      <w:r>
        <w:rPr>
          <w:rFonts w:ascii="Bell MT" w:hAnsi="Bell MT"/>
        </w:rPr>
        <w:t>Date</w:t>
      </w:r>
      <w:r>
        <w:rPr>
          <w:rFonts w:ascii="Bell MT" w:hAnsi="Bell MT"/>
          <w:spacing w:val="-3"/>
        </w:rPr>
        <w:t xml:space="preserve"> </w:t>
      </w:r>
      <w:r>
        <w:rPr>
          <w:rFonts w:ascii="Bell MT" w:hAnsi="Bell MT"/>
        </w:rPr>
        <w:t>of</w:t>
      </w:r>
      <w:r>
        <w:rPr>
          <w:rFonts w:ascii="Bell MT" w:hAnsi="Bell MT"/>
          <w:spacing w:val="-1"/>
        </w:rPr>
        <w:t xml:space="preserve"> </w:t>
      </w:r>
      <w:r>
        <w:rPr>
          <w:rFonts w:ascii="Bell MT" w:hAnsi="Bell MT"/>
        </w:rPr>
        <w:t>Birth:</w:t>
      </w:r>
      <w:r>
        <w:rPr>
          <w:rFonts w:ascii="Bell MT" w:hAnsi="Bell MT"/>
        </w:rPr>
        <w:tab/>
      </w:r>
      <w:r>
        <w:rPr>
          <w:rFonts w:ascii="Bell MT" w:hAnsi="Bell MT"/>
        </w:rPr>
        <w:t>June-11-1995</w:t>
      </w:r>
    </w:p>
    <w:p>
      <w:pPr>
        <w:pStyle w:val="style66"/>
        <w:tabs>
          <w:tab w:val="left" w:leader="none" w:pos="5261"/>
        </w:tabs>
        <w:ind w:left="2381"/>
        <w:rPr>
          <w:rFonts w:ascii="Bell MT" w:hAnsi="Bell MT"/>
        </w:rPr>
      </w:pPr>
      <w:r>
        <w:rPr>
          <w:rFonts w:ascii="Bell MT" w:hAnsi="Bell MT"/>
        </w:rPr>
        <w:t>CNIC</w:t>
      </w:r>
      <w:r>
        <w:rPr>
          <w:rFonts w:ascii="Bell MT" w:hAnsi="Bell MT"/>
          <w:spacing w:val="-2"/>
        </w:rPr>
        <w:t xml:space="preserve"> </w:t>
      </w:r>
      <w:r>
        <w:rPr>
          <w:rFonts w:ascii="Bell MT" w:hAnsi="Bell MT"/>
        </w:rPr>
        <w:t>No:</w:t>
      </w:r>
      <w:r>
        <w:rPr>
          <w:rFonts w:ascii="Bell MT" w:hAnsi="Bell MT"/>
        </w:rPr>
        <w:tab/>
      </w:r>
      <w:r>
        <w:rPr>
          <w:rFonts w:ascii="Bell MT" w:hAnsi="Bell MT"/>
        </w:rPr>
        <w:t>42201-353657-4</w:t>
      </w:r>
    </w:p>
    <w:p>
      <w:pPr>
        <w:pStyle w:val="style66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7" behindDoc="true" locked="false" layoutInCell="true" allowOverlap="true">
                <wp:simplePos x="0" y="0"/>
                <wp:positionH relativeFrom="page">
                  <wp:posOffset>390525</wp:posOffset>
                </wp:positionH>
                <wp:positionV relativeFrom="paragraph">
                  <wp:posOffset>182245</wp:posOffset>
                </wp:positionV>
                <wp:extent cx="7002780" cy="285750"/>
                <wp:effectExtent l="0" t="0" r="26669" b="19050"/>
                <wp:wrapTopAndBottom/>
                <wp:docPr id="1033" name="Text Box 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02780" cy="285750"/>
                        </a:xfrm>
                        <a:prstGeom prst="rect"/>
                        <a:ln cmpd="sng" cap="flat" w="508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pBdr>
                                <w:bottom w:val="single" w:sz="4" w:space="1" w:color="auto"/>
                              </w:pBdr>
                              <w:spacing w:before="17"/>
                              <w:ind w:left="107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REFERENCE: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3" filled="f" stroked="t" style="position:absolute;margin-left:30.75pt;margin-top:14.35pt;width:551.4pt;height:22.5pt;z-index:-2147483640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weight="0.4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pBdr>
                          <w:bottom w:val="single" w:sz="4" w:space="1" w:color="auto"/>
                        </w:pBdr>
                        <w:spacing w:before="17"/>
                        <w:ind w:left="107"/>
                        <w:rPr>
                          <w:rFonts w:ascii="Cambria" w:hAnsi="Cambria"/>
                          <w:b/>
                          <w:sz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</w:rPr>
                        <w:t>REFERENCE: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84"/>
        <w:ind w:left="1300"/>
        <w:rPr>
          <w:rFonts w:ascii="Bell MT" w:hAnsi="Bell MT"/>
        </w:rPr>
      </w:pPr>
      <w:r>
        <w:rPr>
          <w:rFonts w:ascii="Bell MT" w:hAnsi="Bell MT"/>
        </w:rPr>
        <w:t>Will</w:t>
      </w:r>
      <w:r>
        <w:rPr>
          <w:rFonts w:ascii="Bell MT" w:hAnsi="Bell MT"/>
          <w:spacing w:val="-2"/>
        </w:rPr>
        <w:t xml:space="preserve"> </w:t>
      </w:r>
      <w:r>
        <w:rPr>
          <w:rFonts w:ascii="Bell MT" w:hAnsi="Bell MT"/>
        </w:rPr>
        <w:t>be</w:t>
      </w:r>
      <w:r>
        <w:rPr>
          <w:rFonts w:ascii="Bell MT" w:hAnsi="Bell MT"/>
          <w:spacing w:val="-1"/>
        </w:rPr>
        <w:t xml:space="preserve"> </w:t>
      </w:r>
      <w:r>
        <w:rPr>
          <w:rFonts w:ascii="Bell MT" w:hAnsi="Bell MT"/>
        </w:rPr>
        <w:t>furnished</w:t>
      </w:r>
      <w:r>
        <w:rPr>
          <w:rFonts w:ascii="Bell MT" w:hAnsi="Bell MT"/>
          <w:spacing w:val="-2"/>
        </w:rPr>
        <w:t xml:space="preserve"> </w:t>
      </w:r>
      <w:r>
        <w:rPr>
          <w:rFonts w:ascii="Bell MT" w:hAnsi="Bell MT"/>
        </w:rPr>
        <w:t>if</w:t>
      </w:r>
      <w:r>
        <w:rPr>
          <w:rFonts w:ascii="Bell MT" w:hAnsi="Bell MT"/>
          <w:spacing w:val="-1"/>
        </w:rPr>
        <w:t xml:space="preserve"> </w:t>
      </w:r>
      <w:r>
        <w:rPr>
          <w:rFonts w:ascii="Bell MT" w:hAnsi="Bell MT"/>
        </w:rPr>
        <w:t>request.</w:t>
      </w:r>
    </w:p>
    <w:sectPr>
      <w:type w:val="continuous"/>
      <w:pgSz w:w="12240" w:h="15840" w:orient="portrait"/>
      <w:pgMar w:top="660" w:right="4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Bell MT">
    <w:altName w:val="Bell MT"/>
    <w:panose1 w:val="02020503060000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CF092B84"/>
    <w:lvl w:ilvl="0">
      <w:start w:val="1"/>
      <w:numFmt w:val="bullet"/>
      <w:lvlText w:val=""/>
      <w:lvlJc w:val="left"/>
      <w:pPr>
        <w:ind w:left="1840" w:hanging="360"/>
      </w:pPr>
      <w:rPr>
        <w:rFonts w:ascii="Wingdings" w:cs="Wingdings" w:eastAsia="Wingdings" w:hAnsi="Wingdings" w:hint="default"/>
        <w:w w:val="100"/>
        <w:sz w:val="28"/>
        <w:szCs w:val="28"/>
        <w:lang w:val="en-US" w:bidi="ar-SA" w:eastAsia="en-US"/>
      </w:rPr>
    </w:lvl>
    <w:lvl w:ilvl="1">
      <w:start w:val="1"/>
      <w:numFmt w:val="bullet"/>
      <w:lvlText w:val="•"/>
      <w:lvlJc w:val="left"/>
      <w:pPr>
        <w:ind w:left="2788" w:hanging="360"/>
      </w:pPr>
      <w:rPr>
        <w:rFonts w:hint="default"/>
        <w:lang w:val="en-US" w:bidi="ar-SA" w:eastAsia="en-US"/>
      </w:rPr>
    </w:lvl>
    <w:lvl w:ilvl="2">
      <w:start w:val="1"/>
      <w:numFmt w:val="bullet"/>
      <w:lvlText w:val="•"/>
      <w:lvlJc w:val="left"/>
      <w:pPr>
        <w:ind w:left="3736" w:hanging="360"/>
      </w:pPr>
      <w:rPr>
        <w:rFonts w:hint="default"/>
        <w:lang w:val="en-US" w:bidi="ar-SA" w:eastAsia="en-US"/>
      </w:rPr>
    </w:lvl>
    <w:lvl w:ilvl="3">
      <w:start w:val="1"/>
      <w:numFmt w:val="bullet"/>
      <w:lvlText w:val="•"/>
      <w:lvlJc w:val="left"/>
      <w:pPr>
        <w:ind w:left="4684" w:hanging="360"/>
      </w:pPr>
      <w:rPr>
        <w:rFonts w:hint="default"/>
        <w:lang w:val="en-US" w:bidi="ar-SA" w:eastAsia="en-US"/>
      </w:rPr>
    </w:lvl>
    <w:lvl w:ilvl="4">
      <w:start w:val="1"/>
      <w:numFmt w:val="bullet"/>
      <w:lvlText w:val="•"/>
      <w:lvlJc w:val="left"/>
      <w:pPr>
        <w:ind w:left="5632" w:hanging="360"/>
      </w:pPr>
      <w:rPr>
        <w:rFonts w:hint="default"/>
        <w:lang w:val="en-US" w:bidi="ar-SA" w:eastAsia="en-US"/>
      </w:rPr>
    </w:lvl>
    <w:lvl w:ilvl="5">
      <w:start w:val="1"/>
      <w:numFmt w:val="bullet"/>
      <w:lvlText w:val="•"/>
      <w:lvlJc w:val="left"/>
      <w:pPr>
        <w:ind w:left="6580" w:hanging="360"/>
      </w:pPr>
      <w:rPr>
        <w:rFonts w:hint="default"/>
        <w:lang w:val="en-US" w:bidi="ar-SA" w:eastAsia="en-US"/>
      </w:rPr>
    </w:lvl>
    <w:lvl w:ilvl="6">
      <w:start w:val="1"/>
      <w:numFmt w:val="bullet"/>
      <w:lvlText w:val="•"/>
      <w:lvlJc w:val="left"/>
      <w:pPr>
        <w:ind w:left="7528" w:hanging="360"/>
      </w:pPr>
      <w:rPr>
        <w:rFonts w:hint="default"/>
        <w:lang w:val="en-US" w:bidi="ar-SA" w:eastAsia="en-US"/>
      </w:rPr>
    </w:lvl>
    <w:lvl w:ilvl="7">
      <w:start w:val="1"/>
      <w:numFmt w:val="bullet"/>
      <w:lvlText w:val="•"/>
      <w:lvlJc w:val="left"/>
      <w:pPr>
        <w:ind w:left="8476" w:hanging="360"/>
      </w:pPr>
      <w:rPr>
        <w:rFonts w:hint="default"/>
        <w:lang w:val="en-US" w:bidi="ar-SA" w:eastAsia="en-US"/>
      </w:rPr>
    </w:lvl>
    <w:lvl w:ilvl="8">
      <w:start w:val="1"/>
      <w:numFmt w:val="bullet"/>
      <w:lvlText w:val="•"/>
      <w:lvlJc w:val="left"/>
      <w:pPr>
        <w:ind w:left="9424" w:hanging="360"/>
      </w:pPr>
      <w:rPr>
        <w:rFonts w:hint="default"/>
        <w:lang w:val="en-US" w:bidi="ar-SA" w:eastAsia="en-US"/>
      </w:rPr>
    </w:lvl>
  </w:abstractNum>
  <w:abstractNum w:abstractNumId="1">
    <w:nsid w:val="00000001"/>
    <w:multiLevelType w:val="multilevel"/>
    <w:tmpl w:val="0053208E"/>
    <w:lvl w:ilvl="0">
      <w:start w:val="1"/>
      <w:numFmt w:val="bullet"/>
      <w:lvlText w:val=""/>
      <w:lvlJc w:val="left"/>
      <w:pPr>
        <w:ind w:left="2021" w:hanging="361"/>
      </w:pPr>
      <w:rPr>
        <w:rFonts w:ascii="Wingdings" w:cs="Wingdings" w:eastAsia="Wingdings" w:hAnsi="Wingdings" w:hint="default"/>
        <w:w w:val="100"/>
        <w:sz w:val="28"/>
        <w:szCs w:val="28"/>
        <w:lang w:val="en-US" w:bidi="ar-SA" w:eastAsia="en-US"/>
      </w:rPr>
    </w:lvl>
    <w:lvl w:ilvl="1">
      <w:start w:val="1"/>
      <w:numFmt w:val="bullet"/>
      <w:lvlText w:val="•"/>
      <w:lvlJc w:val="left"/>
      <w:pPr>
        <w:ind w:left="2950" w:hanging="361"/>
      </w:pPr>
      <w:rPr>
        <w:rFonts w:hint="default"/>
        <w:lang w:val="en-US" w:bidi="ar-SA" w:eastAsia="en-US"/>
      </w:rPr>
    </w:lvl>
    <w:lvl w:ilvl="2">
      <w:start w:val="1"/>
      <w:numFmt w:val="bullet"/>
      <w:lvlText w:val="•"/>
      <w:lvlJc w:val="left"/>
      <w:pPr>
        <w:ind w:left="3880" w:hanging="361"/>
      </w:pPr>
      <w:rPr>
        <w:rFonts w:hint="default"/>
        <w:lang w:val="en-US" w:bidi="ar-SA" w:eastAsia="en-US"/>
      </w:rPr>
    </w:lvl>
    <w:lvl w:ilvl="3">
      <w:start w:val="1"/>
      <w:numFmt w:val="bullet"/>
      <w:lvlText w:val="•"/>
      <w:lvlJc w:val="left"/>
      <w:pPr>
        <w:ind w:left="4810" w:hanging="361"/>
      </w:pPr>
      <w:rPr>
        <w:rFonts w:hint="default"/>
        <w:lang w:val="en-US" w:bidi="ar-SA" w:eastAsia="en-US"/>
      </w:rPr>
    </w:lvl>
    <w:lvl w:ilvl="4">
      <w:start w:val="1"/>
      <w:numFmt w:val="bullet"/>
      <w:lvlText w:val="•"/>
      <w:lvlJc w:val="left"/>
      <w:pPr>
        <w:ind w:left="5740" w:hanging="361"/>
      </w:pPr>
      <w:rPr>
        <w:rFonts w:hint="default"/>
        <w:lang w:val="en-US" w:bidi="ar-SA" w:eastAsia="en-US"/>
      </w:rPr>
    </w:lvl>
    <w:lvl w:ilvl="5">
      <w:start w:val="1"/>
      <w:numFmt w:val="bullet"/>
      <w:lvlText w:val="•"/>
      <w:lvlJc w:val="left"/>
      <w:pPr>
        <w:ind w:left="6670" w:hanging="361"/>
      </w:pPr>
      <w:rPr>
        <w:rFonts w:hint="default"/>
        <w:lang w:val="en-US" w:bidi="ar-SA" w:eastAsia="en-US"/>
      </w:rPr>
    </w:lvl>
    <w:lvl w:ilvl="6">
      <w:start w:val="1"/>
      <w:numFmt w:val="bullet"/>
      <w:lvlText w:val="•"/>
      <w:lvlJc w:val="left"/>
      <w:pPr>
        <w:ind w:left="7600" w:hanging="361"/>
      </w:pPr>
      <w:rPr>
        <w:rFonts w:hint="default"/>
        <w:lang w:val="en-US" w:bidi="ar-SA" w:eastAsia="en-US"/>
      </w:rPr>
    </w:lvl>
    <w:lvl w:ilvl="7">
      <w:start w:val="1"/>
      <w:numFmt w:val="bullet"/>
      <w:lvlText w:val="•"/>
      <w:lvlJc w:val="left"/>
      <w:pPr>
        <w:ind w:left="8530" w:hanging="361"/>
      </w:pPr>
      <w:rPr>
        <w:rFonts w:hint="default"/>
        <w:lang w:val="en-US" w:bidi="ar-SA" w:eastAsia="en-US"/>
      </w:rPr>
    </w:lvl>
    <w:lvl w:ilvl="8">
      <w:start w:val="1"/>
      <w:numFmt w:val="bullet"/>
      <w:lvlText w:val="•"/>
      <w:lvlJc w:val="left"/>
      <w:pPr>
        <w:ind w:left="9460" w:hanging="361"/>
      </w:pPr>
      <w:rPr>
        <w:rFonts w:hint="default"/>
        <w:lang w:val="en-US" w:bidi="ar-SA" w:eastAsia="en-US"/>
      </w:rPr>
    </w:lvl>
  </w:abstractNum>
  <w:abstractNum w:abstractNumId="2">
    <w:nsid w:val="00000002"/>
    <w:multiLevelType w:val="multilevel"/>
    <w:tmpl w:val="59ADCABA"/>
    <w:lvl w:ilvl="0">
      <w:start w:val="1"/>
      <w:numFmt w:val="bullet"/>
      <w:lvlText w:val=""/>
      <w:lvlJc w:val="left"/>
      <w:pPr>
        <w:ind w:left="1660" w:hanging="360"/>
      </w:pPr>
      <w:rPr>
        <w:rFonts w:ascii="Wingdings" w:cs="Wingdings" w:eastAsia="Wingdings" w:hAnsi="Wingdings" w:hint="default"/>
        <w:w w:val="100"/>
        <w:sz w:val="28"/>
        <w:szCs w:val="28"/>
        <w:lang w:val="en-US" w:bidi="ar-SA" w:eastAsia="en-US"/>
      </w:rPr>
    </w:lvl>
    <w:lvl w:ilvl="1">
      <w:start w:val="1"/>
      <w:numFmt w:val="bullet"/>
      <w:lvlText w:val="•"/>
      <w:lvlJc w:val="left"/>
      <w:pPr>
        <w:ind w:left="2626" w:hanging="360"/>
      </w:pPr>
      <w:rPr>
        <w:rFonts w:hint="default"/>
        <w:lang w:val="en-US" w:bidi="ar-SA" w:eastAsia="en-US"/>
      </w:rPr>
    </w:lvl>
    <w:lvl w:ilvl="2">
      <w:start w:val="1"/>
      <w:numFmt w:val="bullet"/>
      <w:lvlText w:val="•"/>
      <w:lvlJc w:val="left"/>
      <w:pPr>
        <w:ind w:left="3592" w:hanging="360"/>
      </w:pPr>
      <w:rPr>
        <w:rFonts w:hint="default"/>
        <w:lang w:val="en-US" w:bidi="ar-SA" w:eastAsia="en-US"/>
      </w:rPr>
    </w:lvl>
    <w:lvl w:ilvl="3">
      <w:start w:val="1"/>
      <w:numFmt w:val="bullet"/>
      <w:lvlText w:val="•"/>
      <w:lvlJc w:val="left"/>
      <w:pPr>
        <w:ind w:left="4558" w:hanging="360"/>
      </w:pPr>
      <w:rPr>
        <w:rFonts w:hint="default"/>
        <w:lang w:val="en-US" w:bidi="ar-SA" w:eastAsia="en-US"/>
      </w:rPr>
    </w:lvl>
    <w:lvl w:ilvl="4">
      <w:start w:val="1"/>
      <w:numFmt w:val="bullet"/>
      <w:lvlText w:val="•"/>
      <w:lvlJc w:val="left"/>
      <w:pPr>
        <w:ind w:left="5524" w:hanging="360"/>
      </w:pPr>
      <w:rPr>
        <w:rFonts w:hint="default"/>
        <w:lang w:val="en-US" w:bidi="ar-SA" w:eastAsia="en-US"/>
      </w:rPr>
    </w:lvl>
    <w:lvl w:ilvl="5">
      <w:start w:val="1"/>
      <w:numFmt w:val="bullet"/>
      <w:lvlText w:val="•"/>
      <w:lvlJc w:val="left"/>
      <w:pPr>
        <w:ind w:left="6490" w:hanging="360"/>
      </w:pPr>
      <w:rPr>
        <w:rFonts w:hint="default"/>
        <w:lang w:val="en-US" w:bidi="ar-SA" w:eastAsia="en-US"/>
      </w:rPr>
    </w:lvl>
    <w:lvl w:ilvl="6">
      <w:start w:val="1"/>
      <w:numFmt w:val="bullet"/>
      <w:lvlText w:val="•"/>
      <w:lvlJc w:val="left"/>
      <w:pPr>
        <w:ind w:left="7456" w:hanging="360"/>
      </w:pPr>
      <w:rPr>
        <w:rFonts w:hint="default"/>
        <w:lang w:val="en-US" w:bidi="ar-SA" w:eastAsia="en-US"/>
      </w:rPr>
    </w:lvl>
    <w:lvl w:ilvl="7">
      <w:start w:val="1"/>
      <w:numFmt w:val="bullet"/>
      <w:lvlText w:val="•"/>
      <w:lvlJc w:val="left"/>
      <w:pPr>
        <w:ind w:left="8422" w:hanging="360"/>
      </w:pPr>
      <w:rPr>
        <w:rFonts w:hint="default"/>
        <w:lang w:val="en-US" w:bidi="ar-SA" w:eastAsia="en-US"/>
      </w:rPr>
    </w:lvl>
    <w:lvl w:ilvl="8">
      <w:start w:val="1"/>
      <w:numFmt w:val="bullet"/>
      <w:lvlText w:val="•"/>
      <w:lvlJc w:val="left"/>
      <w:pPr>
        <w:ind w:left="9388" w:hanging="360"/>
      </w:pPr>
      <w:rPr>
        <w:rFonts w:hint="default"/>
        <w:lang w:val="en-US" w:bidi="ar-SA" w:eastAsia="en-US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2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2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2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2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2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7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7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7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uiPriority w:val="1"/>
    <w:pPr>
      <w:widowControl w:val="false"/>
      <w:autoSpaceDE w:val="false"/>
      <w:autoSpaceDN w:val="false"/>
    </w:pPr>
    <w:rPr>
      <w:rFonts w:ascii="Arial MT" w:cs="Arial MT" w:eastAsia="Arial MT" w:hAnsi="Arial MT"/>
      <w:sz w:val="22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sz w:val="28"/>
      <w:szCs w:val="28"/>
    </w:rPr>
  </w:style>
  <w:style w:type="paragraph" w:styleId="style62">
    <w:name w:val="Title"/>
    <w:basedOn w:val="style0"/>
    <w:next w:val="style62"/>
    <w:qFormat/>
    <w:uiPriority w:val="1"/>
    <w:pPr>
      <w:spacing w:before="58"/>
      <w:ind w:left="4102" w:right="3475"/>
      <w:jc w:val="center"/>
    </w:pPr>
    <w:rPr>
      <w:rFonts w:ascii="Arial" w:cs="Arial" w:eastAsia="Arial" w:hAnsi="Arial"/>
      <w:b/>
      <w:bCs/>
      <w:sz w:val="68"/>
      <w:szCs w:val="68"/>
    </w:rPr>
  </w:style>
  <w:style w:type="table" w:customStyle="1" w:styleId="style4097">
    <w:name w:val="Table Normal1"/>
    <w:next w:val="style4097"/>
    <w:qFormat/>
    <w:uiPriority w:val="2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1"/>
    <w:pPr>
      <w:spacing w:before="85"/>
      <w:ind w:left="1840" w:hanging="361"/>
    </w:pPr>
    <w:rPr/>
  </w:style>
  <w:style w:type="paragraph" w:customStyle="1" w:styleId="style4098">
    <w:name w:val="Table Paragraph"/>
    <w:basedOn w:val="style0"/>
    <w:next w:val="style4098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Words>267</Words>
  <Pages>2</Pages>
  <Characters>1645</Characters>
  <Application>WPS Office</Application>
  <DocSecurity>0</DocSecurity>
  <Paragraphs>55</Paragraphs>
  <ScaleCrop>false</ScaleCrop>
  <LinksUpToDate>false</LinksUpToDate>
  <CharactersWithSpaces>1950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2023-09-01T16:32:00Z</dcterms:created>
  <dc:creator>HOME</dc:creator>
  <lastModifiedBy>M2010J19CG</lastModifiedBy>
  <lastPrinted>2023-08-23T05:25:00Z</lastPrinted>
  <dcterms:modified xsi:type="dcterms:W3CDTF">2024-02-29T13:48:20Z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2023-08-22T00:00:00Z</vt:filetime>
  </property>
  <property fmtid="{D5CDD505-2E9C-101B-9397-08002B2CF9AE}" pid="5" name="KSOProductBuildVer">
    <vt:lpwstr>1033-11.2.0.11537</vt:lpwstr>
  </property>
  <property fmtid="{D5CDD505-2E9C-101B-9397-08002B2CF9AE}" pid="6" name="ICV">
    <vt:lpwstr>6E35BB6407E047D49777C93CFB562E12</vt:lpwstr>
  </property>
</Properties>
</file>