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B64" w:rsidRPr="00863EC1" w:rsidRDefault="00B56187" w:rsidP="00B56187">
      <w:pPr>
        <w:tabs>
          <w:tab w:val="left" w:pos="4962"/>
        </w:tabs>
        <w:rPr>
          <w:rFonts w:ascii="Segoe UI" w:hAnsi="Segoe UI" w:cs="Segoe UI"/>
          <w:b/>
          <w:smallCaps/>
          <w:noProof/>
          <w:color w:val="3E7AA2"/>
          <w:spacing w:val="10"/>
          <w:sz w:val="40"/>
          <w:szCs w:val="40"/>
        </w:rPr>
      </w:pPr>
      <w:r w:rsidRPr="00863EC1">
        <w:rPr>
          <w:rFonts w:ascii="Segoe UI" w:hAnsi="Segoe UI" w:cs="Segoe UI"/>
          <w:b/>
          <w:smallCaps/>
          <w:noProof/>
          <w:color w:val="3E7AA2"/>
          <w:spacing w:val="10"/>
          <w:sz w:val="40"/>
          <w:szCs w:val="40"/>
        </w:rPr>
        <w:t>Shariq Saad</w:t>
      </w:r>
    </w:p>
    <w:tbl>
      <w:tblPr>
        <w:tblStyle w:val="TableGrid"/>
        <w:tblW w:w="10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8"/>
        <w:gridCol w:w="8437"/>
      </w:tblGrid>
      <w:tr w:rsidR="00694BA0" w:rsidRPr="00863EC1" w:rsidTr="00D3165F">
        <w:trPr>
          <w:trHeight w:val="2289"/>
        </w:trPr>
        <w:tc>
          <w:tcPr>
            <w:tcW w:w="2178" w:type="dxa"/>
            <w:shd w:val="clear" w:color="auto" w:fill="auto"/>
          </w:tcPr>
          <w:p w:rsidR="00694BA0" w:rsidRPr="00863EC1" w:rsidRDefault="00B56187" w:rsidP="005E38A7">
            <w:pPr>
              <w:tabs>
                <w:tab w:val="left" w:pos="4962"/>
              </w:tabs>
              <w:rPr>
                <w:rFonts w:ascii="Segoe UI" w:hAnsi="Segoe UI" w:cs="Segoe UI"/>
                <w:bCs/>
                <w:iCs/>
                <w:color w:val="632423"/>
                <w:sz w:val="24"/>
                <w:szCs w:val="24"/>
                <w:lang w:val="en-US"/>
              </w:rPr>
            </w:pPr>
            <w:r w:rsidRPr="00863EC1">
              <w:rPr>
                <w:rFonts w:ascii="Segoe UI" w:hAnsi="Segoe UI" w:cs="Segoe UI"/>
                <w:noProof/>
                <w:sz w:val="20"/>
                <w:lang w:val="en-US"/>
              </w:rPr>
              <w:drawing>
                <wp:inline distT="0" distB="0" distL="0" distR="0" wp14:anchorId="4D7DD18E" wp14:editId="6EDD2400">
                  <wp:extent cx="1111250" cy="12128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9">
                            <a:extLst>
                              <a:ext uri="{28A0092B-C50C-407E-A947-70E740481C1C}">
                                <a14:useLocalDpi xmlns:a14="http://schemas.microsoft.com/office/drawing/2010/main" val="0"/>
                              </a:ext>
                            </a:extLst>
                          </a:blip>
                          <a:srcRect l="2618" r="5760"/>
                          <a:stretch/>
                        </pic:blipFill>
                        <pic:spPr bwMode="auto">
                          <a:xfrm>
                            <a:off x="0" y="0"/>
                            <a:ext cx="1111250" cy="1212850"/>
                          </a:xfrm>
                          <a:prstGeom prst="rect">
                            <a:avLst/>
                          </a:prstGeom>
                          <a:ln>
                            <a:noFill/>
                          </a:ln>
                          <a:extLst>
                            <a:ext uri="{53640926-AAD7-44D8-BBD7-CCE9431645EC}">
                              <a14:shadowObscured xmlns:a14="http://schemas.microsoft.com/office/drawing/2010/main"/>
                            </a:ext>
                          </a:extLst>
                        </pic:spPr>
                      </pic:pic>
                    </a:graphicData>
                  </a:graphic>
                </wp:inline>
              </w:drawing>
            </w:r>
          </w:p>
          <w:p w:rsidR="00694BA0" w:rsidRPr="00863EC1" w:rsidRDefault="00694BA0" w:rsidP="005E38A7">
            <w:pPr>
              <w:rPr>
                <w:rFonts w:ascii="Segoe UI" w:hAnsi="Segoe UI" w:cs="Segoe UI"/>
                <w:iCs/>
                <w:sz w:val="17"/>
                <w:szCs w:val="17"/>
                <w:lang w:val="en-US"/>
              </w:rPr>
            </w:pPr>
            <w:r w:rsidRPr="00863EC1">
              <w:rPr>
                <w:rFonts w:ascii="Segoe UI" w:hAnsi="Segoe UI" w:cs="Segoe UI"/>
                <w:bCs/>
                <w:iCs/>
                <w:sz w:val="17"/>
                <w:szCs w:val="17"/>
                <w:lang w:val="en-US" w:bidi="en-GB"/>
              </w:rPr>
              <w:t>+92 3200219109</w:t>
            </w:r>
            <w:r w:rsidRPr="00863EC1">
              <w:rPr>
                <w:rFonts w:ascii="Segoe UI" w:hAnsi="Segoe UI" w:cs="Segoe UI"/>
                <w:iCs/>
                <w:sz w:val="17"/>
                <w:szCs w:val="17"/>
                <w:lang w:val="en-US"/>
              </w:rPr>
              <w:t xml:space="preserve"> </w:t>
            </w:r>
          </w:p>
          <w:p w:rsidR="00694BA0" w:rsidRPr="00863EC1" w:rsidRDefault="00277A1B" w:rsidP="005E38A7">
            <w:pPr>
              <w:tabs>
                <w:tab w:val="left" w:pos="4962"/>
              </w:tabs>
              <w:rPr>
                <w:rFonts w:ascii="Segoe UI" w:hAnsi="Segoe UI" w:cs="Segoe UI"/>
                <w:bCs/>
                <w:iCs/>
                <w:color w:val="632423"/>
                <w:sz w:val="24"/>
                <w:szCs w:val="24"/>
                <w:lang w:val="en-US"/>
              </w:rPr>
            </w:pPr>
            <w:hyperlink r:id="rId10" w:history="1">
              <w:r w:rsidR="00CB3AC9" w:rsidRPr="00A14F39">
                <w:rPr>
                  <w:rStyle w:val="Hyperlink"/>
                  <w:rFonts w:ascii="Segoe UI" w:hAnsi="Segoe UI" w:cs="Segoe UI"/>
                  <w:bCs/>
                  <w:sz w:val="17"/>
                  <w:szCs w:val="17"/>
                  <w:lang w:val="en-US" w:bidi="en-GB"/>
                </w:rPr>
                <w:t>shariqsaad@hotmail.com</w:t>
              </w:r>
            </w:hyperlink>
          </w:p>
        </w:tc>
        <w:tc>
          <w:tcPr>
            <w:tcW w:w="8437" w:type="dxa"/>
          </w:tcPr>
          <w:tbl>
            <w:tblPr>
              <w:tblStyle w:val="TableGrid"/>
              <w:tblW w:w="105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85"/>
            </w:tblGrid>
            <w:tr w:rsidR="00694BA0" w:rsidRPr="00863EC1" w:rsidTr="00784B64">
              <w:trPr>
                <w:trHeight w:val="1213"/>
              </w:trPr>
              <w:tc>
                <w:tcPr>
                  <w:tcW w:w="7938" w:type="dxa"/>
                </w:tcPr>
                <w:p w:rsidR="00694BA0" w:rsidRPr="00863EC1" w:rsidRDefault="00D85282" w:rsidP="005E38A7">
                  <w:pPr>
                    <w:pStyle w:val="Heading1"/>
                    <w:pBdr>
                      <w:top w:val="none" w:sz="0" w:space="0" w:color="auto"/>
                      <w:bottom w:val="none" w:sz="0" w:space="0" w:color="auto"/>
                    </w:pBdr>
                    <w:shd w:val="clear" w:color="auto" w:fill="FFFFFF"/>
                    <w:jc w:val="left"/>
                    <w:rPr>
                      <w:rFonts w:ascii="Segoe UI" w:hAnsi="Segoe UI" w:cs="Segoe UI"/>
                      <w:szCs w:val="22"/>
                    </w:rPr>
                  </w:pPr>
                  <w:r w:rsidRPr="00863EC1">
                    <w:rPr>
                      <w:rFonts w:ascii="Segoe UI" w:hAnsi="Segoe UI" w:cs="Segoe UI"/>
                      <w:szCs w:val="22"/>
                    </w:rPr>
                    <w:t>Building Agile Teams</w:t>
                  </w:r>
                  <w:r w:rsidRPr="00863EC1">
                    <w:rPr>
                      <w:rFonts w:ascii="Segoe UI" w:hAnsi="Segoe UI" w:cs="Segoe UI"/>
                    </w:rPr>
                    <w:t xml:space="preserve"> </w:t>
                  </w:r>
                </w:p>
                <w:p w:rsidR="00694BA0" w:rsidRPr="00863EC1" w:rsidRDefault="00277A1B" w:rsidP="00277A1B">
                  <w:pPr>
                    <w:pStyle w:val="ListParagraph"/>
                    <w:numPr>
                      <w:ilvl w:val="0"/>
                      <w:numId w:val="5"/>
                    </w:numPr>
                    <w:spacing w:after="0"/>
                    <w:ind w:right="45"/>
                    <w:contextualSpacing/>
                    <w:rPr>
                      <w:rFonts w:ascii="Segoe UI" w:hAnsi="Segoe UI" w:cs="Segoe UI"/>
                      <w:sz w:val="20"/>
                      <w:szCs w:val="20"/>
                    </w:rPr>
                  </w:pPr>
                  <w:hyperlink r:id="rId11" w:history="1">
                    <w:r w:rsidR="00694BA0" w:rsidRPr="00863EC1">
                      <w:rPr>
                        <w:rStyle w:val="Hyperlink"/>
                        <w:rFonts w:ascii="Segoe UI" w:hAnsi="Segoe UI" w:cs="Segoe UI"/>
                        <w:sz w:val="20"/>
                        <w:szCs w:val="20"/>
                      </w:rPr>
                      <w:t>https://www.linkedin.com/pulse/building-agile-shariq-saad</w:t>
                    </w:r>
                  </w:hyperlink>
                </w:p>
                <w:tbl>
                  <w:tblPr>
                    <w:tblStyle w:val="TableGrid0"/>
                    <w:tblW w:w="8356" w:type="dxa"/>
                    <w:tblInd w:w="0" w:type="dxa"/>
                    <w:tblLayout w:type="fixed"/>
                    <w:tblCellMar>
                      <w:top w:w="38" w:type="dxa"/>
                      <w:left w:w="29" w:type="dxa"/>
                      <w:right w:w="115" w:type="dxa"/>
                    </w:tblCellMar>
                    <w:tblLook w:val="04A0" w:firstRow="1" w:lastRow="0" w:firstColumn="1" w:lastColumn="0" w:noHBand="0" w:noVBand="1"/>
                  </w:tblPr>
                  <w:tblGrid>
                    <w:gridCol w:w="8356"/>
                  </w:tblGrid>
                  <w:tr w:rsidR="00694BA0" w:rsidRPr="00863EC1" w:rsidTr="00784B64">
                    <w:trPr>
                      <w:trHeight w:val="1428"/>
                    </w:trPr>
                    <w:tc>
                      <w:tcPr>
                        <w:tcW w:w="8356" w:type="dxa"/>
                        <w:tcBorders>
                          <w:top w:val="nil"/>
                          <w:left w:val="nil"/>
                          <w:bottom w:val="nil"/>
                          <w:right w:val="nil"/>
                        </w:tcBorders>
                        <w:shd w:val="clear" w:color="auto" w:fill="FCFCFD"/>
                      </w:tcPr>
                      <w:p w:rsidR="00694BA0" w:rsidRPr="00863EC1" w:rsidRDefault="00694BA0" w:rsidP="005E38A7">
                        <w:pPr>
                          <w:pStyle w:val="Heading1"/>
                          <w:pBdr>
                            <w:top w:val="none" w:sz="0" w:space="0" w:color="auto"/>
                            <w:bottom w:val="none" w:sz="0" w:space="0" w:color="auto"/>
                          </w:pBdr>
                          <w:shd w:val="clear" w:color="auto" w:fill="FFFFFF"/>
                          <w:jc w:val="left"/>
                          <w:outlineLvl w:val="0"/>
                          <w:rPr>
                            <w:rFonts w:ascii="Segoe UI" w:eastAsia="Segoe UI Emoji" w:hAnsi="Segoe UI" w:cs="Segoe UI"/>
                            <w:b w:val="0"/>
                            <w:bCs/>
                            <w:szCs w:val="20"/>
                          </w:rPr>
                        </w:pPr>
                        <w:r w:rsidRPr="00863EC1">
                          <w:rPr>
                            <w:rFonts w:ascii="Segoe UI" w:hAnsi="Segoe UI" w:cs="Segoe UI"/>
                          </w:rPr>
                          <w:t>Retrospective Anti-Patterns</w:t>
                        </w:r>
                        <w:r w:rsidRPr="00863EC1">
                          <w:rPr>
                            <w:rFonts w:ascii="Segoe UI" w:eastAsia="Segoe UI Emoji" w:hAnsi="Segoe UI" w:cs="Segoe UI"/>
                            <w:bCs/>
                            <w:szCs w:val="20"/>
                          </w:rPr>
                          <w:t xml:space="preserve"> </w:t>
                        </w:r>
                      </w:p>
                      <w:p w:rsidR="00694BA0" w:rsidRPr="00863EC1" w:rsidRDefault="00277A1B" w:rsidP="00277A1B">
                        <w:pPr>
                          <w:pStyle w:val="ListParagraph"/>
                          <w:numPr>
                            <w:ilvl w:val="0"/>
                            <w:numId w:val="5"/>
                          </w:numPr>
                          <w:spacing w:after="0"/>
                          <w:ind w:right="45"/>
                          <w:contextualSpacing/>
                          <w:rPr>
                            <w:rStyle w:val="Hyperlink"/>
                            <w:rFonts w:ascii="Segoe UI" w:hAnsi="Segoe UI" w:cs="Segoe UI"/>
                            <w:color w:val="000000"/>
                            <w:sz w:val="20"/>
                            <w:szCs w:val="20"/>
                          </w:rPr>
                        </w:pPr>
                        <w:hyperlink r:id="rId12" w:history="1">
                          <w:r w:rsidR="00694BA0" w:rsidRPr="00863EC1">
                            <w:rPr>
                              <w:rStyle w:val="Hyperlink"/>
                              <w:rFonts w:ascii="Segoe UI" w:hAnsi="Segoe UI" w:cs="Segoe UI"/>
                              <w:sz w:val="20"/>
                              <w:szCs w:val="20"/>
                            </w:rPr>
                            <w:t>https://www.linkedin.com/pulse/retrospective-antipatterns-shariq-saad</w:t>
                          </w:r>
                        </w:hyperlink>
                      </w:p>
                      <w:p w:rsidR="00694BA0" w:rsidRPr="00863EC1" w:rsidRDefault="00694BA0" w:rsidP="005E38A7">
                        <w:pPr>
                          <w:pStyle w:val="Heading1"/>
                          <w:pBdr>
                            <w:top w:val="none" w:sz="0" w:space="0" w:color="auto"/>
                            <w:bottom w:val="none" w:sz="0" w:space="0" w:color="auto"/>
                          </w:pBdr>
                          <w:shd w:val="clear" w:color="auto" w:fill="FFFFFF"/>
                          <w:jc w:val="left"/>
                          <w:outlineLvl w:val="0"/>
                          <w:rPr>
                            <w:rFonts w:ascii="Segoe UI" w:eastAsia="Segoe UI Emoji" w:hAnsi="Segoe UI" w:cs="Segoe UI"/>
                            <w:b w:val="0"/>
                            <w:bCs/>
                            <w:szCs w:val="20"/>
                          </w:rPr>
                        </w:pPr>
                        <w:r w:rsidRPr="00863EC1">
                          <w:rPr>
                            <w:rFonts w:ascii="Segoe UI" w:hAnsi="Segoe UI" w:cs="Segoe UI"/>
                          </w:rPr>
                          <w:t>Story Points should not be equated to Hours Bias</w:t>
                        </w:r>
                      </w:p>
                      <w:p w:rsidR="00D85282" w:rsidRPr="00863EC1" w:rsidRDefault="00277A1B" w:rsidP="00277A1B">
                        <w:pPr>
                          <w:pStyle w:val="ListParagraph"/>
                          <w:numPr>
                            <w:ilvl w:val="0"/>
                            <w:numId w:val="5"/>
                          </w:numPr>
                          <w:spacing w:after="0"/>
                          <w:ind w:right="45"/>
                          <w:contextualSpacing/>
                          <w:rPr>
                            <w:rFonts w:ascii="Segoe UI" w:hAnsi="Segoe UI" w:cs="Segoe UI"/>
                            <w:sz w:val="20"/>
                            <w:szCs w:val="20"/>
                          </w:rPr>
                        </w:pPr>
                        <w:hyperlink r:id="rId13" w:history="1">
                          <w:r w:rsidR="00694BA0" w:rsidRPr="00863EC1">
                            <w:rPr>
                              <w:rStyle w:val="Hyperlink"/>
                              <w:rFonts w:ascii="Segoe UI" w:hAnsi="Segoe UI" w:cs="Segoe UI"/>
                              <w:sz w:val="20"/>
                              <w:szCs w:val="20"/>
                            </w:rPr>
                            <w:t>https://www.linkedin.com/pulse/story-point-estimations-should-equated-hours-shariq-saad-1f/</w:t>
                          </w:r>
                        </w:hyperlink>
                        <w:r w:rsidR="00694BA0" w:rsidRPr="00863EC1">
                          <w:rPr>
                            <w:rFonts w:ascii="Segoe UI" w:hAnsi="Segoe UI" w:cs="Segoe UI"/>
                            <w:sz w:val="20"/>
                            <w:szCs w:val="20"/>
                          </w:rPr>
                          <w:t xml:space="preserve"> </w:t>
                        </w:r>
                      </w:p>
                      <w:p w:rsidR="00D85282" w:rsidRPr="00863EC1" w:rsidRDefault="00D85282" w:rsidP="005E38A7">
                        <w:pPr>
                          <w:pStyle w:val="Heading1"/>
                          <w:pBdr>
                            <w:top w:val="none" w:sz="0" w:space="0" w:color="auto"/>
                            <w:bottom w:val="none" w:sz="0" w:space="0" w:color="auto"/>
                          </w:pBdr>
                          <w:shd w:val="clear" w:color="auto" w:fill="FFFFFF"/>
                          <w:jc w:val="left"/>
                          <w:outlineLvl w:val="0"/>
                          <w:rPr>
                            <w:rFonts w:ascii="Segoe UI" w:hAnsi="Segoe UI" w:cs="Segoe UI"/>
                          </w:rPr>
                        </w:pPr>
                        <w:r w:rsidRPr="00863EC1">
                          <w:rPr>
                            <w:rFonts w:ascii="Segoe UI" w:hAnsi="Segoe UI" w:cs="Segoe UI"/>
                          </w:rPr>
                          <w:t>Case study of how SILOS impact an Organization</w:t>
                        </w:r>
                      </w:p>
                      <w:p w:rsidR="00694BA0" w:rsidRPr="00863EC1" w:rsidRDefault="00277A1B" w:rsidP="00277A1B">
                        <w:pPr>
                          <w:pStyle w:val="ListParagraph"/>
                          <w:numPr>
                            <w:ilvl w:val="0"/>
                            <w:numId w:val="5"/>
                          </w:numPr>
                          <w:spacing w:after="0"/>
                          <w:ind w:right="45"/>
                          <w:contextualSpacing/>
                          <w:rPr>
                            <w:rFonts w:ascii="Segoe UI" w:hAnsi="Segoe UI" w:cs="Segoe UI"/>
                            <w:sz w:val="20"/>
                            <w:szCs w:val="20"/>
                          </w:rPr>
                        </w:pPr>
                        <w:hyperlink r:id="rId14" w:history="1">
                          <w:r w:rsidR="00D85282" w:rsidRPr="00863EC1">
                            <w:rPr>
                              <w:rStyle w:val="Hyperlink"/>
                              <w:rFonts w:ascii="Segoe UI" w:hAnsi="Segoe UI" w:cs="Segoe UI"/>
                              <w:sz w:val="20"/>
                              <w:szCs w:val="20"/>
                            </w:rPr>
                            <w:t>https://www.linkedin.com/pulse/case-study-how-silos-impact-organization-shariq-saad/?lipi=urn%3Ali%3Apage%3Ad_flagship3_profile_view_base_post_details%3BNsvd9kVJSHOc0EQb7t3zRg%3D%3D</w:t>
                          </w:r>
                        </w:hyperlink>
                        <w:r w:rsidR="00694BA0" w:rsidRPr="00863EC1">
                          <w:rPr>
                            <w:rFonts w:ascii="Segoe UI" w:hAnsi="Segoe UI" w:cs="Segoe UI"/>
                            <w:sz w:val="20"/>
                          </w:rPr>
                          <w:t xml:space="preserve"> </w:t>
                        </w:r>
                      </w:p>
                    </w:tc>
                  </w:tr>
                </w:tbl>
                <w:p w:rsidR="00694BA0" w:rsidRPr="00863EC1" w:rsidRDefault="00694BA0" w:rsidP="005E38A7">
                  <w:pPr>
                    <w:spacing w:after="13" w:line="249" w:lineRule="auto"/>
                    <w:ind w:right="45"/>
                    <w:rPr>
                      <w:rFonts w:ascii="Segoe UI" w:eastAsia="Segoe UI Emoji" w:hAnsi="Segoe UI" w:cs="Segoe UI"/>
                      <w:color w:val="0000FF"/>
                      <w:sz w:val="20"/>
                    </w:rPr>
                  </w:pPr>
                </w:p>
              </w:tc>
            </w:tr>
          </w:tbl>
          <w:p w:rsidR="00694BA0" w:rsidRPr="00863EC1" w:rsidRDefault="00694BA0" w:rsidP="005E38A7">
            <w:pPr>
              <w:tabs>
                <w:tab w:val="left" w:pos="4962"/>
              </w:tabs>
              <w:rPr>
                <w:rFonts w:ascii="Segoe UI" w:hAnsi="Segoe UI" w:cs="Segoe UI"/>
                <w:bCs/>
                <w:iCs/>
                <w:color w:val="632423"/>
                <w:sz w:val="20"/>
                <w:lang w:val="en-US"/>
              </w:rPr>
            </w:pPr>
          </w:p>
        </w:tc>
      </w:tr>
    </w:tbl>
    <w:p w:rsidR="00261225" w:rsidRPr="00863EC1" w:rsidRDefault="00261225" w:rsidP="00A80689">
      <w:pPr>
        <w:rPr>
          <w:rFonts w:ascii="Segoe UI" w:hAnsi="Segoe UI" w:cs="Segoe UI"/>
          <w:bCs/>
          <w:iCs/>
          <w:sz w:val="10"/>
          <w:szCs w:val="21"/>
          <w:lang w:val="en-US" w:bidi="en-GB"/>
        </w:rPr>
      </w:pPr>
    </w:p>
    <w:p w:rsidR="00C0084E" w:rsidRPr="00863EC1" w:rsidRDefault="00277A1B" w:rsidP="00A80689">
      <w:pPr>
        <w:rPr>
          <w:rFonts w:ascii="Segoe UI" w:hAnsi="Segoe UI" w:cs="Segoe UI"/>
          <w:sz w:val="2"/>
          <w:szCs w:val="21"/>
          <w:lang w:val="en-US"/>
        </w:rPr>
      </w:pPr>
      <w:r>
        <w:rPr>
          <w:rFonts w:ascii="Segoe UI" w:hAnsi="Segoe UI" w:cs="Segoe UI"/>
          <w:bCs/>
          <w:iCs/>
          <w:sz w:val="2"/>
          <w:szCs w:val="21"/>
          <w:lang w:val="en-US"/>
        </w:rPr>
        <w:pict>
          <v:rect id="_x0000_i1025" style="width:527.35pt;height:4pt" o:hralign="center" o:hrstd="t" o:hrnoshade="t" o:hr="t" fillcolor="#a0a0a0" stroked="f"/>
        </w:pict>
      </w:r>
    </w:p>
    <w:p w:rsidR="003D3247" w:rsidRPr="002B7C4F" w:rsidRDefault="00FE2674" w:rsidP="00E03530">
      <w:pPr>
        <w:widowControl/>
        <w:pBdr>
          <w:top w:val="single" w:sz="2" w:space="1" w:color="A6A6A6"/>
          <w:bottom w:val="single" w:sz="2" w:space="1" w:color="A6A6A6"/>
        </w:pBdr>
        <w:autoSpaceDE/>
        <w:autoSpaceDN/>
        <w:adjustRightInd/>
        <w:jc w:val="center"/>
        <w:rPr>
          <w:rFonts w:ascii="Segoe UI" w:hAnsi="Segoe UI" w:cs="Segoe UI"/>
          <w:bCs/>
          <w:iCs/>
          <w:color w:val="595959"/>
          <w:sz w:val="20"/>
          <w:lang w:val="en-US" w:eastAsia="en-IN"/>
        </w:rPr>
      </w:pPr>
      <w:r w:rsidRPr="00FE2674">
        <w:rPr>
          <w:rFonts w:ascii="Segoe UI" w:hAnsi="Segoe UI" w:cs="Segoe UI"/>
          <w:bCs/>
          <w:iCs/>
          <w:color w:val="595959"/>
          <w:sz w:val="20"/>
          <w:lang w:val="en-US" w:eastAsia="en-IN"/>
        </w:rPr>
        <w:t>Product Owner</w:t>
      </w:r>
      <w:r>
        <w:rPr>
          <w:rFonts w:ascii="Segoe UI" w:hAnsi="Segoe UI" w:cs="Segoe UI"/>
          <w:bCs/>
          <w:iCs/>
          <w:color w:val="595959"/>
          <w:sz w:val="20"/>
          <w:lang w:val="en-US" w:eastAsia="en-IN"/>
        </w:rPr>
        <w:t xml:space="preserve">, </w:t>
      </w:r>
      <w:r w:rsidR="00AD07A8" w:rsidRPr="002B7C4F">
        <w:rPr>
          <w:rFonts w:ascii="Segoe UI" w:hAnsi="Segoe UI" w:cs="Segoe UI"/>
          <w:bCs/>
          <w:iCs/>
          <w:color w:val="595959"/>
          <w:sz w:val="20"/>
          <w:lang w:val="en-US" w:eastAsia="en-IN"/>
        </w:rPr>
        <w:t xml:space="preserve">Involved </w:t>
      </w:r>
      <w:r w:rsidR="00784B64" w:rsidRPr="002B7C4F">
        <w:rPr>
          <w:rFonts w:ascii="Segoe UI" w:hAnsi="Segoe UI" w:cs="Segoe UI"/>
          <w:bCs/>
          <w:iCs/>
          <w:color w:val="595959"/>
          <w:sz w:val="20"/>
          <w:lang w:val="en-US" w:eastAsia="en-IN"/>
        </w:rPr>
        <w:t>Digital Transformation, Scrum Maste</w:t>
      </w:r>
      <w:r>
        <w:rPr>
          <w:rFonts w:ascii="Segoe UI" w:hAnsi="Segoe UI" w:cs="Segoe UI"/>
          <w:bCs/>
          <w:iCs/>
          <w:color w:val="595959"/>
          <w:sz w:val="20"/>
          <w:lang w:val="en-US" w:eastAsia="en-IN"/>
        </w:rPr>
        <w:t xml:space="preserve">r, </w:t>
      </w:r>
      <w:proofErr w:type="spellStart"/>
      <w:r>
        <w:rPr>
          <w:rFonts w:ascii="Segoe UI" w:hAnsi="Segoe UI" w:cs="Segoe UI"/>
          <w:bCs/>
          <w:iCs/>
          <w:color w:val="595959"/>
          <w:sz w:val="20"/>
          <w:lang w:val="en-US" w:eastAsia="en-IN"/>
        </w:rPr>
        <w:t>SAFe</w:t>
      </w:r>
      <w:proofErr w:type="spellEnd"/>
      <w:r>
        <w:rPr>
          <w:rFonts w:ascii="Segoe UI" w:hAnsi="Segoe UI" w:cs="Segoe UI"/>
          <w:bCs/>
          <w:iCs/>
          <w:color w:val="595959"/>
          <w:sz w:val="20"/>
          <w:lang w:val="en-US" w:eastAsia="en-IN"/>
        </w:rPr>
        <w:t xml:space="preserve"> </w:t>
      </w:r>
      <w:proofErr w:type="spellStart"/>
      <w:r>
        <w:rPr>
          <w:rFonts w:ascii="Segoe UI" w:hAnsi="Segoe UI" w:cs="Segoe UI"/>
          <w:bCs/>
          <w:iCs/>
          <w:color w:val="595959"/>
          <w:sz w:val="20"/>
          <w:lang w:val="en-US" w:eastAsia="en-IN"/>
        </w:rPr>
        <w:t>Agilist</w:t>
      </w:r>
      <w:proofErr w:type="spellEnd"/>
      <w:r>
        <w:rPr>
          <w:rFonts w:ascii="Segoe UI" w:hAnsi="Segoe UI" w:cs="Segoe UI"/>
          <w:bCs/>
          <w:iCs/>
          <w:color w:val="595959"/>
          <w:sz w:val="20"/>
          <w:lang w:val="en-US" w:eastAsia="en-IN"/>
        </w:rPr>
        <w:t xml:space="preserve">, </w:t>
      </w:r>
      <w:r w:rsidR="00784B64" w:rsidRPr="002B7C4F">
        <w:rPr>
          <w:rFonts w:ascii="Segoe UI" w:hAnsi="Segoe UI" w:cs="Segoe UI"/>
          <w:bCs/>
          <w:iCs/>
          <w:color w:val="595959"/>
          <w:sz w:val="20"/>
          <w:lang w:val="en-US" w:eastAsia="en-IN"/>
        </w:rPr>
        <w:t>True Leader, JIRA Pro. Helping teams / organizations build Agility with Maturity</w:t>
      </w:r>
    </w:p>
    <w:tbl>
      <w:tblPr>
        <w:tblW w:w="10558" w:type="dxa"/>
        <w:jc w:val="center"/>
        <w:tblLook w:val="04A0" w:firstRow="1" w:lastRow="0" w:firstColumn="1" w:lastColumn="0" w:noHBand="0" w:noVBand="1"/>
      </w:tblPr>
      <w:tblGrid>
        <w:gridCol w:w="3590"/>
        <w:gridCol w:w="6968"/>
      </w:tblGrid>
      <w:tr w:rsidR="007B3C94" w:rsidRPr="00863EC1" w:rsidTr="00987B0D">
        <w:trPr>
          <w:jc w:val="center"/>
        </w:trPr>
        <w:tc>
          <w:tcPr>
            <w:tcW w:w="3590" w:type="dxa"/>
            <w:shd w:val="clear" w:color="auto" w:fill="E9E9E9"/>
          </w:tcPr>
          <w:p w:rsidR="0047253A" w:rsidRDefault="0047253A" w:rsidP="0047253A">
            <w:pPr>
              <w:jc w:val="center"/>
              <w:rPr>
                <w:rFonts w:ascii="Segoe UI" w:hAnsi="Segoe UI" w:cs="Segoe UI"/>
                <w:b/>
                <w:iCs/>
                <w:sz w:val="28"/>
                <w:szCs w:val="21"/>
                <w:lang w:val="en-US"/>
              </w:rPr>
            </w:pPr>
            <w:r>
              <w:rPr>
                <w:noProof/>
                <w:lang w:val="en-US"/>
              </w:rPr>
              <w:drawing>
                <wp:inline distT="0" distB="0" distL="0" distR="0" wp14:anchorId="2C449A0D" wp14:editId="5ED69FEA">
                  <wp:extent cx="1200150" cy="10918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l="24519" t="55793" r="70344" b="35898"/>
                          <a:stretch/>
                        </pic:blipFill>
                        <pic:spPr bwMode="auto">
                          <a:xfrm>
                            <a:off x="0" y="0"/>
                            <a:ext cx="1201586" cy="1093119"/>
                          </a:xfrm>
                          <a:prstGeom prst="rect">
                            <a:avLst/>
                          </a:prstGeom>
                          <a:ln>
                            <a:noFill/>
                          </a:ln>
                          <a:extLst>
                            <a:ext uri="{53640926-AAD7-44D8-BBD7-CCE9431645EC}">
                              <a14:shadowObscured xmlns:a14="http://schemas.microsoft.com/office/drawing/2010/main"/>
                            </a:ext>
                          </a:extLst>
                        </pic:spPr>
                      </pic:pic>
                    </a:graphicData>
                  </a:graphic>
                </wp:inline>
              </w:drawing>
            </w:r>
          </w:p>
          <w:p w:rsidR="00BB1F0B" w:rsidRPr="00863EC1" w:rsidRDefault="0047253A" w:rsidP="00A80689">
            <w:pPr>
              <w:rPr>
                <w:rFonts w:ascii="Segoe UI" w:hAnsi="Segoe UI" w:cs="Segoe UI"/>
                <w:b/>
                <w:i/>
                <w:iCs/>
                <w:sz w:val="28"/>
                <w:szCs w:val="21"/>
                <w:lang w:val="en-US"/>
              </w:rPr>
            </w:pPr>
            <w:r>
              <w:rPr>
                <w:rFonts w:ascii="Segoe UI" w:hAnsi="Segoe UI" w:cs="Segoe UI"/>
                <w:b/>
                <w:iCs/>
                <w:sz w:val="28"/>
                <w:szCs w:val="21"/>
                <w:lang w:val="en-US"/>
              </w:rPr>
              <w:t>Expert</w:t>
            </w:r>
            <w:r w:rsidR="00BB1F0B" w:rsidRPr="00863EC1">
              <w:rPr>
                <w:rFonts w:ascii="Segoe UI" w:hAnsi="Segoe UI" w:cs="Segoe UI"/>
                <w:b/>
                <w:iCs/>
                <w:sz w:val="28"/>
                <w:szCs w:val="21"/>
                <w:lang w:val="en-US"/>
              </w:rPr>
              <w:t xml:space="preserve"> In</w:t>
            </w:r>
          </w:p>
          <w:p w:rsidR="00BB1F0B" w:rsidRPr="00863EC1" w:rsidRDefault="00277A1B" w:rsidP="00A80689">
            <w:pPr>
              <w:rPr>
                <w:rFonts w:ascii="Segoe UI" w:hAnsi="Segoe UI" w:cs="Segoe UI"/>
                <w:bCs/>
                <w:iCs/>
                <w:color w:val="595959"/>
                <w:sz w:val="2"/>
                <w:szCs w:val="2"/>
                <w:lang w:val="en-US"/>
              </w:rPr>
            </w:pPr>
            <w:r>
              <w:rPr>
                <w:rFonts w:ascii="Segoe UI" w:hAnsi="Segoe UI" w:cs="Segoe UI"/>
                <w:bCs/>
                <w:iCs/>
                <w:sz w:val="2"/>
                <w:szCs w:val="2"/>
                <w:lang w:val="en-US"/>
              </w:rPr>
              <w:pict>
                <v:rect id="_x0000_i1026" style="width:527.35pt;height:3pt" o:hralign="center" o:hrstd="t" o:hrnoshade="t" o:hr="t" fillcolor="#a0a0a0" stroked="f"/>
              </w:pict>
            </w:r>
          </w:p>
          <w:p w:rsidR="00002F86" w:rsidRPr="00FE2674" w:rsidRDefault="00AF6F34" w:rsidP="00277A1B">
            <w:pPr>
              <w:pStyle w:val="NoSpacing"/>
              <w:numPr>
                <w:ilvl w:val="0"/>
                <w:numId w:val="3"/>
              </w:numPr>
              <w:rPr>
                <w:rFonts w:ascii="Segoe UI" w:hAnsi="Segoe UI" w:cs="Segoe UI"/>
                <w:b/>
                <w:color w:val="000000"/>
                <w:sz w:val="16"/>
                <w:szCs w:val="16"/>
              </w:rPr>
            </w:pPr>
            <w:r w:rsidRPr="00FE2674">
              <w:rPr>
                <w:rFonts w:ascii="Segoe UI" w:hAnsi="Segoe UI" w:cs="Segoe UI"/>
                <w:b/>
                <w:color w:val="000000"/>
                <w:sz w:val="16"/>
                <w:szCs w:val="16"/>
              </w:rPr>
              <w:t>11</w:t>
            </w:r>
            <w:r w:rsidR="00002F86" w:rsidRPr="00FE2674">
              <w:rPr>
                <w:rFonts w:ascii="Segoe UI" w:hAnsi="Segoe UI" w:cs="Segoe UI"/>
                <w:b/>
                <w:color w:val="000000"/>
                <w:sz w:val="16"/>
                <w:szCs w:val="16"/>
              </w:rPr>
              <w:t xml:space="preserve"> E2E Proj</w:t>
            </w:r>
            <w:r w:rsidRPr="00FE2674">
              <w:rPr>
                <w:rFonts w:ascii="Segoe UI" w:hAnsi="Segoe UI" w:cs="Segoe UI"/>
                <w:b/>
                <w:color w:val="000000"/>
                <w:sz w:val="16"/>
                <w:szCs w:val="16"/>
              </w:rPr>
              <w:t>ects as an Agile Project</w:t>
            </w:r>
            <w:r w:rsidR="00002F86" w:rsidRPr="00FE2674">
              <w:rPr>
                <w:rFonts w:ascii="Segoe UI" w:hAnsi="Segoe UI" w:cs="Segoe UI"/>
                <w:b/>
                <w:color w:val="000000"/>
                <w:sz w:val="16"/>
                <w:szCs w:val="16"/>
              </w:rPr>
              <w:t>s</w:t>
            </w:r>
          </w:p>
          <w:p w:rsidR="00002F86" w:rsidRPr="00FE2674" w:rsidRDefault="00002F86" w:rsidP="00277A1B">
            <w:pPr>
              <w:pStyle w:val="NoSpacing"/>
              <w:numPr>
                <w:ilvl w:val="0"/>
                <w:numId w:val="3"/>
              </w:numPr>
              <w:rPr>
                <w:rFonts w:ascii="Segoe UI" w:hAnsi="Segoe UI" w:cs="Segoe UI"/>
                <w:b/>
                <w:color w:val="000000"/>
                <w:sz w:val="16"/>
                <w:szCs w:val="16"/>
              </w:rPr>
            </w:pPr>
            <w:r w:rsidRPr="00FE2674">
              <w:rPr>
                <w:rFonts w:ascii="Segoe UI" w:hAnsi="Segoe UI" w:cs="Segoe UI"/>
                <w:b/>
                <w:color w:val="000000"/>
                <w:sz w:val="16"/>
                <w:szCs w:val="16"/>
              </w:rPr>
              <w:t xml:space="preserve">Involved in </w:t>
            </w:r>
            <w:r w:rsidR="00AF6F34" w:rsidRPr="00FE2674">
              <w:rPr>
                <w:rFonts w:ascii="Segoe UI" w:hAnsi="Segoe UI" w:cs="Segoe UI"/>
                <w:b/>
                <w:color w:val="000000"/>
                <w:sz w:val="16"/>
                <w:szCs w:val="16"/>
              </w:rPr>
              <w:t xml:space="preserve">3 </w:t>
            </w:r>
            <w:r w:rsidRPr="00FE2674">
              <w:rPr>
                <w:rFonts w:ascii="Segoe UI" w:hAnsi="Segoe UI" w:cs="Segoe UI"/>
                <w:b/>
                <w:color w:val="000000"/>
                <w:sz w:val="16"/>
                <w:szCs w:val="16"/>
              </w:rPr>
              <w:t xml:space="preserve">Digital transformation </w:t>
            </w:r>
            <w:r w:rsidR="00AF6F34" w:rsidRPr="00FE2674">
              <w:rPr>
                <w:rFonts w:ascii="Segoe UI" w:hAnsi="Segoe UI" w:cs="Segoe UI"/>
                <w:b/>
                <w:color w:val="000000"/>
                <w:sz w:val="16"/>
                <w:szCs w:val="16"/>
              </w:rPr>
              <w:t>Organizations</w:t>
            </w:r>
          </w:p>
          <w:p w:rsidR="00FE2674" w:rsidRPr="00FE2674" w:rsidRDefault="00FE2674" w:rsidP="00277A1B">
            <w:pPr>
              <w:pStyle w:val="NoSpacing"/>
              <w:numPr>
                <w:ilvl w:val="0"/>
                <w:numId w:val="3"/>
              </w:numPr>
              <w:rPr>
                <w:rFonts w:ascii="Segoe UI" w:hAnsi="Segoe UI" w:cs="Segoe UI"/>
                <w:b/>
                <w:color w:val="000000"/>
                <w:sz w:val="16"/>
                <w:szCs w:val="16"/>
              </w:rPr>
            </w:pPr>
            <w:r w:rsidRPr="00FE2674">
              <w:rPr>
                <w:rFonts w:ascii="Segoe UI" w:hAnsi="Segoe UI" w:cs="Segoe UI"/>
                <w:b/>
                <w:color w:val="000000"/>
                <w:sz w:val="16"/>
                <w:szCs w:val="16"/>
              </w:rPr>
              <w:t>5 E2E Project deliveries as Product Owner / Service Delivery Manager</w:t>
            </w:r>
          </w:p>
          <w:p w:rsidR="00BB1F0B" w:rsidRPr="00863EC1" w:rsidRDefault="00AF6F34" w:rsidP="00277A1B">
            <w:pPr>
              <w:pStyle w:val="NoSpacing"/>
              <w:numPr>
                <w:ilvl w:val="0"/>
                <w:numId w:val="3"/>
              </w:numPr>
              <w:rPr>
                <w:rFonts w:ascii="Segoe UI" w:hAnsi="Segoe UI" w:cs="Segoe UI"/>
                <w:color w:val="000000"/>
                <w:sz w:val="16"/>
                <w:szCs w:val="16"/>
              </w:rPr>
            </w:pPr>
            <w:r w:rsidRPr="00863EC1">
              <w:rPr>
                <w:rFonts w:ascii="Segoe UI" w:hAnsi="Segoe UI" w:cs="Segoe UI"/>
                <w:color w:val="000000"/>
                <w:sz w:val="16"/>
                <w:szCs w:val="16"/>
              </w:rPr>
              <w:t xml:space="preserve">Tech Lead for </w:t>
            </w:r>
            <w:r w:rsidR="00BC610C" w:rsidRPr="00863EC1">
              <w:rPr>
                <w:rFonts w:ascii="Segoe UI" w:hAnsi="Segoe UI" w:cs="Segoe UI"/>
                <w:color w:val="000000"/>
                <w:sz w:val="16"/>
                <w:szCs w:val="16"/>
              </w:rPr>
              <w:t xml:space="preserve">25+ applications </w:t>
            </w:r>
          </w:p>
          <w:p w:rsidR="00AF6F34" w:rsidRPr="00863EC1" w:rsidRDefault="00AF6F34" w:rsidP="00277A1B">
            <w:pPr>
              <w:pStyle w:val="NoSpacing"/>
              <w:numPr>
                <w:ilvl w:val="0"/>
                <w:numId w:val="3"/>
              </w:numPr>
              <w:rPr>
                <w:rFonts w:ascii="Segoe UI" w:hAnsi="Segoe UI" w:cs="Segoe UI"/>
                <w:color w:val="000000"/>
                <w:sz w:val="16"/>
                <w:szCs w:val="16"/>
              </w:rPr>
            </w:pPr>
            <w:r w:rsidRPr="00863EC1">
              <w:rPr>
                <w:rFonts w:ascii="Segoe UI" w:hAnsi="Segoe UI" w:cs="Segoe UI"/>
                <w:color w:val="000000"/>
                <w:sz w:val="16"/>
                <w:szCs w:val="16"/>
              </w:rPr>
              <w:t>Wrote Technical Design, Technical Specification.</w:t>
            </w:r>
          </w:p>
          <w:p w:rsidR="00AF6F34" w:rsidRPr="00863EC1" w:rsidRDefault="00AF6F34" w:rsidP="00277A1B">
            <w:pPr>
              <w:pStyle w:val="NoSpacing"/>
              <w:numPr>
                <w:ilvl w:val="0"/>
                <w:numId w:val="3"/>
              </w:numPr>
              <w:rPr>
                <w:rFonts w:ascii="Segoe UI" w:hAnsi="Segoe UI" w:cs="Segoe UI"/>
                <w:color w:val="000000"/>
                <w:sz w:val="16"/>
                <w:szCs w:val="16"/>
              </w:rPr>
            </w:pPr>
            <w:r w:rsidRPr="00863EC1">
              <w:rPr>
                <w:rFonts w:ascii="Segoe UI" w:hAnsi="Segoe UI" w:cs="Segoe UI"/>
                <w:color w:val="000000"/>
                <w:sz w:val="16"/>
                <w:szCs w:val="16"/>
              </w:rPr>
              <w:t xml:space="preserve">Prepared </w:t>
            </w:r>
            <w:r w:rsidR="00C701BA" w:rsidRPr="00863EC1">
              <w:rPr>
                <w:rFonts w:ascii="Segoe UI" w:hAnsi="Segoe UI" w:cs="Segoe UI"/>
                <w:color w:val="000000"/>
                <w:sz w:val="16"/>
                <w:szCs w:val="16"/>
              </w:rPr>
              <w:t xml:space="preserve">WBS, </w:t>
            </w:r>
            <w:r w:rsidRPr="00863EC1">
              <w:rPr>
                <w:rFonts w:ascii="Segoe UI" w:hAnsi="Segoe UI" w:cs="Segoe UI"/>
                <w:color w:val="000000"/>
                <w:sz w:val="16"/>
                <w:szCs w:val="16"/>
              </w:rPr>
              <w:t xml:space="preserve">SOW, BRD </w:t>
            </w:r>
          </w:p>
          <w:p w:rsidR="00C701BA" w:rsidRPr="00863EC1" w:rsidRDefault="00C701BA" w:rsidP="00277A1B">
            <w:pPr>
              <w:pStyle w:val="NoSpacing"/>
              <w:numPr>
                <w:ilvl w:val="0"/>
                <w:numId w:val="3"/>
              </w:numPr>
              <w:rPr>
                <w:rFonts w:ascii="Segoe UI" w:hAnsi="Segoe UI" w:cs="Segoe UI"/>
                <w:color w:val="000000"/>
                <w:sz w:val="16"/>
                <w:szCs w:val="16"/>
              </w:rPr>
            </w:pPr>
            <w:r w:rsidRPr="00863EC1">
              <w:rPr>
                <w:rFonts w:ascii="Segoe UI" w:hAnsi="Segoe UI" w:cs="Segoe UI"/>
                <w:color w:val="000000"/>
                <w:sz w:val="16"/>
                <w:szCs w:val="16"/>
              </w:rPr>
              <w:t>Prepared Project Schedule, Resource Allocation, Time estimations, Assumptions, Risk Management Plan, Change Management Plan, Communication Management Plan</w:t>
            </w:r>
          </w:p>
          <w:p w:rsidR="00C701BA" w:rsidRPr="00863EC1" w:rsidRDefault="00C701BA" w:rsidP="00277A1B">
            <w:pPr>
              <w:pStyle w:val="NoSpacing"/>
              <w:numPr>
                <w:ilvl w:val="0"/>
                <w:numId w:val="3"/>
              </w:numPr>
              <w:rPr>
                <w:rFonts w:ascii="Segoe UI" w:hAnsi="Segoe UI" w:cs="Segoe UI"/>
                <w:color w:val="000000"/>
                <w:sz w:val="16"/>
                <w:szCs w:val="16"/>
              </w:rPr>
            </w:pPr>
            <w:r w:rsidRPr="00863EC1">
              <w:rPr>
                <w:rFonts w:ascii="Segoe UI" w:hAnsi="Segoe UI" w:cs="Segoe UI"/>
                <w:color w:val="000000"/>
                <w:sz w:val="16"/>
                <w:szCs w:val="16"/>
              </w:rPr>
              <w:t>Developed &amp; User Stories, Prioritized User Stories Using Prioritization Techniques</w:t>
            </w:r>
          </w:p>
          <w:p w:rsidR="00C701BA" w:rsidRPr="00863EC1" w:rsidRDefault="00C701BA" w:rsidP="00277A1B">
            <w:pPr>
              <w:pStyle w:val="NoSpacing"/>
              <w:numPr>
                <w:ilvl w:val="0"/>
                <w:numId w:val="3"/>
              </w:numPr>
              <w:rPr>
                <w:rFonts w:ascii="Segoe UI" w:hAnsi="Segoe UI" w:cs="Segoe UI"/>
                <w:color w:val="000000"/>
                <w:sz w:val="16"/>
                <w:szCs w:val="16"/>
              </w:rPr>
            </w:pPr>
            <w:r w:rsidRPr="00863EC1">
              <w:rPr>
                <w:rFonts w:ascii="Segoe UI" w:hAnsi="Segoe UI" w:cs="Segoe UI"/>
                <w:color w:val="000000"/>
                <w:sz w:val="16"/>
                <w:szCs w:val="16"/>
              </w:rPr>
              <w:t xml:space="preserve">Facilitated </w:t>
            </w:r>
            <w:r w:rsidR="0061270C" w:rsidRPr="00863EC1">
              <w:rPr>
                <w:rFonts w:ascii="Segoe UI" w:hAnsi="Segoe UI" w:cs="Segoe UI"/>
                <w:color w:val="000000"/>
                <w:sz w:val="16"/>
                <w:szCs w:val="16"/>
              </w:rPr>
              <w:t xml:space="preserve">&amp; lead </w:t>
            </w:r>
            <w:r w:rsidRPr="00863EC1">
              <w:rPr>
                <w:rFonts w:ascii="Segoe UI" w:hAnsi="Segoe UI" w:cs="Segoe UI"/>
                <w:color w:val="000000"/>
                <w:sz w:val="16"/>
                <w:szCs w:val="16"/>
              </w:rPr>
              <w:t>(Scrum</w:t>
            </w:r>
            <w:r w:rsidR="0061270C" w:rsidRPr="00863EC1">
              <w:rPr>
                <w:rFonts w:ascii="Segoe UI" w:hAnsi="Segoe UI" w:cs="Segoe UI"/>
                <w:color w:val="000000"/>
                <w:sz w:val="16"/>
                <w:szCs w:val="16"/>
              </w:rPr>
              <w:t xml:space="preserve"> / Nexus</w:t>
            </w:r>
            <w:r w:rsidRPr="00863EC1">
              <w:rPr>
                <w:rFonts w:ascii="Segoe UI" w:hAnsi="Segoe UI" w:cs="Segoe UI"/>
                <w:color w:val="000000"/>
                <w:sz w:val="16"/>
                <w:szCs w:val="16"/>
              </w:rPr>
              <w:t>) Daily Scrum, Sprint Grooming, Sprint Planning, Sprint Retrospective</w:t>
            </w:r>
          </w:p>
          <w:p w:rsidR="00C701BA" w:rsidRPr="00863EC1" w:rsidRDefault="00C701BA" w:rsidP="00277A1B">
            <w:pPr>
              <w:pStyle w:val="NoSpacing"/>
              <w:numPr>
                <w:ilvl w:val="0"/>
                <w:numId w:val="3"/>
              </w:numPr>
              <w:rPr>
                <w:rFonts w:ascii="Segoe UI" w:hAnsi="Segoe UI" w:cs="Segoe UI"/>
                <w:color w:val="000000"/>
                <w:sz w:val="16"/>
                <w:szCs w:val="16"/>
              </w:rPr>
            </w:pPr>
            <w:proofErr w:type="spellStart"/>
            <w:r w:rsidRPr="00863EC1">
              <w:rPr>
                <w:rFonts w:ascii="Segoe UI" w:hAnsi="Segoe UI" w:cs="Segoe UI"/>
                <w:color w:val="000000"/>
                <w:sz w:val="16"/>
                <w:szCs w:val="16"/>
              </w:rPr>
              <w:t>Kanban</w:t>
            </w:r>
            <w:proofErr w:type="spellEnd"/>
            <w:r w:rsidRPr="00863EC1">
              <w:rPr>
                <w:rFonts w:ascii="Segoe UI" w:hAnsi="Segoe UI" w:cs="Segoe UI"/>
                <w:color w:val="000000"/>
                <w:sz w:val="16"/>
                <w:szCs w:val="16"/>
              </w:rPr>
              <w:t xml:space="preserve"> meetings as Product Owner – Dai</w:t>
            </w:r>
            <w:r w:rsidR="00C032FB">
              <w:rPr>
                <w:rFonts w:ascii="Segoe UI" w:hAnsi="Segoe UI" w:cs="Segoe UI"/>
                <w:color w:val="000000"/>
                <w:sz w:val="16"/>
                <w:szCs w:val="16"/>
              </w:rPr>
              <w:t xml:space="preserve">ly Scrum, Replenishment, </w:t>
            </w:r>
            <w:r w:rsidRPr="00863EC1">
              <w:rPr>
                <w:rFonts w:ascii="Segoe UI" w:hAnsi="Segoe UI" w:cs="Segoe UI"/>
                <w:color w:val="000000"/>
                <w:sz w:val="16"/>
                <w:szCs w:val="16"/>
              </w:rPr>
              <w:t>Deliver</w:t>
            </w:r>
            <w:r w:rsidR="00C032FB">
              <w:rPr>
                <w:rFonts w:ascii="Segoe UI" w:hAnsi="Segoe UI" w:cs="Segoe UI"/>
                <w:color w:val="000000"/>
                <w:sz w:val="16"/>
                <w:szCs w:val="16"/>
              </w:rPr>
              <w:t>y Reviews, Delivering Planning</w:t>
            </w:r>
          </w:p>
          <w:p w:rsidR="0061270C" w:rsidRPr="00863EC1" w:rsidRDefault="0061270C" w:rsidP="00277A1B">
            <w:pPr>
              <w:pStyle w:val="NoSpacing"/>
              <w:numPr>
                <w:ilvl w:val="0"/>
                <w:numId w:val="3"/>
              </w:numPr>
              <w:rPr>
                <w:rFonts w:ascii="Segoe UI" w:hAnsi="Segoe UI" w:cs="Segoe UI"/>
                <w:color w:val="000000"/>
                <w:sz w:val="16"/>
                <w:szCs w:val="16"/>
              </w:rPr>
            </w:pPr>
            <w:r w:rsidRPr="00863EC1">
              <w:rPr>
                <w:rFonts w:ascii="Segoe UI" w:hAnsi="Segoe UI" w:cs="Segoe UI"/>
                <w:color w:val="000000"/>
                <w:sz w:val="16"/>
                <w:szCs w:val="16"/>
              </w:rPr>
              <w:t>Release Planning, Defect Logs Management, UAT, Sign offs, Customer Feedback</w:t>
            </w:r>
          </w:p>
          <w:p w:rsidR="0061270C" w:rsidRPr="00863EC1" w:rsidRDefault="0061270C" w:rsidP="00277A1B">
            <w:pPr>
              <w:pStyle w:val="NoSpacing"/>
              <w:numPr>
                <w:ilvl w:val="0"/>
                <w:numId w:val="3"/>
              </w:numPr>
              <w:rPr>
                <w:rFonts w:ascii="Segoe UI" w:hAnsi="Segoe UI" w:cs="Segoe UI"/>
                <w:color w:val="000000"/>
                <w:sz w:val="16"/>
                <w:szCs w:val="16"/>
              </w:rPr>
            </w:pPr>
            <w:r w:rsidRPr="00863EC1">
              <w:rPr>
                <w:rFonts w:ascii="Segoe UI" w:hAnsi="Segoe UI" w:cs="Segoe UI"/>
                <w:color w:val="000000"/>
                <w:sz w:val="16"/>
                <w:szCs w:val="16"/>
              </w:rPr>
              <w:t>Design Thinking</w:t>
            </w:r>
            <w:r w:rsidR="003732B0" w:rsidRPr="00863EC1">
              <w:rPr>
                <w:rFonts w:ascii="Segoe UI" w:hAnsi="Segoe UI" w:cs="Segoe UI"/>
                <w:color w:val="000000"/>
                <w:sz w:val="16"/>
                <w:szCs w:val="16"/>
              </w:rPr>
              <w:t>,</w:t>
            </w:r>
            <w:r w:rsidRPr="00863EC1">
              <w:rPr>
                <w:rFonts w:ascii="Segoe UI" w:hAnsi="Segoe UI" w:cs="Segoe UI"/>
                <w:color w:val="000000"/>
                <w:sz w:val="16"/>
                <w:szCs w:val="16"/>
              </w:rPr>
              <w:t xml:space="preserve"> Empathy Mapping</w:t>
            </w:r>
            <w:r w:rsidR="003732B0" w:rsidRPr="00863EC1">
              <w:rPr>
                <w:rFonts w:ascii="Segoe UI" w:hAnsi="Segoe UI" w:cs="Segoe UI"/>
                <w:color w:val="000000"/>
                <w:sz w:val="16"/>
                <w:szCs w:val="16"/>
              </w:rPr>
              <w:t>, Customer User Journeys, Feature Listing</w:t>
            </w:r>
          </w:p>
          <w:p w:rsidR="00BC610C" w:rsidRPr="00863EC1" w:rsidRDefault="00BC610C" w:rsidP="00277A1B">
            <w:pPr>
              <w:pStyle w:val="NoSpacing"/>
              <w:numPr>
                <w:ilvl w:val="0"/>
                <w:numId w:val="3"/>
              </w:numPr>
              <w:rPr>
                <w:rFonts w:ascii="Segoe UI" w:hAnsi="Segoe UI" w:cs="Segoe UI"/>
                <w:color w:val="000000"/>
                <w:sz w:val="16"/>
                <w:szCs w:val="16"/>
              </w:rPr>
            </w:pPr>
            <w:r w:rsidRPr="00863EC1">
              <w:rPr>
                <w:rFonts w:ascii="Segoe UI" w:hAnsi="Segoe UI" w:cs="Segoe UI"/>
                <w:color w:val="000000"/>
                <w:sz w:val="16"/>
                <w:szCs w:val="16"/>
              </w:rPr>
              <w:t>T</w:t>
            </w:r>
            <w:r w:rsidR="004A57D2" w:rsidRPr="00863EC1">
              <w:rPr>
                <w:rFonts w:ascii="Segoe UI" w:hAnsi="Segoe UI" w:cs="Segoe UI"/>
                <w:color w:val="000000"/>
                <w:sz w:val="16"/>
                <w:szCs w:val="16"/>
              </w:rPr>
              <w:t>uned business applications and resolved deadlocks using tools such as Explain Plan, AWR Reports, ASH Reports, TKPROF, Profiler, etc.</w:t>
            </w:r>
          </w:p>
          <w:p w:rsidR="00BC610C" w:rsidRPr="00863EC1" w:rsidRDefault="00BC610C" w:rsidP="00BC610C">
            <w:pPr>
              <w:pStyle w:val="NoSpacing"/>
              <w:ind w:left="360"/>
              <w:rPr>
                <w:rFonts w:ascii="Segoe UI" w:hAnsi="Segoe UI" w:cs="Segoe UI"/>
                <w:color w:val="000000"/>
                <w:sz w:val="16"/>
                <w:szCs w:val="16"/>
              </w:rPr>
            </w:pPr>
            <w:r w:rsidRPr="00863EC1">
              <w:rPr>
                <w:rFonts w:ascii="Segoe UI" w:hAnsi="Segoe UI" w:cs="Segoe UI"/>
                <w:b/>
                <w:color w:val="000000"/>
                <w:sz w:val="16"/>
                <w:szCs w:val="16"/>
                <w:u w:val="single"/>
              </w:rPr>
              <w:t>Scrum Certified</w:t>
            </w:r>
            <w:r w:rsidRPr="00863EC1">
              <w:rPr>
                <w:rFonts w:ascii="Segoe UI" w:hAnsi="Segoe UI" w:cs="Segoe UI"/>
                <w:color w:val="000000"/>
                <w:sz w:val="16"/>
                <w:szCs w:val="16"/>
              </w:rPr>
              <w:t xml:space="preserve"> </w:t>
            </w:r>
          </w:p>
          <w:p w:rsidR="00825E0E" w:rsidRPr="00863EC1" w:rsidRDefault="00BC610C" w:rsidP="00277A1B">
            <w:pPr>
              <w:pStyle w:val="NoSpacing"/>
              <w:numPr>
                <w:ilvl w:val="0"/>
                <w:numId w:val="3"/>
              </w:numPr>
              <w:rPr>
                <w:rFonts w:ascii="Segoe UI" w:hAnsi="Segoe UI" w:cs="Segoe UI"/>
                <w:color w:val="000000"/>
                <w:sz w:val="16"/>
                <w:szCs w:val="16"/>
              </w:rPr>
            </w:pPr>
            <w:r w:rsidRPr="00863EC1">
              <w:rPr>
                <w:rFonts w:ascii="Segoe UI" w:hAnsi="Segoe UI" w:cs="Segoe UI"/>
                <w:color w:val="000000"/>
                <w:sz w:val="16"/>
                <w:szCs w:val="16"/>
              </w:rPr>
              <w:t>Coordinated and Managed</w:t>
            </w:r>
            <w:r w:rsidR="00123F00" w:rsidRPr="00863EC1">
              <w:rPr>
                <w:rFonts w:ascii="Segoe UI" w:hAnsi="Segoe UI" w:cs="Segoe UI"/>
                <w:color w:val="000000"/>
                <w:sz w:val="16"/>
                <w:szCs w:val="16"/>
              </w:rPr>
              <w:t xml:space="preserve"> </w:t>
            </w:r>
            <w:r w:rsidR="00825E0E" w:rsidRPr="00863EC1">
              <w:rPr>
                <w:rFonts w:ascii="Segoe UI" w:hAnsi="Segoe UI" w:cs="Segoe UI"/>
                <w:color w:val="000000"/>
                <w:sz w:val="16"/>
                <w:szCs w:val="16"/>
              </w:rPr>
              <w:t>ETL</w:t>
            </w:r>
            <w:r w:rsidR="00123F00" w:rsidRPr="00863EC1">
              <w:rPr>
                <w:rFonts w:ascii="Segoe UI" w:hAnsi="Segoe UI" w:cs="Segoe UI"/>
                <w:color w:val="000000"/>
                <w:sz w:val="16"/>
                <w:szCs w:val="16"/>
              </w:rPr>
              <w:t>,</w:t>
            </w:r>
            <w:r w:rsidR="00825E0E" w:rsidRPr="00863EC1">
              <w:rPr>
                <w:rFonts w:ascii="Segoe UI" w:hAnsi="Segoe UI" w:cs="Segoe UI"/>
                <w:color w:val="000000"/>
                <w:sz w:val="16"/>
                <w:szCs w:val="16"/>
              </w:rPr>
              <w:t xml:space="preserve"> EDI </w:t>
            </w:r>
            <w:r w:rsidR="00123F00" w:rsidRPr="00863EC1">
              <w:rPr>
                <w:rFonts w:ascii="Segoe UI" w:hAnsi="Segoe UI" w:cs="Segoe UI"/>
                <w:color w:val="000000"/>
                <w:sz w:val="16"/>
                <w:szCs w:val="16"/>
              </w:rPr>
              <w:t xml:space="preserve">and data center </w:t>
            </w:r>
            <w:r w:rsidR="00825E0E" w:rsidRPr="00863EC1">
              <w:rPr>
                <w:rFonts w:ascii="Segoe UI" w:hAnsi="Segoe UI" w:cs="Segoe UI"/>
                <w:color w:val="000000"/>
                <w:sz w:val="16"/>
                <w:szCs w:val="16"/>
              </w:rPr>
              <w:t>Activities</w:t>
            </w:r>
          </w:p>
          <w:p w:rsidR="00BB6613" w:rsidRPr="00863EC1" w:rsidRDefault="00BB6613" w:rsidP="00A80689">
            <w:pPr>
              <w:rPr>
                <w:rFonts w:ascii="Segoe UI" w:hAnsi="Segoe UI" w:cs="Segoe UI"/>
                <w:b/>
                <w:iCs/>
                <w:sz w:val="16"/>
                <w:szCs w:val="16"/>
                <w:lang w:val="en-US"/>
              </w:rPr>
            </w:pPr>
            <w:r w:rsidRPr="00863EC1">
              <w:rPr>
                <w:rFonts w:ascii="Segoe UI" w:hAnsi="Segoe UI" w:cs="Segoe UI"/>
                <w:b/>
                <w:iCs/>
                <w:sz w:val="16"/>
                <w:szCs w:val="16"/>
                <w:lang w:val="en-US"/>
              </w:rPr>
              <w:t>Academics</w:t>
            </w:r>
          </w:p>
          <w:p w:rsidR="00BB1F0B" w:rsidRPr="0047253A" w:rsidRDefault="00BB6613" w:rsidP="00277A1B">
            <w:pPr>
              <w:pStyle w:val="ListParagraph"/>
              <w:numPr>
                <w:ilvl w:val="0"/>
                <w:numId w:val="2"/>
              </w:numPr>
              <w:spacing w:after="0"/>
              <w:ind w:left="284" w:hanging="284"/>
              <w:rPr>
                <w:rFonts w:ascii="Segoe UI" w:hAnsi="Segoe UI" w:cs="Segoe UI"/>
                <w:sz w:val="16"/>
                <w:szCs w:val="16"/>
                <w:lang w:val="en-US"/>
              </w:rPr>
            </w:pPr>
            <w:r w:rsidRPr="00863EC1">
              <w:rPr>
                <w:rFonts w:ascii="Segoe UI" w:hAnsi="Segoe UI" w:cs="Segoe UI"/>
                <w:b/>
                <w:sz w:val="16"/>
                <w:szCs w:val="16"/>
                <w:lang w:val="en-US"/>
              </w:rPr>
              <w:t xml:space="preserve">Master's Degree </w:t>
            </w:r>
            <w:r w:rsidR="00FE2674">
              <w:rPr>
                <w:rFonts w:ascii="Segoe UI" w:hAnsi="Segoe UI" w:cs="Segoe UI"/>
                <w:b/>
                <w:sz w:val="16"/>
                <w:szCs w:val="16"/>
                <w:lang w:val="en-US"/>
              </w:rPr>
              <w:t>in  Computer Science</w:t>
            </w:r>
          </w:p>
        </w:tc>
        <w:tc>
          <w:tcPr>
            <w:tcW w:w="6968" w:type="dxa"/>
          </w:tcPr>
          <w:p w:rsidR="007B3C94" w:rsidRPr="00863EC1" w:rsidRDefault="004B113C" w:rsidP="00A80689">
            <w:pPr>
              <w:rPr>
                <w:rFonts w:ascii="Segoe UI" w:hAnsi="Segoe UI" w:cs="Segoe UI"/>
                <w:b/>
                <w:iCs/>
                <w:sz w:val="28"/>
                <w:szCs w:val="21"/>
                <w:lang w:val="en-US"/>
              </w:rPr>
            </w:pPr>
            <w:r w:rsidRPr="00863EC1">
              <w:rPr>
                <w:rFonts w:ascii="Segoe UI" w:hAnsi="Segoe UI" w:cs="Segoe UI"/>
                <w:b/>
                <w:iCs/>
                <w:sz w:val="28"/>
                <w:szCs w:val="21"/>
                <w:lang w:val="en-US"/>
              </w:rPr>
              <w:t>Profile Summary</w:t>
            </w:r>
          </w:p>
          <w:p w:rsidR="007B3C94" w:rsidRPr="00863EC1" w:rsidRDefault="00277A1B" w:rsidP="00A80689">
            <w:pPr>
              <w:rPr>
                <w:rFonts w:ascii="Segoe UI" w:hAnsi="Segoe UI" w:cs="Segoe UI"/>
                <w:bCs/>
                <w:iCs/>
                <w:sz w:val="2"/>
                <w:szCs w:val="2"/>
                <w:lang w:val="en-US"/>
              </w:rPr>
            </w:pPr>
            <w:r>
              <w:rPr>
                <w:rFonts w:ascii="Segoe UI" w:hAnsi="Segoe UI" w:cs="Segoe UI"/>
                <w:bCs/>
                <w:iCs/>
                <w:sz w:val="2"/>
                <w:szCs w:val="2"/>
                <w:lang w:val="en-US"/>
              </w:rPr>
              <w:pict>
                <v:rect id="_x0000_i1027" style="width:527.35pt;height:3pt" o:hralign="center" o:hrstd="t" o:hrnoshade="t" o:hr="t" fillcolor="#a0a0a0" stroked="f"/>
              </w:pict>
            </w:r>
          </w:p>
          <w:p w:rsidR="00F1759B" w:rsidRPr="00F1759B" w:rsidRDefault="00F1759B" w:rsidP="00277A1B">
            <w:pPr>
              <w:pStyle w:val="ListParagraph"/>
              <w:numPr>
                <w:ilvl w:val="0"/>
                <w:numId w:val="6"/>
              </w:numPr>
              <w:spacing w:after="0" w:line="259" w:lineRule="auto"/>
              <w:contextualSpacing/>
              <w:rPr>
                <w:rFonts w:ascii="Segoe UI" w:hAnsi="Segoe UI" w:cs="Segoe UI"/>
                <w:bCs w:val="0"/>
                <w:color w:val="000000"/>
                <w:sz w:val="20"/>
                <w:szCs w:val="20"/>
                <w:u w:val="single"/>
                <w:lang w:val="en-US"/>
              </w:rPr>
            </w:pPr>
            <w:r w:rsidRPr="00F1759B">
              <w:rPr>
                <w:rFonts w:ascii="Segoe UI" w:hAnsi="Segoe UI" w:cs="Segoe UI"/>
                <w:bCs w:val="0"/>
                <w:color w:val="000000"/>
                <w:sz w:val="20"/>
                <w:szCs w:val="20"/>
                <w:u w:val="single"/>
                <w:lang w:val="en-US"/>
              </w:rPr>
              <w:t>11 E2E Projects as an Agile Projects</w:t>
            </w:r>
          </w:p>
          <w:p w:rsidR="00997AD7" w:rsidRPr="00997AD7" w:rsidRDefault="00F1759B" w:rsidP="00277A1B">
            <w:pPr>
              <w:pStyle w:val="ListParagraph"/>
              <w:numPr>
                <w:ilvl w:val="0"/>
                <w:numId w:val="6"/>
              </w:numPr>
              <w:spacing w:after="0" w:line="259" w:lineRule="auto"/>
              <w:contextualSpacing/>
              <w:rPr>
                <w:rFonts w:ascii="Segoe UI" w:hAnsi="Segoe UI" w:cs="Segoe UI"/>
                <w:bCs w:val="0"/>
                <w:color w:val="000000"/>
                <w:sz w:val="20"/>
                <w:szCs w:val="20"/>
                <w:lang w:val="en-US"/>
              </w:rPr>
            </w:pPr>
            <w:r w:rsidRPr="00997AD7">
              <w:rPr>
                <w:rFonts w:ascii="Segoe UI" w:hAnsi="Segoe UI" w:cs="Segoe UI"/>
                <w:bCs w:val="0"/>
                <w:color w:val="000000"/>
                <w:sz w:val="20"/>
                <w:szCs w:val="20"/>
                <w:u w:val="single"/>
                <w:lang w:val="en-US"/>
              </w:rPr>
              <w:t xml:space="preserve">5 E2E Project deliveries as Product </w:t>
            </w:r>
            <w:r w:rsidR="009A3F70">
              <w:rPr>
                <w:rFonts w:ascii="Segoe UI" w:hAnsi="Segoe UI" w:cs="Segoe UI"/>
                <w:bCs w:val="0"/>
                <w:color w:val="000000"/>
                <w:sz w:val="20"/>
                <w:szCs w:val="20"/>
                <w:u w:val="single"/>
                <w:lang w:val="en-US"/>
              </w:rPr>
              <w:t>Owner</w:t>
            </w:r>
            <w:bookmarkStart w:id="0" w:name="_GoBack"/>
            <w:bookmarkEnd w:id="0"/>
          </w:p>
          <w:p w:rsidR="00D35D26" w:rsidRPr="00997AD7" w:rsidRDefault="00D35D26" w:rsidP="00277A1B">
            <w:pPr>
              <w:pStyle w:val="ListParagraph"/>
              <w:numPr>
                <w:ilvl w:val="0"/>
                <w:numId w:val="6"/>
              </w:numPr>
              <w:spacing w:after="0" w:line="259" w:lineRule="auto"/>
              <w:contextualSpacing/>
              <w:rPr>
                <w:rFonts w:ascii="Segoe UI" w:hAnsi="Segoe UI" w:cs="Segoe UI"/>
                <w:bCs w:val="0"/>
                <w:color w:val="000000"/>
                <w:sz w:val="20"/>
                <w:szCs w:val="20"/>
                <w:lang w:val="en-US"/>
              </w:rPr>
            </w:pPr>
            <w:r w:rsidRPr="00997AD7">
              <w:rPr>
                <w:rFonts w:ascii="Segoe UI" w:hAnsi="Segoe UI" w:cs="Segoe UI"/>
                <w:bCs w:val="0"/>
                <w:color w:val="000000"/>
                <w:sz w:val="20"/>
                <w:szCs w:val="20"/>
                <w:u w:val="single"/>
                <w:lang w:val="en-US"/>
              </w:rPr>
              <w:t xml:space="preserve">Web, Mobile APP, Bank Product, Fintech, </w:t>
            </w:r>
            <w:proofErr w:type="spellStart"/>
            <w:r w:rsidRPr="00997AD7">
              <w:rPr>
                <w:rFonts w:ascii="Segoe UI" w:hAnsi="Segoe UI" w:cs="Segoe UI"/>
                <w:bCs w:val="0"/>
                <w:color w:val="000000"/>
                <w:sz w:val="20"/>
                <w:szCs w:val="20"/>
                <w:u w:val="single"/>
                <w:lang w:val="en-US"/>
              </w:rPr>
              <w:t>Blockchain</w:t>
            </w:r>
            <w:proofErr w:type="spellEnd"/>
            <w:r w:rsidRPr="00997AD7">
              <w:rPr>
                <w:rFonts w:ascii="Segoe UI" w:hAnsi="Segoe UI" w:cs="Segoe UI"/>
                <w:bCs w:val="0"/>
                <w:color w:val="000000"/>
                <w:sz w:val="20"/>
                <w:szCs w:val="20"/>
                <w:u w:val="single"/>
                <w:lang w:val="en-US"/>
              </w:rPr>
              <w:t>, Crypto Projects</w:t>
            </w:r>
          </w:p>
          <w:tbl>
            <w:tblPr>
              <w:tblStyle w:val="TableGrid"/>
              <w:tblW w:w="0" w:type="auto"/>
              <w:tblInd w:w="255" w:type="dxa"/>
              <w:tblLook w:val="04A0" w:firstRow="1" w:lastRow="0" w:firstColumn="1" w:lastColumn="0" w:noHBand="0" w:noVBand="1"/>
            </w:tblPr>
            <w:tblGrid>
              <w:gridCol w:w="2700"/>
              <w:gridCol w:w="2258"/>
              <w:gridCol w:w="1529"/>
            </w:tblGrid>
            <w:tr w:rsidR="00EC3E8F" w:rsidRPr="00863EC1" w:rsidTr="00FE2674">
              <w:tc>
                <w:tcPr>
                  <w:tcW w:w="2700" w:type="dxa"/>
                </w:tcPr>
                <w:p w:rsidR="00EC3E8F" w:rsidRPr="00863EC1" w:rsidRDefault="006D1885" w:rsidP="00EC3E8F">
                  <w:pPr>
                    <w:rPr>
                      <w:rFonts w:ascii="Segoe UI" w:hAnsi="Segoe UI" w:cs="Segoe UI"/>
                      <w:b/>
                      <w:color w:val="000000"/>
                      <w:sz w:val="16"/>
                      <w:szCs w:val="16"/>
                      <w:lang w:val="en-US"/>
                    </w:rPr>
                  </w:pPr>
                  <w:r w:rsidRPr="00863EC1">
                    <w:rPr>
                      <w:rFonts w:ascii="Segoe UI" w:hAnsi="Segoe UI" w:cs="Segoe UI"/>
                      <w:b/>
                      <w:color w:val="000000"/>
                      <w:sz w:val="16"/>
                      <w:szCs w:val="16"/>
                      <w:lang w:val="en-US"/>
                    </w:rPr>
                    <w:t>Project</w:t>
                  </w:r>
                </w:p>
              </w:tc>
              <w:tc>
                <w:tcPr>
                  <w:tcW w:w="2258" w:type="dxa"/>
                </w:tcPr>
                <w:p w:rsidR="00EC3E8F" w:rsidRPr="00863EC1" w:rsidRDefault="006D1885" w:rsidP="00EC3E8F">
                  <w:pPr>
                    <w:rPr>
                      <w:rFonts w:ascii="Segoe UI" w:hAnsi="Segoe UI" w:cs="Segoe UI"/>
                      <w:b/>
                      <w:color w:val="000000"/>
                      <w:sz w:val="16"/>
                      <w:szCs w:val="16"/>
                      <w:lang w:val="en-US"/>
                    </w:rPr>
                  </w:pPr>
                  <w:r w:rsidRPr="00863EC1">
                    <w:rPr>
                      <w:rFonts w:ascii="Segoe UI" w:hAnsi="Segoe UI" w:cs="Segoe UI"/>
                      <w:b/>
                      <w:color w:val="000000"/>
                      <w:sz w:val="16"/>
                      <w:szCs w:val="16"/>
                      <w:lang w:val="en-US"/>
                    </w:rPr>
                    <w:t>Methodology</w:t>
                  </w:r>
                </w:p>
              </w:tc>
              <w:tc>
                <w:tcPr>
                  <w:tcW w:w="1529" w:type="dxa"/>
                </w:tcPr>
                <w:p w:rsidR="00EC3E8F" w:rsidRPr="00863EC1" w:rsidRDefault="006D1885" w:rsidP="003732B0">
                  <w:pPr>
                    <w:rPr>
                      <w:rFonts w:ascii="Segoe UI" w:hAnsi="Segoe UI" w:cs="Segoe UI"/>
                      <w:b/>
                      <w:color w:val="000000"/>
                      <w:sz w:val="16"/>
                      <w:szCs w:val="16"/>
                      <w:lang w:val="en-US"/>
                    </w:rPr>
                  </w:pPr>
                  <w:r w:rsidRPr="00863EC1">
                    <w:rPr>
                      <w:rFonts w:ascii="Segoe UI" w:hAnsi="Segoe UI" w:cs="Segoe UI"/>
                      <w:b/>
                      <w:color w:val="000000"/>
                      <w:sz w:val="16"/>
                      <w:szCs w:val="16"/>
                      <w:lang w:val="en-US"/>
                    </w:rPr>
                    <w:t>Main Tech Tool</w:t>
                  </w:r>
                  <w:r w:rsidR="003732B0" w:rsidRPr="00863EC1">
                    <w:rPr>
                      <w:rFonts w:ascii="Segoe UI" w:hAnsi="Segoe UI" w:cs="Segoe UI"/>
                      <w:b/>
                      <w:color w:val="000000"/>
                      <w:sz w:val="16"/>
                      <w:szCs w:val="16"/>
                      <w:lang w:val="en-US"/>
                    </w:rPr>
                    <w:t>s</w:t>
                  </w:r>
                  <w:r w:rsidRPr="00863EC1">
                    <w:rPr>
                      <w:rFonts w:ascii="Segoe UI" w:hAnsi="Segoe UI" w:cs="Segoe UI"/>
                      <w:b/>
                      <w:color w:val="000000"/>
                      <w:sz w:val="16"/>
                      <w:szCs w:val="16"/>
                      <w:lang w:val="en-US"/>
                    </w:rPr>
                    <w:t xml:space="preserve"> </w:t>
                  </w:r>
                </w:p>
              </w:tc>
            </w:tr>
            <w:tr w:rsidR="00F46E88" w:rsidRPr="00863EC1" w:rsidTr="00FE2674">
              <w:tc>
                <w:tcPr>
                  <w:tcW w:w="2700" w:type="dxa"/>
                </w:tcPr>
                <w:p w:rsidR="00F46E88" w:rsidRPr="00863EC1" w:rsidRDefault="00F46E88" w:rsidP="006D1885">
                  <w:pPr>
                    <w:rPr>
                      <w:rFonts w:ascii="Segoe UI" w:hAnsi="Segoe UI" w:cs="Segoe UI"/>
                      <w:color w:val="000000"/>
                      <w:sz w:val="16"/>
                      <w:szCs w:val="16"/>
                      <w:lang w:val="en-US"/>
                    </w:rPr>
                  </w:pPr>
                  <w:r w:rsidRPr="00863EC1">
                    <w:rPr>
                      <w:rFonts w:ascii="Segoe UI" w:hAnsi="Segoe UI" w:cs="Segoe UI"/>
                      <w:color w:val="000000"/>
                      <w:sz w:val="16"/>
                      <w:szCs w:val="16"/>
                      <w:lang w:val="en-US"/>
                    </w:rPr>
                    <w:t xml:space="preserve">Vehicle Insurance – </w:t>
                  </w:r>
                  <w:proofErr w:type="spellStart"/>
                  <w:r w:rsidRPr="00863EC1">
                    <w:rPr>
                      <w:rFonts w:ascii="Segoe UI" w:hAnsi="Segoe UI" w:cs="Segoe UI"/>
                      <w:color w:val="000000"/>
                      <w:sz w:val="16"/>
                      <w:szCs w:val="16"/>
                      <w:lang w:val="en-US"/>
                    </w:rPr>
                    <w:t>TakafulBazaar</w:t>
                  </w:r>
                  <w:proofErr w:type="spellEnd"/>
                </w:p>
              </w:tc>
              <w:tc>
                <w:tcPr>
                  <w:tcW w:w="2258" w:type="dxa"/>
                </w:tcPr>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Hybrid (Waterfall + Agile)</w:t>
                  </w:r>
                </w:p>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Digital Transformation</w:t>
                  </w:r>
                </w:p>
              </w:tc>
              <w:tc>
                <w:tcPr>
                  <w:tcW w:w="1529" w:type="dxa"/>
                </w:tcPr>
                <w:p w:rsidR="00F46E88" w:rsidRPr="00863EC1" w:rsidRDefault="00F46E88" w:rsidP="00EC3E8F">
                  <w:pPr>
                    <w:rPr>
                      <w:rFonts w:ascii="Segoe UI" w:hAnsi="Segoe UI" w:cs="Segoe UI"/>
                      <w:color w:val="000000"/>
                      <w:sz w:val="16"/>
                      <w:szCs w:val="16"/>
                      <w:lang w:val="en-US"/>
                    </w:rPr>
                  </w:pPr>
                  <w:r w:rsidRPr="00863EC1">
                    <w:rPr>
                      <w:rFonts w:ascii="Segoe UI" w:hAnsi="Segoe UI" w:cs="Segoe UI"/>
                      <w:color w:val="000000"/>
                      <w:sz w:val="16"/>
                      <w:szCs w:val="16"/>
                      <w:lang w:val="en-US"/>
                    </w:rPr>
                    <w:t>MERN Stack</w:t>
                  </w:r>
                </w:p>
              </w:tc>
            </w:tr>
            <w:tr w:rsidR="00F46E88" w:rsidRPr="00863EC1" w:rsidTr="00FE2674">
              <w:tc>
                <w:tcPr>
                  <w:tcW w:w="2700" w:type="dxa"/>
                </w:tcPr>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 xml:space="preserve">Travel Insurance </w:t>
                  </w:r>
                  <w:r w:rsidR="000B5FCC" w:rsidRPr="00863EC1">
                    <w:rPr>
                      <w:rFonts w:ascii="Segoe UI" w:hAnsi="Segoe UI" w:cs="Segoe UI"/>
                      <w:color w:val="000000"/>
                      <w:sz w:val="16"/>
                      <w:szCs w:val="16"/>
                      <w:lang w:val="en-US"/>
                    </w:rPr>
                    <w:t>–</w:t>
                  </w:r>
                  <w:r w:rsidRPr="00863EC1">
                    <w:rPr>
                      <w:rFonts w:ascii="Segoe UI" w:hAnsi="Segoe UI" w:cs="Segoe UI"/>
                      <w:color w:val="000000"/>
                      <w:sz w:val="16"/>
                      <w:szCs w:val="16"/>
                      <w:lang w:val="en-US"/>
                    </w:rPr>
                    <w:t xml:space="preserve"> </w:t>
                  </w:r>
                  <w:proofErr w:type="spellStart"/>
                  <w:r w:rsidRPr="00863EC1">
                    <w:rPr>
                      <w:rFonts w:ascii="Segoe UI" w:hAnsi="Segoe UI" w:cs="Segoe UI"/>
                      <w:color w:val="000000"/>
                      <w:sz w:val="16"/>
                      <w:szCs w:val="16"/>
                      <w:lang w:val="en-US"/>
                    </w:rPr>
                    <w:t>TakafulBazaar</w:t>
                  </w:r>
                  <w:proofErr w:type="spellEnd"/>
                </w:p>
              </w:tc>
              <w:tc>
                <w:tcPr>
                  <w:tcW w:w="2258" w:type="dxa"/>
                </w:tcPr>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Hybrid (Waterfall + Agile)</w:t>
                  </w:r>
                </w:p>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Digital Transformation</w:t>
                  </w:r>
                </w:p>
              </w:tc>
              <w:tc>
                <w:tcPr>
                  <w:tcW w:w="1529" w:type="dxa"/>
                </w:tcPr>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MERN Stack</w:t>
                  </w:r>
                </w:p>
              </w:tc>
            </w:tr>
            <w:tr w:rsidR="00F46E88" w:rsidRPr="00863EC1" w:rsidTr="00FE2674">
              <w:tc>
                <w:tcPr>
                  <w:tcW w:w="2700" w:type="dxa"/>
                </w:tcPr>
                <w:p w:rsidR="00F46E88" w:rsidRPr="00863EC1" w:rsidRDefault="00F46E88" w:rsidP="00F46E88">
                  <w:pPr>
                    <w:rPr>
                      <w:rFonts w:ascii="Segoe UI" w:hAnsi="Segoe UI" w:cs="Segoe UI"/>
                      <w:sz w:val="16"/>
                      <w:szCs w:val="16"/>
                    </w:rPr>
                  </w:pPr>
                  <w:r w:rsidRPr="00863EC1">
                    <w:rPr>
                      <w:rFonts w:ascii="Segoe UI" w:hAnsi="Segoe UI" w:cs="Segoe UI"/>
                      <w:sz w:val="16"/>
                      <w:szCs w:val="16"/>
                    </w:rPr>
                    <w:t xml:space="preserve">Second World 3D Game </w:t>
                  </w:r>
                  <w:r w:rsidR="00423371" w:rsidRPr="00863EC1">
                    <w:rPr>
                      <w:rFonts w:ascii="Segoe UI" w:hAnsi="Segoe UI" w:cs="Segoe UI"/>
                      <w:sz w:val="16"/>
                      <w:szCs w:val="16"/>
                    </w:rPr>
                    <w:t>–</w:t>
                  </w:r>
                  <w:r w:rsidRPr="00863EC1">
                    <w:rPr>
                      <w:rFonts w:ascii="Segoe UI" w:hAnsi="Segoe UI" w:cs="Segoe UI"/>
                      <w:sz w:val="16"/>
                      <w:szCs w:val="16"/>
                    </w:rPr>
                    <w:t xml:space="preserve"> </w:t>
                  </w:r>
                  <w:proofErr w:type="spellStart"/>
                  <w:r w:rsidRPr="00863EC1">
                    <w:rPr>
                      <w:rFonts w:ascii="Segoe UI" w:hAnsi="Segoe UI" w:cs="Segoe UI"/>
                      <w:sz w:val="16"/>
                      <w:szCs w:val="16"/>
                    </w:rPr>
                    <w:t>Cubix</w:t>
                  </w:r>
                  <w:proofErr w:type="spellEnd"/>
                </w:p>
              </w:tc>
              <w:tc>
                <w:tcPr>
                  <w:tcW w:w="2258" w:type="dxa"/>
                </w:tcPr>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Hybrid (Waterfall + Agile)</w:t>
                  </w:r>
                </w:p>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Digital Transformation</w:t>
                  </w:r>
                </w:p>
                <w:p w:rsidR="00F46E88" w:rsidRPr="00863EC1" w:rsidRDefault="00F46E88" w:rsidP="00F46E88">
                  <w:pPr>
                    <w:rPr>
                      <w:rFonts w:ascii="Segoe UI" w:hAnsi="Segoe UI" w:cs="Segoe UI"/>
                      <w:color w:val="000000"/>
                      <w:sz w:val="16"/>
                      <w:szCs w:val="16"/>
                      <w:lang w:val="en-US"/>
                    </w:rPr>
                  </w:pPr>
                  <w:proofErr w:type="spellStart"/>
                  <w:r w:rsidRPr="00863EC1">
                    <w:rPr>
                      <w:rFonts w:ascii="Segoe UI" w:hAnsi="Segoe UI" w:cs="Segoe UI"/>
                      <w:color w:val="000000"/>
                      <w:sz w:val="16"/>
                      <w:szCs w:val="16"/>
                      <w:lang w:val="en-US"/>
                    </w:rPr>
                    <w:t>Blockchain</w:t>
                  </w:r>
                  <w:proofErr w:type="spellEnd"/>
                </w:p>
              </w:tc>
              <w:tc>
                <w:tcPr>
                  <w:tcW w:w="1529" w:type="dxa"/>
                </w:tcPr>
                <w:p w:rsidR="00F46E88" w:rsidRPr="00863EC1" w:rsidRDefault="00F46E88" w:rsidP="00F46E88">
                  <w:pPr>
                    <w:spacing w:after="160" w:line="259" w:lineRule="auto"/>
                    <w:contextualSpacing/>
                    <w:rPr>
                      <w:rFonts w:ascii="Segoe UI" w:hAnsi="Segoe UI" w:cs="Segoe UI"/>
                      <w:sz w:val="16"/>
                      <w:szCs w:val="16"/>
                    </w:rPr>
                  </w:pPr>
                  <w:r w:rsidRPr="00863EC1">
                    <w:rPr>
                      <w:rFonts w:ascii="Segoe UI" w:hAnsi="Segoe UI" w:cs="Segoe UI"/>
                      <w:sz w:val="16"/>
                      <w:szCs w:val="16"/>
                    </w:rPr>
                    <w:t>MERN + Solidity + Unity</w:t>
                  </w:r>
                </w:p>
              </w:tc>
            </w:tr>
            <w:tr w:rsidR="00423371" w:rsidRPr="00863EC1" w:rsidTr="00FE2674">
              <w:tc>
                <w:tcPr>
                  <w:tcW w:w="2700" w:type="dxa"/>
                </w:tcPr>
                <w:p w:rsidR="00423371" w:rsidRPr="00863EC1" w:rsidRDefault="00423371" w:rsidP="00423371">
                  <w:pPr>
                    <w:rPr>
                      <w:rFonts w:ascii="Segoe UI" w:hAnsi="Segoe UI" w:cs="Segoe UI"/>
                      <w:sz w:val="16"/>
                      <w:szCs w:val="16"/>
                    </w:rPr>
                  </w:pPr>
                  <w:r w:rsidRPr="00863EC1">
                    <w:rPr>
                      <w:rFonts w:ascii="Segoe UI" w:hAnsi="Segoe UI" w:cs="Segoe UI"/>
                      <w:sz w:val="16"/>
                      <w:szCs w:val="16"/>
                    </w:rPr>
                    <w:t>Restaurant Inspection - Freelance Project for a RAK, UAE Client</w:t>
                  </w:r>
                </w:p>
              </w:tc>
              <w:tc>
                <w:tcPr>
                  <w:tcW w:w="2258" w:type="dxa"/>
                </w:tcPr>
                <w:p w:rsidR="00423371" w:rsidRPr="00863EC1" w:rsidRDefault="00423371" w:rsidP="00423371">
                  <w:pPr>
                    <w:rPr>
                      <w:rFonts w:ascii="Segoe UI" w:hAnsi="Segoe UI" w:cs="Segoe UI"/>
                      <w:color w:val="000000"/>
                      <w:sz w:val="16"/>
                      <w:szCs w:val="16"/>
                      <w:lang w:val="en-US"/>
                    </w:rPr>
                  </w:pPr>
                  <w:r w:rsidRPr="00863EC1">
                    <w:rPr>
                      <w:rFonts w:ascii="Segoe UI" w:hAnsi="Segoe UI" w:cs="Segoe UI"/>
                      <w:color w:val="000000"/>
                      <w:sz w:val="16"/>
                      <w:szCs w:val="16"/>
                      <w:lang w:val="en-US"/>
                    </w:rPr>
                    <w:t xml:space="preserve">Agile (Scrum &amp; </w:t>
                  </w:r>
                  <w:proofErr w:type="spellStart"/>
                  <w:r w:rsidRPr="00863EC1">
                    <w:rPr>
                      <w:rFonts w:ascii="Segoe UI" w:hAnsi="Segoe UI" w:cs="Segoe UI"/>
                      <w:color w:val="000000"/>
                      <w:sz w:val="16"/>
                      <w:szCs w:val="16"/>
                      <w:lang w:val="en-US"/>
                    </w:rPr>
                    <w:t>Kanban</w:t>
                  </w:r>
                  <w:proofErr w:type="spellEnd"/>
                  <w:r w:rsidRPr="00863EC1">
                    <w:rPr>
                      <w:rFonts w:ascii="Segoe UI" w:hAnsi="Segoe UI" w:cs="Segoe UI"/>
                      <w:color w:val="000000"/>
                      <w:sz w:val="16"/>
                      <w:szCs w:val="16"/>
                      <w:lang w:val="en-US"/>
                    </w:rPr>
                    <w:t xml:space="preserve">) with Lean, TDD &amp; FDD practices </w:t>
                  </w:r>
                </w:p>
              </w:tc>
              <w:tc>
                <w:tcPr>
                  <w:tcW w:w="1529" w:type="dxa"/>
                </w:tcPr>
                <w:p w:rsidR="00423371" w:rsidRPr="00863EC1" w:rsidRDefault="00423371" w:rsidP="00423371">
                  <w:pPr>
                    <w:rPr>
                      <w:rFonts w:ascii="Segoe UI" w:hAnsi="Segoe UI" w:cs="Segoe UI"/>
                      <w:color w:val="000000"/>
                      <w:sz w:val="16"/>
                      <w:szCs w:val="16"/>
                      <w:lang w:val="en-US"/>
                    </w:rPr>
                  </w:pPr>
                  <w:r w:rsidRPr="00863EC1">
                    <w:rPr>
                      <w:rFonts w:ascii="Segoe UI" w:hAnsi="Segoe UI" w:cs="Segoe UI"/>
                      <w:color w:val="000000"/>
                      <w:sz w:val="16"/>
                      <w:szCs w:val="16"/>
                      <w:lang w:val="en-US"/>
                    </w:rPr>
                    <w:t>MEAN Stack</w:t>
                  </w:r>
                </w:p>
              </w:tc>
            </w:tr>
            <w:tr w:rsidR="00423371" w:rsidRPr="00863EC1" w:rsidTr="00FE2674">
              <w:tc>
                <w:tcPr>
                  <w:tcW w:w="2700" w:type="dxa"/>
                </w:tcPr>
                <w:p w:rsidR="00423371" w:rsidRPr="00863EC1" w:rsidRDefault="00423371" w:rsidP="00423371">
                  <w:pPr>
                    <w:rPr>
                      <w:rFonts w:ascii="Segoe UI" w:hAnsi="Segoe UI" w:cs="Segoe UI"/>
                      <w:sz w:val="16"/>
                      <w:szCs w:val="16"/>
                    </w:rPr>
                  </w:pPr>
                  <w:r w:rsidRPr="00863EC1">
                    <w:rPr>
                      <w:rFonts w:ascii="Segoe UI" w:hAnsi="Segoe UI" w:cs="Segoe UI"/>
                      <w:sz w:val="16"/>
                      <w:szCs w:val="16"/>
                    </w:rPr>
                    <w:t>The Fertility Partners – Freelance Project for a Canadian Client</w:t>
                  </w:r>
                </w:p>
              </w:tc>
              <w:tc>
                <w:tcPr>
                  <w:tcW w:w="2258" w:type="dxa"/>
                </w:tcPr>
                <w:p w:rsidR="00423371" w:rsidRPr="00863EC1" w:rsidRDefault="00423371" w:rsidP="00423371">
                  <w:pPr>
                    <w:rPr>
                      <w:rFonts w:ascii="Segoe UI" w:hAnsi="Segoe UI" w:cs="Segoe UI"/>
                      <w:color w:val="000000"/>
                      <w:sz w:val="16"/>
                      <w:szCs w:val="16"/>
                      <w:lang w:val="en-US"/>
                    </w:rPr>
                  </w:pPr>
                  <w:r w:rsidRPr="00863EC1">
                    <w:rPr>
                      <w:rFonts w:ascii="Segoe UI" w:hAnsi="Segoe UI" w:cs="Segoe UI"/>
                      <w:color w:val="000000"/>
                      <w:sz w:val="16"/>
                      <w:szCs w:val="16"/>
                      <w:lang w:val="en-US"/>
                    </w:rPr>
                    <w:t xml:space="preserve">Agile (Scrum &amp; </w:t>
                  </w:r>
                  <w:proofErr w:type="spellStart"/>
                  <w:r w:rsidRPr="00863EC1">
                    <w:rPr>
                      <w:rFonts w:ascii="Segoe UI" w:hAnsi="Segoe UI" w:cs="Segoe UI"/>
                      <w:color w:val="000000"/>
                      <w:sz w:val="16"/>
                      <w:szCs w:val="16"/>
                      <w:lang w:val="en-US"/>
                    </w:rPr>
                    <w:t>Kanban</w:t>
                  </w:r>
                  <w:proofErr w:type="spellEnd"/>
                  <w:r w:rsidRPr="00863EC1">
                    <w:rPr>
                      <w:rFonts w:ascii="Segoe UI" w:hAnsi="Segoe UI" w:cs="Segoe UI"/>
                      <w:color w:val="000000"/>
                      <w:sz w:val="16"/>
                      <w:szCs w:val="16"/>
                      <w:lang w:val="en-US"/>
                    </w:rPr>
                    <w:t>) with Lean, TDD &amp; FDD practices</w:t>
                  </w:r>
                </w:p>
              </w:tc>
              <w:tc>
                <w:tcPr>
                  <w:tcW w:w="1529" w:type="dxa"/>
                </w:tcPr>
                <w:p w:rsidR="00423371" w:rsidRPr="00863EC1" w:rsidRDefault="00423371" w:rsidP="00423371">
                  <w:pPr>
                    <w:rPr>
                      <w:rFonts w:ascii="Segoe UI" w:hAnsi="Segoe UI" w:cs="Segoe UI"/>
                      <w:color w:val="000000"/>
                      <w:sz w:val="16"/>
                      <w:szCs w:val="16"/>
                      <w:lang w:val="en-US"/>
                    </w:rPr>
                  </w:pPr>
                  <w:r w:rsidRPr="00863EC1">
                    <w:rPr>
                      <w:rFonts w:ascii="Segoe UI" w:hAnsi="Segoe UI" w:cs="Segoe UI"/>
                      <w:color w:val="000000"/>
                      <w:sz w:val="16"/>
                      <w:szCs w:val="16"/>
                      <w:lang w:val="en-US"/>
                    </w:rPr>
                    <w:t>PHP / MySQL</w:t>
                  </w:r>
                </w:p>
              </w:tc>
            </w:tr>
            <w:tr w:rsidR="00423371" w:rsidRPr="00863EC1" w:rsidTr="00FE2674">
              <w:tc>
                <w:tcPr>
                  <w:tcW w:w="2700" w:type="dxa"/>
                </w:tcPr>
                <w:p w:rsidR="00423371" w:rsidRPr="00863EC1" w:rsidRDefault="00423371" w:rsidP="00423371">
                  <w:pPr>
                    <w:rPr>
                      <w:rFonts w:ascii="Segoe UI" w:hAnsi="Segoe UI" w:cs="Segoe UI"/>
                      <w:sz w:val="16"/>
                      <w:szCs w:val="16"/>
                    </w:rPr>
                  </w:pPr>
                  <w:r w:rsidRPr="00863EC1">
                    <w:rPr>
                      <w:rFonts w:ascii="Segoe UI" w:hAnsi="Segoe UI" w:cs="Segoe UI"/>
                      <w:sz w:val="16"/>
                      <w:szCs w:val="16"/>
                    </w:rPr>
                    <w:t>Real Estate Property Management – Freelance Project for a Canadian Client</w:t>
                  </w:r>
                </w:p>
              </w:tc>
              <w:tc>
                <w:tcPr>
                  <w:tcW w:w="2258" w:type="dxa"/>
                </w:tcPr>
                <w:p w:rsidR="00423371" w:rsidRPr="00863EC1" w:rsidRDefault="00423371" w:rsidP="00423371">
                  <w:pPr>
                    <w:rPr>
                      <w:rFonts w:ascii="Segoe UI" w:hAnsi="Segoe UI" w:cs="Segoe UI"/>
                      <w:color w:val="000000"/>
                      <w:sz w:val="16"/>
                      <w:szCs w:val="16"/>
                      <w:lang w:val="en-US"/>
                    </w:rPr>
                  </w:pPr>
                  <w:r w:rsidRPr="00863EC1">
                    <w:rPr>
                      <w:rFonts w:ascii="Segoe UI" w:hAnsi="Segoe UI" w:cs="Segoe UI"/>
                      <w:color w:val="000000"/>
                      <w:sz w:val="16"/>
                      <w:szCs w:val="16"/>
                      <w:lang w:val="en-US"/>
                    </w:rPr>
                    <w:t>Hybrid (Waterfall + Agile)</w:t>
                  </w:r>
                </w:p>
                <w:p w:rsidR="00423371" w:rsidRPr="00863EC1" w:rsidRDefault="00423371" w:rsidP="00423371">
                  <w:pPr>
                    <w:rPr>
                      <w:rFonts w:ascii="Segoe UI" w:hAnsi="Segoe UI" w:cs="Segoe UI"/>
                      <w:color w:val="000000"/>
                      <w:sz w:val="16"/>
                      <w:szCs w:val="16"/>
                      <w:lang w:val="en-US"/>
                    </w:rPr>
                  </w:pPr>
                  <w:r w:rsidRPr="00863EC1">
                    <w:rPr>
                      <w:rFonts w:ascii="Segoe UI" w:hAnsi="Segoe UI" w:cs="Segoe UI"/>
                      <w:color w:val="000000"/>
                      <w:sz w:val="16"/>
                      <w:szCs w:val="16"/>
                      <w:lang w:val="en-US"/>
                    </w:rPr>
                    <w:t>Digital Transformation</w:t>
                  </w:r>
                </w:p>
              </w:tc>
              <w:tc>
                <w:tcPr>
                  <w:tcW w:w="1529" w:type="dxa"/>
                </w:tcPr>
                <w:p w:rsidR="00423371" w:rsidRPr="00863EC1" w:rsidRDefault="00423371" w:rsidP="00423371">
                  <w:pPr>
                    <w:spacing w:after="160" w:line="259" w:lineRule="auto"/>
                    <w:contextualSpacing/>
                    <w:rPr>
                      <w:rFonts w:ascii="Segoe UI" w:hAnsi="Segoe UI" w:cs="Segoe UI"/>
                      <w:sz w:val="16"/>
                      <w:szCs w:val="16"/>
                    </w:rPr>
                  </w:pPr>
                  <w:r w:rsidRPr="00863EC1">
                    <w:rPr>
                      <w:rFonts w:ascii="Segoe UI" w:hAnsi="Segoe UI" w:cs="Segoe UI"/>
                      <w:sz w:val="16"/>
                      <w:szCs w:val="16"/>
                    </w:rPr>
                    <w:t>Node JS / Next JS / MySQL)</w:t>
                  </w:r>
                </w:p>
                <w:p w:rsidR="00423371" w:rsidRPr="00863EC1" w:rsidRDefault="00423371" w:rsidP="00423371">
                  <w:pPr>
                    <w:rPr>
                      <w:rFonts w:ascii="Segoe UI" w:hAnsi="Segoe UI" w:cs="Segoe UI"/>
                      <w:color w:val="000000"/>
                      <w:sz w:val="16"/>
                      <w:szCs w:val="16"/>
                      <w:lang w:val="en-US"/>
                    </w:rPr>
                  </w:pPr>
                </w:p>
              </w:tc>
            </w:tr>
            <w:tr w:rsidR="00F46E88" w:rsidRPr="00863EC1" w:rsidTr="00FE2674">
              <w:tc>
                <w:tcPr>
                  <w:tcW w:w="2700" w:type="dxa"/>
                </w:tcPr>
                <w:p w:rsidR="00F46E88"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Rainbow Milk – KSA</w:t>
                  </w:r>
                </w:p>
                <w:p w:rsidR="00D35D26" w:rsidRPr="00863EC1" w:rsidRDefault="00D35D26" w:rsidP="00F46E88">
                  <w:pPr>
                    <w:rPr>
                      <w:rFonts w:ascii="Segoe UI" w:hAnsi="Segoe UI" w:cs="Segoe UI"/>
                      <w:b/>
                      <w:color w:val="000000"/>
                      <w:sz w:val="16"/>
                      <w:szCs w:val="16"/>
                      <w:lang w:val="en-US"/>
                    </w:rPr>
                  </w:pPr>
                  <w:r>
                    <w:rPr>
                      <w:rFonts w:ascii="Segoe UI" w:hAnsi="Segoe UI" w:cs="Segoe UI"/>
                      <w:sz w:val="16"/>
                      <w:szCs w:val="16"/>
                    </w:rPr>
                    <w:t>(8 member cross functional team)</w:t>
                  </w:r>
                </w:p>
              </w:tc>
              <w:tc>
                <w:tcPr>
                  <w:tcW w:w="2258" w:type="dxa"/>
                </w:tcPr>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Hybrid (Waterfall + Agile)</w:t>
                  </w:r>
                </w:p>
              </w:tc>
              <w:tc>
                <w:tcPr>
                  <w:tcW w:w="1529" w:type="dxa"/>
                </w:tcPr>
                <w:p w:rsidR="00F46E88" w:rsidRPr="00863EC1" w:rsidRDefault="00F46E88" w:rsidP="00F46E88">
                  <w:pPr>
                    <w:rPr>
                      <w:rFonts w:ascii="Segoe UI" w:hAnsi="Segoe UI" w:cs="Segoe UI"/>
                      <w:b/>
                      <w:color w:val="000000"/>
                      <w:sz w:val="16"/>
                      <w:szCs w:val="16"/>
                      <w:lang w:val="en-US"/>
                    </w:rPr>
                  </w:pPr>
                  <w:r w:rsidRPr="00863EC1">
                    <w:rPr>
                      <w:rFonts w:ascii="Segoe UI" w:hAnsi="Segoe UI" w:cs="Segoe UI"/>
                      <w:color w:val="000000"/>
                      <w:sz w:val="16"/>
                      <w:szCs w:val="16"/>
                      <w:lang w:val="en-US"/>
                    </w:rPr>
                    <w:t>PHP / MySQL</w:t>
                  </w:r>
                </w:p>
              </w:tc>
            </w:tr>
            <w:tr w:rsidR="00F46E88" w:rsidRPr="00863EC1" w:rsidTr="00FE2674">
              <w:tc>
                <w:tcPr>
                  <w:tcW w:w="2700" w:type="dxa"/>
                </w:tcPr>
                <w:p w:rsidR="00F46E88" w:rsidRPr="00863EC1" w:rsidRDefault="00F46E88" w:rsidP="00F46E88">
                  <w:pPr>
                    <w:rPr>
                      <w:rFonts w:ascii="Segoe UI" w:hAnsi="Segoe UI" w:cs="Segoe UI"/>
                      <w:color w:val="000000"/>
                      <w:sz w:val="16"/>
                      <w:szCs w:val="16"/>
                      <w:lang w:val="en-US"/>
                    </w:rPr>
                  </w:pPr>
                  <w:r w:rsidRPr="00863EC1">
                    <w:rPr>
                      <w:rFonts w:ascii="Segoe UI" w:hAnsi="Segoe UI" w:cs="Segoe UI"/>
                      <w:sz w:val="16"/>
                      <w:szCs w:val="16"/>
                    </w:rPr>
                    <w:t xml:space="preserve">Tourism Development Fund </w:t>
                  </w:r>
                  <w:r w:rsidR="00D35D26">
                    <w:rPr>
                      <w:rFonts w:ascii="Segoe UI" w:hAnsi="Segoe UI" w:cs="Segoe UI"/>
                      <w:sz w:val="16"/>
                      <w:szCs w:val="16"/>
                    </w:rPr>
                    <w:t>–</w:t>
                  </w:r>
                  <w:r w:rsidRPr="00863EC1">
                    <w:rPr>
                      <w:rFonts w:ascii="Segoe UI" w:hAnsi="Segoe UI" w:cs="Segoe UI"/>
                      <w:sz w:val="16"/>
                      <w:szCs w:val="16"/>
                    </w:rPr>
                    <w:t xml:space="preserve"> KSA</w:t>
                  </w:r>
                  <w:r w:rsidR="00D35D26">
                    <w:rPr>
                      <w:rFonts w:ascii="Segoe UI" w:hAnsi="Segoe UI" w:cs="Segoe UI"/>
                      <w:sz w:val="16"/>
                      <w:szCs w:val="16"/>
                    </w:rPr>
                    <w:t xml:space="preserve"> (8 member cross functional team)</w:t>
                  </w:r>
                </w:p>
              </w:tc>
              <w:tc>
                <w:tcPr>
                  <w:tcW w:w="2258" w:type="dxa"/>
                </w:tcPr>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Hybrid (Waterfall + Agile)</w:t>
                  </w:r>
                </w:p>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Digital Transformation</w:t>
                  </w:r>
                </w:p>
              </w:tc>
              <w:tc>
                <w:tcPr>
                  <w:tcW w:w="1529" w:type="dxa"/>
                </w:tcPr>
                <w:p w:rsidR="00F46E88" w:rsidRPr="00863EC1" w:rsidRDefault="00F46E88" w:rsidP="00F46E88">
                  <w:pPr>
                    <w:rPr>
                      <w:rFonts w:ascii="Segoe UI" w:hAnsi="Segoe UI" w:cs="Segoe UI"/>
                      <w:b/>
                      <w:color w:val="000000"/>
                      <w:sz w:val="16"/>
                      <w:szCs w:val="16"/>
                      <w:lang w:val="en-US"/>
                    </w:rPr>
                  </w:pPr>
                  <w:r w:rsidRPr="00863EC1">
                    <w:rPr>
                      <w:rFonts w:ascii="Segoe UI" w:hAnsi="Segoe UI" w:cs="Segoe UI"/>
                      <w:sz w:val="16"/>
                      <w:szCs w:val="16"/>
                    </w:rPr>
                    <w:t>Adobe Experience Manager</w:t>
                  </w:r>
                </w:p>
              </w:tc>
            </w:tr>
            <w:tr w:rsidR="00F46E88" w:rsidRPr="00863EC1" w:rsidTr="00FE2674">
              <w:tc>
                <w:tcPr>
                  <w:tcW w:w="2700" w:type="dxa"/>
                </w:tcPr>
                <w:p w:rsidR="00F46E88" w:rsidRPr="00863EC1" w:rsidRDefault="00F46E88" w:rsidP="00F46E88">
                  <w:pPr>
                    <w:rPr>
                      <w:rFonts w:ascii="Segoe UI" w:hAnsi="Segoe UI" w:cs="Segoe UI"/>
                      <w:sz w:val="16"/>
                      <w:szCs w:val="16"/>
                    </w:rPr>
                  </w:pPr>
                  <w:proofErr w:type="spellStart"/>
                  <w:r w:rsidRPr="00863EC1">
                    <w:rPr>
                      <w:rFonts w:ascii="Segoe UI" w:hAnsi="Segoe UI" w:cs="Segoe UI"/>
                      <w:sz w:val="16"/>
                      <w:szCs w:val="16"/>
                    </w:rPr>
                    <w:t>Goodys</w:t>
                  </w:r>
                  <w:proofErr w:type="spellEnd"/>
                  <w:r w:rsidRPr="00863EC1">
                    <w:rPr>
                      <w:rFonts w:ascii="Segoe UI" w:hAnsi="Segoe UI" w:cs="Segoe UI"/>
                      <w:sz w:val="16"/>
                      <w:szCs w:val="16"/>
                    </w:rPr>
                    <w:t xml:space="preserve"> – KSA</w:t>
                  </w:r>
                </w:p>
              </w:tc>
              <w:tc>
                <w:tcPr>
                  <w:tcW w:w="2258" w:type="dxa"/>
                </w:tcPr>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Hybrid (Waterfall + Agile)</w:t>
                  </w:r>
                </w:p>
              </w:tc>
              <w:tc>
                <w:tcPr>
                  <w:tcW w:w="1529" w:type="dxa"/>
                </w:tcPr>
                <w:p w:rsidR="00F46E88" w:rsidRPr="00863EC1" w:rsidRDefault="00F46E88" w:rsidP="00F46E88">
                  <w:pPr>
                    <w:rPr>
                      <w:rFonts w:ascii="Segoe UI" w:hAnsi="Segoe UI" w:cs="Segoe UI"/>
                      <w:sz w:val="16"/>
                      <w:szCs w:val="16"/>
                    </w:rPr>
                  </w:pPr>
                  <w:r w:rsidRPr="00863EC1">
                    <w:rPr>
                      <w:rFonts w:ascii="Segoe UI" w:hAnsi="Segoe UI" w:cs="Segoe UI"/>
                      <w:color w:val="000000"/>
                      <w:sz w:val="16"/>
                      <w:szCs w:val="16"/>
                      <w:lang w:val="en-US"/>
                    </w:rPr>
                    <w:t>PHP / MySQL</w:t>
                  </w:r>
                </w:p>
              </w:tc>
            </w:tr>
            <w:tr w:rsidR="00F46E88" w:rsidRPr="00863EC1" w:rsidTr="00FE2674">
              <w:tc>
                <w:tcPr>
                  <w:tcW w:w="2700" w:type="dxa"/>
                </w:tcPr>
                <w:p w:rsidR="00F46E88" w:rsidRPr="00863EC1" w:rsidRDefault="00F46E88" w:rsidP="00F46E88">
                  <w:pPr>
                    <w:rPr>
                      <w:rFonts w:ascii="Segoe UI" w:hAnsi="Segoe UI" w:cs="Segoe UI"/>
                      <w:sz w:val="16"/>
                      <w:szCs w:val="16"/>
                    </w:rPr>
                  </w:pPr>
                  <w:r w:rsidRPr="00863EC1">
                    <w:rPr>
                      <w:rFonts w:ascii="Segoe UI" w:hAnsi="Segoe UI" w:cs="Segoe UI"/>
                      <w:sz w:val="16"/>
                      <w:szCs w:val="16"/>
                    </w:rPr>
                    <w:t>VIDIZMO – Consultancy for Digital Transformation</w:t>
                  </w:r>
                  <w:r w:rsidR="00D35D26">
                    <w:rPr>
                      <w:rFonts w:ascii="Segoe UI" w:hAnsi="Segoe UI" w:cs="Segoe UI"/>
                      <w:sz w:val="16"/>
                      <w:szCs w:val="16"/>
                    </w:rPr>
                    <w:t xml:space="preserve"> (5 Cross functional Teams) + Sales to deliver projects to mostly US Clients</w:t>
                  </w:r>
                </w:p>
              </w:tc>
              <w:tc>
                <w:tcPr>
                  <w:tcW w:w="2258" w:type="dxa"/>
                </w:tcPr>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 xml:space="preserve">Agile (Nexus, Scrum &amp; </w:t>
                  </w:r>
                  <w:proofErr w:type="spellStart"/>
                  <w:r w:rsidRPr="00863EC1">
                    <w:rPr>
                      <w:rFonts w:ascii="Segoe UI" w:hAnsi="Segoe UI" w:cs="Segoe UI"/>
                      <w:color w:val="000000"/>
                      <w:sz w:val="16"/>
                      <w:szCs w:val="16"/>
                      <w:lang w:val="en-US"/>
                    </w:rPr>
                    <w:t>Kanban</w:t>
                  </w:r>
                  <w:proofErr w:type="spellEnd"/>
                  <w:r w:rsidRPr="00863EC1">
                    <w:rPr>
                      <w:rFonts w:ascii="Segoe UI" w:hAnsi="Segoe UI" w:cs="Segoe UI"/>
                      <w:color w:val="000000"/>
                      <w:sz w:val="16"/>
                      <w:szCs w:val="16"/>
                      <w:lang w:val="en-US"/>
                    </w:rPr>
                    <w:t>) with Lean, TDD &amp; FDD practices</w:t>
                  </w:r>
                </w:p>
              </w:tc>
              <w:tc>
                <w:tcPr>
                  <w:tcW w:w="1529" w:type="dxa"/>
                </w:tcPr>
                <w:p w:rsidR="00F46E88" w:rsidRPr="00863EC1" w:rsidRDefault="00F46E88" w:rsidP="00F46E88">
                  <w:pPr>
                    <w:spacing w:after="160" w:line="259" w:lineRule="auto"/>
                    <w:contextualSpacing/>
                    <w:rPr>
                      <w:rFonts w:ascii="Segoe UI" w:hAnsi="Segoe UI" w:cs="Segoe UI"/>
                      <w:sz w:val="16"/>
                      <w:szCs w:val="16"/>
                    </w:rPr>
                  </w:pPr>
                  <w:r w:rsidRPr="00863EC1">
                    <w:rPr>
                      <w:rFonts w:ascii="Segoe UI" w:hAnsi="Segoe UI" w:cs="Segoe UI"/>
                      <w:sz w:val="16"/>
                      <w:szCs w:val="16"/>
                    </w:rPr>
                    <w:t xml:space="preserve">Microsoft Streaming </w:t>
                  </w:r>
                  <w:proofErr w:type="spellStart"/>
                  <w:r w:rsidRPr="00863EC1">
                    <w:rPr>
                      <w:rFonts w:ascii="Segoe UI" w:hAnsi="Segoe UI" w:cs="Segoe UI"/>
                      <w:sz w:val="16"/>
                      <w:szCs w:val="16"/>
                    </w:rPr>
                    <w:t>EnterpriseTube</w:t>
                  </w:r>
                  <w:proofErr w:type="spellEnd"/>
                  <w:r w:rsidRPr="00863EC1">
                    <w:rPr>
                      <w:rFonts w:ascii="Segoe UI" w:hAnsi="Segoe UI" w:cs="Segoe UI"/>
                      <w:sz w:val="16"/>
                      <w:szCs w:val="16"/>
                    </w:rPr>
                    <w:t xml:space="preserve"> – .Net / </w:t>
                  </w:r>
                  <w:r w:rsidRPr="00863EC1">
                    <w:rPr>
                      <w:rFonts w:ascii="Segoe UI" w:hAnsi="Segoe UI" w:cs="Segoe UI"/>
                      <w:b/>
                      <w:bCs/>
                      <w:sz w:val="16"/>
                      <w:szCs w:val="16"/>
                    </w:rPr>
                    <w:t>Azure</w:t>
                  </w:r>
                </w:p>
              </w:tc>
            </w:tr>
            <w:tr w:rsidR="00F46E88" w:rsidRPr="00863EC1" w:rsidTr="00FE2674">
              <w:tc>
                <w:tcPr>
                  <w:tcW w:w="2700" w:type="dxa"/>
                </w:tcPr>
                <w:p w:rsidR="00F46E88" w:rsidRPr="00863EC1" w:rsidRDefault="00F46E88" w:rsidP="00F46E88">
                  <w:pPr>
                    <w:rPr>
                      <w:rFonts w:ascii="Segoe UI" w:hAnsi="Segoe UI" w:cs="Segoe UI"/>
                      <w:sz w:val="16"/>
                      <w:szCs w:val="16"/>
                    </w:rPr>
                  </w:pPr>
                  <w:r w:rsidRPr="00863EC1">
                    <w:rPr>
                      <w:rFonts w:ascii="Segoe UI" w:hAnsi="Segoe UI" w:cs="Segoe UI"/>
                      <w:sz w:val="16"/>
                      <w:szCs w:val="16"/>
                    </w:rPr>
                    <w:t xml:space="preserve">Warehouse Management System ( WMS ) </w:t>
                  </w:r>
                  <w:r w:rsidR="000B5FCC" w:rsidRPr="00863EC1">
                    <w:rPr>
                      <w:rFonts w:ascii="Segoe UI" w:hAnsi="Segoe UI" w:cs="Segoe UI"/>
                      <w:sz w:val="16"/>
                      <w:szCs w:val="16"/>
                    </w:rPr>
                    <w:t>–</w:t>
                  </w:r>
                  <w:r w:rsidRPr="00863EC1">
                    <w:rPr>
                      <w:rFonts w:ascii="Segoe UI" w:hAnsi="Segoe UI" w:cs="Segoe UI"/>
                      <w:sz w:val="16"/>
                      <w:szCs w:val="16"/>
                    </w:rPr>
                    <w:t xml:space="preserve"> </w:t>
                  </w:r>
                  <w:proofErr w:type="spellStart"/>
                  <w:r w:rsidRPr="00863EC1">
                    <w:rPr>
                      <w:rFonts w:ascii="Segoe UI" w:hAnsi="Segoe UI" w:cs="Segoe UI"/>
                      <w:sz w:val="16"/>
                      <w:szCs w:val="16"/>
                    </w:rPr>
                    <w:t>Shispare</w:t>
                  </w:r>
                  <w:proofErr w:type="spellEnd"/>
                </w:p>
              </w:tc>
              <w:tc>
                <w:tcPr>
                  <w:tcW w:w="2258" w:type="dxa"/>
                </w:tcPr>
                <w:p w:rsidR="00F46E88" w:rsidRPr="00863EC1" w:rsidRDefault="00F46E88" w:rsidP="00F46E88">
                  <w:pPr>
                    <w:rPr>
                      <w:rFonts w:ascii="Segoe UI" w:hAnsi="Segoe UI" w:cs="Segoe UI"/>
                      <w:color w:val="000000"/>
                      <w:sz w:val="16"/>
                      <w:szCs w:val="16"/>
                      <w:lang w:val="en-US"/>
                    </w:rPr>
                  </w:pPr>
                  <w:r w:rsidRPr="00863EC1">
                    <w:rPr>
                      <w:rFonts w:ascii="Segoe UI" w:hAnsi="Segoe UI" w:cs="Segoe UI"/>
                      <w:color w:val="000000"/>
                      <w:sz w:val="16"/>
                      <w:szCs w:val="16"/>
                      <w:lang w:val="en-US"/>
                    </w:rPr>
                    <w:t xml:space="preserve">Agile (Scrum &amp; </w:t>
                  </w:r>
                  <w:proofErr w:type="spellStart"/>
                  <w:r w:rsidRPr="00863EC1">
                    <w:rPr>
                      <w:rFonts w:ascii="Segoe UI" w:hAnsi="Segoe UI" w:cs="Segoe UI"/>
                      <w:color w:val="000000"/>
                      <w:sz w:val="16"/>
                      <w:szCs w:val="16"/>
                      <w:lang w:val="en-US"/>
                    </w:rPr>
                    <w:t>Kanban</w:t>
                  </w:r>
                  <w:proofErr w:type="spellEnd"/>
                  <w:r w:rsidRPr="00863EC1">
                    <w:rPr>
                      <w:rFonts w:ascii="Segoe UI" w:hAnsi="Segoe UI" w:cs="Segoe UI"/>
                      <w:color w:val="000000"/>
                      <w:sz w:val="16"/>
                      <w:szCs w:val="16"/>
                      <w:lang w:val="en-US"/>
                    </w:rPr>
                    <w:t>)</w:t>
                  </w:r>
                </w:p>
              </w:tc>
              <w:tc>
                <w:tcPr>
                  <w:tcW w:w="1529" w:type="dxa"/>
                </w:tcPr>
                <w:p w:rsidR="00F46E88" w:rsidRPr="00863EC1" w:rsidRDefault="00F46E88" w:rsidP="00F46E88">
                  <w:pPr>
                    <w:spacing w:after="160" w:line="259" w:lineRule="auto"/>
                    <w:contextualSpacing/>
                    <w:rPr>
                      <w:rFonts w:ascii="Segoe UI" w:hAnsi="Segoe UI" w:cs="Segoe UI"/>
                      <w:sz w:val="16"/>
                      <w:szCs w:val="16"/>
                    </w:rPr>
                  </w:pPr>
                  <w:r w:rsidRPr="00863EC1">
                    <w:rPr>
                      <w:rFonts w:ascii="Segoe UI" w:hAnsi="Segoe UI" w:cs="Segoe UI"/>
                      <w:sz w:val="16"/>
                      <w:szCs w:val="16"/>
                    </w:rPr>
                    <w:t>Angular/</w:t>
                  </w:r>
                  <w:proofErr w:type="spellStart"/>
                  <w:r w:rsidRPr="00863EC1">
                    <w:rPr>
                      <w:rFonts w:ascii="Segoe UI" w:hAnsi="Segoe UI" w:cs="Segoe UI"/>
                      <w:sz w:val="16"/>
                      <w:szCs w:val="16"/>
                    </w:rPr>
                    <w:t>Laravel</w:t>
                  </w:r>
                  <w:proofErr w:type="spellEnd"/>
                  <w:r w:rsidRPr="00863EC1">
                    <w:rPr>
                      <w:rFonts w:ascii="Segoe UI" w:hAnsi="Segoe UI" w:cs="Segoe UI"/>
                      <w:sz w:val="16"/>
                      <w:szCs w:val="16"/>
                    </w:rPr>
                    <w:t xml:space="preserve"> PHP/MySQL</w:t>
                  </w:r>
                </w:p>
              </w:tc>
            </w:tr>
            <w:tr w:rsidR="00D725F3" w:rsidRPr="00863EC1" w:rsidTr="00FE2674">
              <w:tc>
                <w:tcPr>
                  <w:tcW w:w="2700" w:type="dxa"/>
                </w:tcPr>
                <w:p w:rsidR="00D725F3" w:rsidRPr="00863EC1" w:rsidRDefault="00D725F3" w:rsidP="00F46E88">
                  <w:pPr>
                    <w:rPr>
                      <w:rFonts w:ascii="Segoe UI" w:hAnsi="Segoe UI" w:cs="Segoe UI"/>
                      <w:sz w:val="16"/>
                      <w:szCs w:val="16"/>
                    </w:rPr>
                  </w:pPr>
                  <w:proofErr w:type="spellStart"/>
                  <w:r>
                    <w:rPr>
                      <w:rFonts w:ascii="Segoe UI" w:hAnsi="Segoe UI" w:cs="Segoe UI"/>
                      <w:sz w:val="16"/>
                      <w:szCs w:val="16"/>
                    </w:rPr>
                    <w:t>eForm</w:t>
                  </w:r>
                  <w:proofErr w:type="spellEnd"/>
                  <w:r>
                    <w:rPr>
                      <w:rFonts w:ascii="Segoe UI" w:hAnsi="Segoe UI" w:cs="Segoe UI"/>
                      <w:sz w:val="16"/>
                      <w:szCs w:val="16"/>
                    </w:rPr>
                    <w:t>, Dubai Immigration , Dubai</w:t>
                  </w:r>
                </w:p>
              </w:tc>
              <w:tc>
                <w:tcPr>
                  <w:tcW w:w="2258" w:type="dxa"/>
                </w:tcPr>
                <w:p w:rsidR="00D725F3" w:rsidRPr="00863EC1" w:rsidRDefault="00D725F3" w:rsidP="00F46E88">
                  <w:pPr>
                    <w:rPr>
                      <w:rFonts w:ascii="Segoe UI" w:hAnsi="Segoe UI" w:cs="Segoe UI"/>
                      <w:color w:val="000000"/>
                      <w:sz w:val="16"/>
                      <w:szCs w:val="16"/>
                      <w:lang w:val="en-US"/>
                    </w:rPr>
                  </w:pPr>
                  <w:proofErr w:type="spellStart"/>
                  <w:r>
                    <w:rPr>
                      <w:rFonts w:ascii="Segoe UI" w:hAnsi="Segoe UI" w:cs="Segoe UI"/>
                      <w:color w:val="000000"/>
                      <w:sz w:val="16"/>
                      <w:szCs w:val="16"/>
                      <w:lang w:val="en-US"/>
                    </w:rPr>
                    <w:t>Kanban</w:t>
                  </w:r>
                  <w:proofErr w:type="spellEnd"/>
                  <w:r>
                    <w:rPr>
                      <w:rFonts w:ascii="Segoe UI" w:hAnsi="Segoe UI" w:cs="Segoe UI"/>
                      <w:color w:val="000000"/>
                      <w:sz w:val="16"/>
                      <w:szCs w:val="16"/>
                      <w:lang w:val="en-US"/>
                    </w:rPr>
                    <w:t xml:space="preserve"> with </w:t>
                  </w:r>
                  <w:proofErr w:type="spellStart"/>
                  <w:r>
                    <w:rPr>
                      <w:rFonts w:ascii="Segoe UI" w:hAnsi="Segoe UI" w:cs="Segoe UI"/>
                      <w:color w:val="000000"/>
                      <w:sz w:val="16"/>
                      <w:szCs w:val="16"/>
                      <w:lang w:val="en-US"/>
                    </w:rPr>
                    <w:t>Microservices</w:t>
                  </w:r>
                  <w:proofErr w:type="spellEnd"/>
                  <w:r>
                    <w:rPr>
                      <w:rFonts w:ascii="Segoe UI" w:hAnsi="Segoe UI" w:cs="Segoe UI"/>
                      <w:color w:val="000000"/>
                      <w:sz w:val="16"/>
                      <w:szCs w:val="16"/>
                      <w:lang w:val="en-US"/>
                    </w:rPr>
                    <w:t xml:space="preserve"> &amp; TDD Deliverables</w:t>
                  </w:r>
                </w:p>
              </w:tc>
              <w:tc>
                <w:tcPr>
                  <w:tcW w:w="1529" w:type="dxa"/>
                </w:tcPr>
                <w:p w:rsidR="00D725F3" w:rsidRPr="00863EC1" w:rsidRDefault="00D725F3" w:rsidP="00F46E88">
                  <w:pPr>
                    <w:spacing w:after="160" w:line="259" w:lineRule="auto"/>
                    <w:contextualSpacing/>
                    <w:rPr>
                      <w:rFonts w:ascii="Segoe UI" w:hAnsi="Segoe UI" w:cs="Segoe UI"/>
                      <w:sz w:val="16"/>
                      <w:szCs w:val="16"/>
                    </w:rPr>
                  </w:pPr>
                  <w:r>
                    <w:rPr>
                      <w:rFonts w:ascii="Segoe UI" w:hAnsi="Segoe UI" w:cs="Segoe UI"/>
                      <w:sz w:val="16"/>
                      <w:szCs w:val="16"/>
                    </w:rPr>
                    <w:t>Angular, Oracle DB</w:t>
                  </w:r>
                </w:p>
              </w:tc>
            </w:tr>
            <w:tr w:rsidR="00D725F3" w:rsidRPr="00863EC1" w:rsidTr="00FE2674">
              <w:tc>
                <w:tcPr>
                  <w:tcW w:w="2700" w:type="dxa"/>
                </w:tcPr>
                <w:p w:rsidR="00D725F3" w:rsidRDefault="00D725F3" w:rsidP="00F46E88">
                  <w:pPr>
                    <w:rPr>
                      <w:rFonts w:ascii="Segoe UI" w:hAnsi="Segoe UI" w:cs="Segoe UI"/>
                      <w:sz w:val="16"/>
                      <w:szCs w:val="16"/>
                    </w:rPr>
                  </w:pPr>
                  <w:proofErr w:type="spellStart"/>
                  <w:r>
                    <w:rPr>
                      <w:rFonts w:ascii="Segoe UI" w:hAnsi="Segoe UI" w:cs="Segoe UI"/>
                      <w:sz w:val="16"/>
                      <w:szCs w:val="16"/>
                    </w:rPr>
                    <w:t>eFawri</w:t>
                  </w:r>
                  <w:proofErr w:type="spellEnd"/>
                  <w:r>
                    <w:rPr>
                      <w:rFonts w:ascii="Segoe UI" w:hAnsi="Segoe UI" w:cs="Segoe UI"/>
                      <w:sz w:val="16"/>
                      <w:szCs w:val="16"/>
                    </w:rPr>
                    <w:t>, Ministry of Labour, United Arab Emirates</w:t>
                  </w:r>
                </w:p>
              </w:tc>
              <w:tc>
                <w:tcPr>
                  <w:tcW w:w="2258" w:type="dxa"/>
                </w:tcPr>
                <w:p w:rsidR="00D725F3" w:rsidRDefault="00D725F3" w:rsidP="00F46E88">
                  <w:pPr>
                    <w:rPr>
                      <w:rFonts w:ascii="Segoe UI" w:hAnsi="Segoe UI" w:cs="Segoe UI"/>
                      <w:color w:val="000000"/>
                      <w:sz w:val="16"/>
                      <w:szCs w:val="16"/>
                      <w:lang w:val="en-US"/>
                    </w:rPr>
                  </w:pPr>
                  <w:proofErr w:type="spellStart"/>
                  <w:r>
                    <w:rPr>
                      <w:rFonts w:ascii="Segoe UI" w:hAnsi="Segoe UI" w:cs="Segoe UI"/>
                      <w:color w:val="000000"/>
                      <w:sz w:val="16"/>
                      <w:szCs w:val="16"/>
                      <w:lang w:val="en-US"/>
                    </w:rPr>
                    <w:t>Kanban</w:t>
                  </w:r>
                  <w:proofErr w:type="spellEnd"/>
                  <w:r>
                    <w:rPr>
                      <w:rFonts w:ascii="Segoe UI" w:hAnsi="Segoe UI" w:cs="Segoe UI"/>
                      <w:color w:val="000000"/>
                      <w:sz w:val="16"/>
                      <w:szCs w:val="16"/>
                      <w:lang w:val="en-US"/>
                    </w:rPr>
                    <w:t xml:space="preserve"> with </w:t>
                  </w:r>
                  <w:proofErr w:type="spellStart"/>
                  <w:r>
                    <w:rPr>
                      <w:rFonts w:ascii="Segoe UI" w:hAnsi="Segoe UI" w:cs="Segoe UI"/>
                      <w:color w:val="000000"/>
                      <w:sz w:val="16"/>
                      <w:szCs w:val="16"/>
                      <w:lang w:val="en-US"/>
                    </w:rPr>
                    <w:t>Microservices</w:t>
                  </w:r>
                  <w:proofErr w:type="spellEnd"/>
                  <w:r>
                    <w:rPr>
                      <w:rFonts w:ascii="Segoe UI" w:hAnsi="Segoe UI" w:cs="Segoe UI"/>
                      <w:color w:val="000000"/>
                      <w:sz w:val="16"/>
                      <w:szCs w:val="16"/>
                      <w:lang w:val="en-US"/>
                    </w:rPr>
                    <w:t xml:space="preserve"> &amp; TDD Deliverables</w:t>
                  </w:r>
                </w:p>
              </w:tc>
              <w:tc>
                <w:tcPr>
                  <w:tcW w:w="1529" w:type="dxa"/>
                </w:tcPr>
                <w:p w:rsidR="00D725F3" w:rsidRDefault="00D35D26" w:rsidP="00F46E88">
                  <w:pPr>
                    <w:spacing w:after="160" w:line="259" w:lineRule="auto"/>
                    <w:contextualSpacing/>
                    <w:rPr>
                      <w:rFonts w:ascii="Segoe UI" w:hAnsi="Segoe UI" w:cs="Segoe UI"/>
                      <w:sz w:val="16"/>
                      <w:szCs w:val="16"/>
                    </w:rPr>
                  </w:pPr>
                  <w:r>
                    <w:rPr>
                      <w:rFonts w:ascii="Segoe UI" w:hAnsi="Segoe UI" w:cs="Segoe UI"/>
                      <w:sz w:val="16"/>
                      <w:szCs w:val="16"/>
                    </w:rPr>
                    <w:t>Oracle Forms &amp; Reports, IAS, Oracle DB</w:t>
                  </w:r>
                </w:p>
              </w:tc>
            </w:tr>
            <w:tr w:rsidR="00D35D26" w:rsidRPr="00863EC1" w:rsidTr="00FE2674">
              <w:tc>
                <w:tcPr>
                  <w:tcW w:w="2700" w:type="dxa"/>
                </w:tcPr>
                <w:p w:rsidR="00D35D26" w:rsidRDefault="00D35D26" w:rsidP="00F46E88">
                  <w:pPr>
                    <w:rPr>
                      <w:rFonts w:ascii="Segoe UI" w:hAnsi="Segoe UI" w:cs="Segoe UI"/>
                      <w:sz w:val="16"/>
                      <w:szCs w:val="16"/>
                    </w:rPr>
                  </w:pPr>
                  <w:r>
                    <w:rPr>
                      <w:rFonts w:ascii="Segoe UI" w:hAnsi="Segoe UI" w:cs="Segoe UI"/>
                      <w:sz w:val="16"/>
                      <w:szCs w:val="16"/>
                    </w:rPr>
                    <w:t>Smart Channel, United Arab Emirates</w:t>
                  </w:r>
                </w:p>
              </w:tc>
              <w:tc>
                <w:tcPr>
                  <w:tcW w:w="2258" w:type="dxa"/>
                </w:tcPr>
                <w:p w:rsidR="00D35D26" w:rsidRDefault="00D35D26" w:rsidP="00F46E88">
                  <w:pPr>
                    <w:rPr>
                      <w:rFonts w:ascii="Segoe UI" w:hAnsi="Segoe UI" w:cs="Segoe UI"/>
                      <w:color w:val="000000"/>
                      <w:sz w:val="16"/>
                      <w:szCs w:val="16"/>
                      <w:lang w:val="en-US"/>
                    </w:rPr>
                  </w:pPr>
                  <w:proofErr w:type="spellStart"/>
                  <w:r>
                    <w:rPr>
                      <w:rFonts w:ascii="Segoe UI" w:hAnsi="Segoe UI" w:cs="Segoe UI"/>
                      <w:color w:val="000000"/>
                      <w:sz w:val="16"/>
                      <w:szCs w:val="16"/>
                      <w:lang w:val="en-US"/>
                    </w:rPr>
                    <w:t>Kanban</w:t>
                  </w:r>
                  <w:proofErr w:type="spellEnd"/>
                  <w:r>
                    <w:rPr>
                      <w:rFonts w:ascii="Segoe UI" w:hAnsi="Segoe UI" w:cs="Segoe UI"/>
                      <w:color w:val="000000"/>
                      <w:sz w:val="16"/>
                      <w:szCs w:val="16"/>
                      <w:lang w:val="en-US"/>
                    </w:rPr>
                    <w:t xml:space="preserve"> with </w:t>
                  </w:r>
                  <w:proofErr w:type="spellStart"/>
                  <w:r>
                    <w:rPr>
                      <w:rFonts w:ascii="Segoe UI" w:hAnsi="Segoe UI" w:cs="Segoe UI"/>
                      <w:color w:val="000000"/>
                      <w:sz w:val="16"/>
                      <w:szCs w:val="16"/>
                      <w:lang w:val="en-US"/>
                    </w:rPr>
                    <w:t>Microservices</w:t>
                  </w:r>
                  <w:proofErr w:type="spellEnd"/>
                  <w:r>
                    <w:rPr>
                      <w:rFonts w:ascii="Segoe UI" w:hAnsi="Segoe UI" w:cs="Segoe UI"/>
                      <w:color w:val="000000"/>
                      <w:sz w:val="16"/>
                      <w:szCs w:val="16"/>
                      <w:lang w:val="en-US"/>
                    </w:rPr>
                    <w:t xml:space="preserve"> &amp; TDD Deliverables</w:t>
                  </w:r>
                </w:p>
              </w:tc>
              <w:tc>
                <w:tcPr>
                  <w:tcW w:w="1529" w:type="dxa"/>
                </w:tcPr>
                <w:p w:rsidR="00D35D26" w:rsidRDefault="00D35D26" w:rsidP="00F46E88">
                  <w:pPr>
                    <w:spacing w:after="160" w:line="259" w:lineRule="auto"/>
                    <w:contextualSpacing/>
                    <w:rPr>
                      <w:rFonts w:ascii="Segoe UI" w:hAnsi="Segoe UI" w:cs="Segoe UI"/>
                      <w:sz w:val="16"/>
                      <w:szCs w:val="16"/>
                    </w:rPr>
                  </w:pPr>
                  <w:proofErr w:type="spellStart"/>
                  <w:r>
                    <w:rPr>
                      <w:rFonts w:ascii="Segoe UI" w:hAnsi="Segoe UI" w:cs="Segoe UI"/>
                      <w:sz w:val="16"/>
                      <w:szCs w:val="16"/>
                    </w:rPr>
                    <w:t>OutSystem</w:t>
                  </w:r>
                  <w:proofErr w:type="spellEnd"/>
                  <w:r>
                    <w:rPr>
                      <w:rFonts w:ascii="Segoe UI" w:hAnsi="Segoe UI" w:cs="Segoe UI"/>
                      <w:sz w:val="16"/>
                      <w:szCs w:val="16"/>
                    </w:rPr>
                    <w:t>, Oracle DB</w:t>
                  </w:r>
                </w:p>
              </w:tc>
            </w:tr>
            <w:tr w:rsidR="00D35D26" w:rsidRPr="00863EC1" w:rsidTr="00FE2674">
              <w:tc>
                <w:tcPr>
                  <w:tcW w:w="2700" w:type="dxa"/>
                </w:tcPr>
                <w:p w:rsidR="00D35D26" w:rsidRDefault="00D35D26" w:rsidP="00F46E88">
                  <w:pPr>
                    <w:rPr>
                      <w:rFonts w:ascii="Segoe UI" w:hAnsi="Segoe UI" w:cs="Segoe UI"/>
                      <w:sz w:val="16"/>
                      <w:szCs w:val="16"/>
                    </w:rPr>
                  </w:pPr>
                  <w:r>
                    <w:rPr>
                      <w:rFonts w:ascii="Segoe UI" w:hAnsi="Segoe UI" w:cs="Segoe UI"/>
                      <w:sz w:val="16"/>
                      <w:szCs w:val="16"/>
                    </w:rPr>
                    <w:t xml:space="preserve">NOQODI Payment Card , United Arab Emirates – </w:t>
                  </w:r>
                  <w:r w:rsidRPr="00D35D26">
                    <w:rPr>
                      <w:rFonts w:ascii="Segoe UI" w:hAnsi="Segoe UI" w:cs="Segoe UI"/>
                      <w:b/>
                      <w:sz w:val="16"/>
                      <w:szCs w:val="16"/>
                    </w:rPr>
                    <w:t>Fintech &amp; Banking Product</w:t>
                  </w:r>
                </w:p>
              </w:tc>
              <w:tc>
                <w:tcPr>
                  <w:tcW w:w="2258" w:type="dxa"/>
                </w:tcPr>
                <w:p w:rsidR="00D35D26" w:rsidRDefault="00D35D26" w:rsidP="00F46E88">
                  <w:pPr>
                    <w:rPr>
                      <w:rFonts w:ascii="Segoe UI" w:hAnsi="Segoe UI" w:cs="Segoe UI"/>
                      <w:color w:val="000000"/>
                      <w:sz w:val="16"/>
                      <w:szCs w:val="16"/>
                      <w:lang w:val="en-US"/>
                    </w:rPr>
                  </w:pPr>
                  <w:proofErr w:type="spellStart"/>
                  <w:r>
                    <w:rPr>
                      <w:rFonts w:ascii="Segoe UI" w:hAnsi="Segoe UI" w:cs="Segoe UI"/>
                      <w:color w:val="000000"/>
                      <w:sz w:val="16"/>
                      <w:szCs w:val="16"/>
                      <w:lang w:val="en-US"/>
                    </w:rPr>
                    <w:t>Kanban</w:t>
                  </w:r>
                  <w:proofErr w:type="spellEnd"/>
                  <w:r>
                    <w:rPr>
                      <w:rFonts w:ascii="Segoe UI" w:hAnsi="Segoe UI" w:cs="Segoe UI"/>
                      <w:color w:val="000000"/>
                      <w:sz w:val="16"/>
                      <w:szCs w:val="16"/>
                      <w:lang w:val="en-US"/>
                    </w:rPr>
                    <w:t xml:space="preserve"> with </w:t>
                  </w:r>
                  <w:proofErr w:type="spellStart"/>
                  <w:r>
                    <w:rPr>
                      <w:rFonts w:ascii="Segoe UI" w:hAnsi="Segoe UI" w:cs="Segoe UI"/>
                      <w:color w:val="000000"/>
                      <w:sz w:val="16"/>
                      <w:szCs w:val="16"/>
                      <w:lang w:val="en-US"/>
                    </w:rPr>
                    <w:t>Microservices</w:t>
                  </w:r>
                  <w:proofErr w:type="spellEnd"/>
                  <w:r>
                    <w:rPr>
                      <w:rFonts w:ascii="Segoe UI" w:hAnsi="Segoe UI" w:cs="Segoe UI"/>
                      <w:color w:val="000000"/>
                      <w:sz w:val="16"/>
                      <w:szCs w:val="16"/>
                      <w:lang w:val="en-US"/>
                    </w:rPr>
                    <w:t xml:space="preserve"> &amp; TDD Deliverables</w:t>
                  </w:r>
                </w:p>
              </w:tc>
              <w:tc>
                <w:tcPr>
                  <w:tcW w:w="1529" w:type="dxa"/>
                </w:tcPr>
                <w:p w:rsidR="00D35D26" w:rsidRDefault="00D35D26" w:rsidP="00F46E88">
                  <w:pPr>
                    <w:spacing w:after="160" w:line="259" w:lineRule="auto"/>
                    <w:contextualSpacing/>
                    <w:rPr>
                      <w:rFonts w:ascii="Segoe UI" w:hAnsi="Segoe UI" w:cs="Segoe UI"/>
                      <w:sz w:val="16"/>
                      <w:szCs w:val="16"/>
                    </w:rPr>
                  </w:pPr>
                  <w:r>
                    <w:rPr>
                      <w:rFonts w:ascii="Segoe UI" w:hAnsi="Segoe UI" w:cs="Segoe UI"/>
                      <w:sz w:val="16"/>
                      <w:szCs w:val="16"/>
                    </w:rPr>
                    <w:t>Angular, Oracle DB</w:t>
                  </w:r>
                </w:p>
              </w:tc>
            </w:tr>
          </w:tbl>
          <w:p w:rsidR="00CB3AC9" w:rsidRPr="00C64925" w:rsidRDefault="00CB3AC9" w:rsidP="00C64925">
            <w:pPr>
              <w:spacing w:after="160" w:line="259" w:lineRule="auto"/>
              <w:contextualSpacing/>
              <w:jc w:val="both"/>
              <w:rPr>
                <w:rFonts w:ascii="Segoe UI" w:hAnsi="Segoe UI" w:cs="Segoe UI"/>
                <w:sz w:val="16"/>
                <w:szCs w:val="16"/>
                <w:lang w:val="en-US"/>
              </w:rPr>
            </w:pPr>
          </w:p>
        </w:tc>
      </w:tr>
    </w:tbl>
    <w:p w:rsidR="00C64925" w:rsidRPr="00CB3AC9" w:rsidRDefault="00C64925" w:rsidP="00C64925">
      <w:pPr>
        <w:rPr>
          <w:rFonts w:ascii="Segoe UI" w:hAnsi="Segoe UI" w:cs="Segoe UI"/>
          <w:b/>
          <w:color w:val="000000"/>
          <w:sz w:val="16"/>
          <w:szCs w:val="16"/>
          <w:lang w:val="en-US"/>
        </w:rPr>
      </w:pPr>
      <w:r w:rsidRPr="00C64925">
        <w:rPr>
          <w:rFonts w:ascii="Segoe UI" w:hAnsi="Segoe UI" w:cs="Segoe UI"/>
          <w:b/>
          <w:iCs/>
          <w:sz w:val="28"/>
          <w:szCs w:val="21"/>
          <w:lang w:val="en-US"/>
        </w:rPr>
        <w:t xml:space="preserve">Other Project Deliveries </w:t>
      </w:r>
    </w:p>
    <w:p w:rsidR="00C64925" w:rsidRPr="00863EC1" w:rsidRDefault="00C64925" w:rsidP="00277A1B">
      <w:pPr>
        <w:pStyle w:val="ListParagraph"/>
        <w:numPr>
          <w:ilvl w:val="0"/>
          <w:numId w:val="6"/>
        </w:numPr>
        <w:spacing w:after="160" w:line="259" w:lineRule="auto"/>
        <w:ind w:left="440" w:hanging="80"/>
        <w:contextualSpacing/>
        <w:rPr>
          <w:rFonts w:ascii="Segoe UI" w:hAnsi="Segoe UI" w:cs="Segoe UI"/>
          <w:sz w:val="16"/>
          <w:szCs w:val="16"/>
        </w:rPr>
      </w:pPr>
      <w:r w:rsidRPr="00863EC1">
        <w:rPr>
          <w:rFonts w:ascii="Segoe UI" w:hAnsi="Segoe UI" w:cs="Segoe UI"/>
          <w:sz w:val="16"/>
          <w:szCs w:val="16"/>
        </w:rPr>
        <w:t xml:space="preserve">Data Migration &amp; Dashboards (Waterfall Delivery: </w:t>
      </w:r>
      <w:proofErr w:type="spellStart"/>
      <w:r w:rsidRPr="00863EC1">
        <w:rPr>
          <w:rFonts w:ascii="Segoe UI" w:hAnsi="Segoe UI" w:cs="Segoe UI"/>
          <w:sz w:val="16"/>
          <w:szCs w:val="16"/>
        </w:rPr>
        <w:t>Infotech</w:t>
      </w:r>
      <w:proofErr w:type="spellEnd"/>
      <w:r w:rsidRPr="00863EC1">
        <w:rPr>
          <w:rFonts w:ascii="Segoe UI" w:hAnsi="Segoe UI" w:cs="Segoe UI"/>
          <w:sz w:val="16"/>
          <w:szCs w:val="16"/>
        </w:rPr>
        <w:t xml:space="preserve"> - Dubai Customs, </w:t>
      </w:r>
      <w:proofErr w:type="spellStart"/>
      <w:r w:rsidRPr="00863EC1">
        <w:rPr>
          <w:rFonts w:ascii="Segoe UI" w:hAnsi="Segoe UI" w:cs="Segoe UI"/>
          <w:sz w:val="16"/>
          <w:szCs w:val="16"/>
        </w:rPr>
        <w:t>Informatica</w:t>
      </w:r>
      <w:proofErr w:type="spellEnd"/>
      <w:r w:rsidRPr="00863EC1">
        <w:rPr>
          <w:rFonts w:ascii="Segoe UI" w:hAnsi="Segoe UI" w:cs="Segoe UI"/>
          <w:sz w:val="16"/>
          <w:szCs w:val="16"/>
        </w:rPr>
        <w:t xml:space="preserve">, </w:t>
      </w:r>
      <w:proofErr w:type="spellStart"/>
      <w:r w:rsidRPr="00863EC1">
        <w:rPr>
          <w:rFonts w:ascii="Segoe UI" w:hAnsi="Segoe UI" w:cs="Segoe UI"/>
          <w:sz w:val="16"/>
          <w:szCs w:val="16"/>
        </w:rPr>
        <w:t>Cognos</w:t>
      </w:r>
      <w:proofErr w:type="spellEnd"/>
      <w:r w:rsidRPr="00863EC1">
        <w:rPr>
          <w:rFonts w:ascii="Segoe UI" w:hAnsi="Segoe UI" w:cs="Segoe UI"/>
          <w:sz w:val="16"/>
          <w:szCs w:val="16"/>
        </w:rPr>
        <w:t xml:space="preserve">, Oracle DB) </w:t>
      </w:r>
    </w:p>
    <w:p w:rsidR="00C64925" w:rsidRPr="00863EC1" w:rsidRDefault="00C64925" w:rsidP="00277A1B">
      <w:pPr>
        <w:pStyle w:val="ListParagraph"/>
        <w:numPr>
          <w:ilvl w:val="0"/>
          <w:numId w:val="6"/>
        </w:numPr>
        <w:spacing w:after="160" w:line="259" w:lineRule="auto"/>
        <w:ind w:left="440" w:hanging="80"/>
        <w:contextualSpacing/>
        <w:rPr>
          <w:rFonts w:ascii="Segoe UI" w:hAnsi="Segoe UI" w:cs="Segoe UI"/>
          <w:b/>
          <w:sz w:val="16"/>
          <w:szCs w:val="16"/>
        </w:rPr>
      </w:pPr>
      <w:r w:rsidRPr="00863EC1">
        <w:rPr>
          <w:rFonts w:ascii="Segoe UI" w:hAnsi="Segoe UI" w:cs="Segoe UI"/>
          <w:sz w:val="16"/>
          <w:szCs w:val="16"/>
        </w:rPr>
        <w:t>CMS Application Project  - DHA, Karachi (7 clubs) .NET, SQL Server</w:t>
      </w:r>
    </w:p>
    <w:p w:rsidR="00C64925" w:rsidRPr="00C64925" w:rsidRDefault="00C64925" w:rsidP="00277A1B">
      <w:pPr>
        <w:pStyle w:val="ListParagraph"/>
        <w:numPr>
          <w:ilvl w:val="0"/>
          <w:numId w:val="6"/>
        </w:numPr>
        <w:spacing w:after="0" w:line="259" w:lineRule="auto"/>
        <w:ind w:left="446" w:hanging="86"/>
        <w:contextualSpacing/>
        <w:jc w:val="both"/>
        <w:rPr>
          <w:rFonts w:ascii="Segoe UI" w:hAnsi="Segoe UI" w:cs="Segoe UI"/>
          <w:sz w:val="16"/>
          <w:szCs w:val="16"/>
          <w:lang w:val="en-US"/>
        </w:rPr>
      </w:pPr>
      <w:r w:rsidRPr="00863EC1">
        <w:rPr>
          <w:rFonts w:ascii="Segoe UI" w:hAnsi="Segoe UI" w:cs="Segoe UI"/>
          <w:sz w:val="16"/>
          <w:szCs w:val="16"/>
        </w:rPr>
        <w:t>Oracle Financial , Pension, Billing, Shipping ( Cargo, Vessels, EDI &amp; Port) – KPT Karachi - Waterfall (Oracle Developer/DB)</w:t>
      </w:r>
      <w:r w:rsidRPr="00863EC1">
        <w:rPr>
          <w:rFonts w:ascii="Segoe UI" w:hAnsi="Segoe UI" w:cs="Segoe UI"/>
          <w:b/>
          <w:sz w:val="21"/>
          <w:szCs w:val="21"/>
          <w:lang w:val="en-US"/>
        </w:rPr>
        <w:t xml:space="preserve"> </w:t>
      </w:r>
    </w:p>
    <w:p w:rsidR="00C64925" w:rsidRDefault="00C64925" w:rsidP="00C64925">
      <w:pPr>
        <w:rPr>
          <w:rFonts w:ascii="Segoe UI" w:hAnsi="Segoe UI" w:cs="Segoe UI"/>
          <w:b/>
          <w:iCs/>
          <w:sz w:val="28"/>
          <w:szCs w:val="21"/>
          <w:lang w:val="en-US"/>
        </w:rPr>
      </w:pPr>
    </w:p>
    <w:p w:rsidR="00C64925" w:rsidRPr="00C64925" w:rsidRDefault="00C64925" w:rsidP="00C64925">
      <w:pPr>
        <w:rPr>
          <w:rFonts w:ascii="Segoe UI" w:hAnsi="Segoe UI" w:cs="Segoe UI"/>
          <w:b/>
          <w:color w:val="000000"/>
          <w:sz w:val="16"/>
          <w:szCs w:val="16"/>
          <w:lang w:val="en-US"/>
        </w:rPr>
      </w:pPr>
      <w:r>
        <w:rPr>
          <w:rFonts w:ascii="Segoe UI" w:hAnsi="Segoe UI" w:cs="Segoe UI"/>
          <w:b/>
          <w:iCs/>
          <w:sz w:val="28"/>
          <w:szCs w:val="21"/>
          <w:lang w:val="en-US"/>
        </w:rPr>
        <w:t>Key Skills for Successful Project Deliveries</w:t>
      </w:r>
      <w:r w:rsidRPr="00C64925">
        <w:rPr>
          <w:rFonts w:ascii="Segoe UI" w:hAnsi="Segoe UI" w:cs="Segoe UI"/>
          <w:b/>
          <w:iCs/>
          <w:sz w:val="28"/>
          <w:szCs w:val="21"/>
          <w:lang w:val="en-US"/>
        </w:rPr>
        <w:t xml:space="preserve"> </w:t>
      </w:r>
    </w:p>
    <w:p w:rsidR="00C64925" w:rsidRPr="00F01DC7" w:rsidRDefault="00C64925" w:rsidP="00C64925">
      <w:pPr>
        <w:pStyle w:val="ListParagraph"/>
        <w:numPr>
          <w:ilvl w:val="0"/>
          <w:numId w:val="0"/>
        </w:numPr>
        <w:spacing w:after="0" w:line="259" w:lineRule="auto"/>
        <w:ind w:left="446"/>
        <w:contextualSpacing/>
        <w:jc w:val="both"/>
        <w:rPr>
          <w:rFonts w:ascii="Segoe UI" w:hAnsi="Segoe UI" w:cs="Segoe UI"/>
          <w:sz w:val="16"/>
          <w:szCs w:val="16"/>
          <w:lang w:val="en-US"/>
        </w:rPr>
      </w:pPr>
    </w:p>
    <w:p w:rsidR="00C64925" w:rsidRPr="00C64925" w:rsidRDefault="00C64925" w:rsidP="00C64925">
      <w:pPr>
        <w:spacing w:after="160" w:line="259" w:lineRule="auto"/>
        <w:ind w:left="360"/>
        <w:contextualSpacing/>
        <w:rPr>
          <w:rFonts w:ascii="Segoe UI" w:hAnsi="Segoe UI" w:cs="Segoe UI"/>
          <w:sz w:val="24"/>
          <w:szCs w:val="24"/>
          <w:lang w:val="en-US"/>
        </w:rPr>
      </w:pPr>
      <w:r w:rsidRPr="00C64925">
        <w:rPr>
          <w:rFonts w:ascii="Segoe UI" w:hAnsi="Segoe UI" w:cs="Segoe UI"/>
          <w:b/>
          <w:color w:val="000000"/>
          <w:sz w:val="24"/>
          <w:szCs w:val="24"/>
          <w:u w:val="single"/>
          <w:lang w:val="en-US"/>
        </w:rPr>
        <w:t xml:space="preserve">Requirement </w:t>
      </w:r>
      <w:r>
        <w:rPr>
          <w:rFonts w:ascii="Segoe UI" w:hAnsi="Segoe UI" w:cs="Segoe UI"/>
          <w:b/>
          <w:color w:val="000000"/>
          <w:sz w:val="24"/>
          <w:szCs w:val="24"/>
          <w:u w:val="single"/>
          <w:lang w:val="en-US"/>
        </w:rPr>
        <w:t>Gathering</w:t>
      </w:r>
      <w:r w:rsidRPr="00C64925">
        <w:rPr>
          <w:rFonts w:ascii="Segoe UI" w:hAnsi="Segoe UI" w:cs="Segoe UI"/>
          <w:b/>
          <w:color w:val="000000"/>
          <w:sz w:val="24"/>
          <w:szCs w:val="24"/>
          <w:u w:val="single"/>
          <w:lang w:val="en-US"/>
        </w:rPr>
        <w:t xml:space="preserve"> Techniques – Design Thinking</w:t>
      </w:r>
    </w:p>
    <w:p w:rsidR="00C64925" w:rsidRPr="00C64925" w:rsidRDefault="00C64925"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sidRPr="00C64925">
        <w:rPr>
          <w:rFonts w:ascii="Segoe UI" w:hAnsi="Segoe UI" w:cs="Segoe UI"/>
          <w:sz w:val="20"/>
          <w:szCs w:val="20"/>
          <w:lang w:val="en-US"/>
        </w:rPr>
        <w:t>Mind Mapping, Impact Mapping (Goal, Actor, Impact, Deliverable), Empathy Mapping (actor – Says, Thinks, Feels, Does), Event Storming, Story Mapping</w:t>
      </w:r>
    </w:p>
    <w:p w:rsidR="00C64925" w:rsidRPr="00C64925" w:rsidRDefault="00C64925" w:rsidP="00C64925">
      <w:pPr>
        <w:spacing w:after="160" w:line="259" w:lineRule="auto"/>
        <w:ind w:left="360"/>
        <w:contextualSpacing/>
        <w:rPr>
          <w:rFonts w:ascii="Segoe UI" w:hAnsi="Segoe UI" w:cs="Segoe UI"/>
          <w:b/>
          <w:color w:val="000000"/>
          <w:sz w:val="24"/>
          <w:szCs w:val="24"/>
          <w:u w:val="single"/>
          <w:lang w:val="en-US"/>
        </w:rPr>
      </w:pPr>
      <w:r>
        <w:rPr>
          <w:rFonts w:ascii="Segoe UI" w:hAnsi="Segoe UI" w:cs="Segoe UI"/>
          <w:b/>
          <w:color w:val="000000"/>
          <w:sz w:val="24"/>
          <w:szCs w:val="24"/>
          <w:u w:val="single"/>
          <w:lang w:val="en-US"/>
        </w:rPr>
        <w:t xml:space="preserve">Building Roadmaps </w:t>
      </w:r>
      <w:proofErr w:type="gramStart"/>
      <w:r>
        <w:rPr>
          <w:rFonts w:ascii="Segoe UI" w:hAnsi="Segoe UI" w:cs="Segoe UI"/>
          <w:b/>
          <w:color w:val="000000"/>
          <w:sz w:val="24"/>
          <w:szCs w:val="24"/>
          <w:u w:val="single"/>
          <w:lang w:val="en-US"/>
        </w:rPr>
        <w:t>Toward</w:t>
      </w:r>
      <w:proofErr w:type="gramEnd"/>
      <w:r>
        <w:rPr>
          <w:rFonts w:ascii="Segoe UI" w:hAnsi="Segoe UI" w:cs="Segoe UI"/>
          <w:b/>
          <w:color w:val="000000"/>
          <w:sz w:val="24"/>
          <w:szCs w:val="24"/>
          <w:u w:val="single"/>
          <w:lang w:val="en-US"/>
        </w:rPr>
        <w:t xml:space="preserve"> Product Goal by using Prioritization </w:t>
      </w:r>
      <w:r w:rsidR="00EC6383">
        <w:rPr>
          <w:rFonts w:ascii="Segoe UI" w:hAnsi="Segoe UI" w:cs="Segoe UI"/>
          <w:b/>
          <w:color w:val="000000"/>
          <w:sz w:val="24"/>
          <w:szCs w:val="24"/>
          <w:u w:val="single"/>
          <w:lang w:val="en-US"/>
        </w:rPr>
        <w:t>Techniques - Maximizing</w:t>
      </w:r>
      <w:r>
        <w:rPr>
          <w:rFonts w:ascii="Segoe UI" w:hAnsi="Segoe UI" w:cs="Segoe UI"/>
          <w:b/>
          <w:color w:val="000000"/>
          <w:sz w:val="24"/>
          <w:szCs w:val="24"/>
          <w:u w:val="single"/>
          <w:lang w:val="en-US"/>
        </w:rPr>
        <w:t xml:space="preserve"> </w:t>
      </w:r>
      <w:r w:rsidR="00EC6383">
        <w:rPr>
          <w:rFonts w:ascii="Segoe UI" w:hAnsi="Segoe UI" w:cs="Segoe UI"/>
          <w:b/>
          <w:color w:val="000000"/>
          <w:sz w:val="24"/>
          <w:szCs w:val="24"/>
          <w:u w:val="single"/>
          <w:lang w:val="en-US"/>
        </w:rPr>
        <w:t xml:space="preserve">the art of work done during a </w:t>
      </w:r>
      <w:r>
        <w:rPr>
          <w:rFonts w:ascii="Segoe UI" w:hAnsi="Segoe UI" w:cs="Segoe UI"/>
          <w:b/>
          <w:color w:val="000000"/>
          <w:sz w:val="24"/>
          <w:szCs w:val="24"/>
          <w:u w:val="single"/>
          <w:lang w:val="en-US"/>
        </w:rPr>
        <w:t>sprint</w:t>
      </w:r>
      <w:r w:rsidR="00EC6383">
        <w:rPr>
          <w:rFonts w:ascii="Segoe UI" w:hAnsi="Segoe UI" w:cs="Segoe UI"/>
          <w:b/>
          <w:color w:val="000000"/>
          <w:sz w:val="24"/>
          <w:szCs w:val="24"/>
          <w:u w:val="single"/>
          <w:lang w:val="en-US"/>
        </w:rPr>
        <w:t xml:space="preserve"> or improving cycle time</w:t>
      </w:r>
    </w:p>
    <w:p w:rsidR="00C64925" w:rsidRDefault="00C64925"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sidRPr="00C64925">
        <w:rPr>
          <w:rFonts w:ascii="Segoe UI" w:hAnsi="Segoe UI" w:cs="Segoe UI"/>
          <w:sz w:val="20"/>
          <w:szCs w:val="20"/>
          <w:lang w:val="en-US"/>
        </w:rPr>
        <w:t xml:space="preserve">Product Tree, Eisenhower Matrix, Value </w:t>
      </w:r>
      <w:proofErr w:type="spellStart"/>
      <w:r w:rsidRPr="00C64925">
        <w:rPr>
          <w:rFonts w:ascii="Segoe UI" w:hAnsi="Segoe UI" w:cs="Segoe UI"/>
          <w:sz w:val="20"/>
          <w:szCs w:val="20"/>
          <w:lang w:val="en-US"/>
        </w:rPr>
        <w:t>vs</w:t>
      </w:r>
      <w:proofErr w:type="spellEnd"/>
      <w:r w:rsidRPr="00C64925">
        <w:rPr>
          <w:rFonts w:ascii="Segoe UI" w:hAnsi="Segoe UI" w:cs="Segoe UI"/>
          <w:sz w:val="20"/>
          <w:szCs w:val="20"/>
          <w:lang w:val="en-US"/>
        </w:rPr>
        <w:t xml:space="preserve"> Effort Matrix, Quick Wins Matrix, Opportunity Scoring, Story Mapping, </w:t>
      </w:r>
      <w:proofErr w:type="spellStart"/>
      <w:r w:rsidRPr="00C64925">
        <w:rPr>
          <w:rFonts w:ascii="Segoe UI" w:hAnsi="Segoe UI" w:cs="Segoe UI"/>
          <w:sz w:val="20"/>
          <w:szCs w:val="20"/>
          <w:lang w:val="en-US"/>
        </w:rPr>
        <w:t>MoSCoW</w:t>
      </w:r>
      <w:proofErr w:type="spellEnd"/>
      <w:r w:rsidRPr="00C64925">
        <w:rPr>
          <w:rFonts w:ascii="Segoe UI" w:hAnsi="Segoe UI" w:cs="Segoe UI"/>
          <w:sz w:val="20"/>
          <w:szCs w:val="20"/>
          <w:lang w:val="en-US"/>
        </w:rPr>
        <w:t xml:space="preserve"> Method, ICE, RICE, WSJF, Opportunity Scoring, Kano Models, PIE Framework, Affinity Mapping</w:t>
      </w:r>
    </w:p>
    <w:p w:rsidR="00EC6383" w:rsidRDefault="00EC6383" w:rsidP="00FD1C60">
      <w:pPr>
        <w:spacing w:after="160" w:line="259" w:lineRule="auto"/>
        <w:ind w:left="360"/>
        <w:contextualSpacing/>
        <w:rPr>
          <w:rFonts w:ascii="Segoe UI" w:hAnsi="Segoe UI" w:cs="Segoe UI"/>
          <w:b/>
          <w:color w:val="000000"/>
          <w:sz w:val="24"/>
          <w:szCs w:val="24"/>
          <w:u w:val="single"/>
          <w:lang w:val="en-US"/>
        </w:rPr>
      </w:pPr>
      <w:r>
        <w:rPr>
          <w:rFonts w:ascii="Segoe UI" w:hAnsi="Segoe UI" w:cs="Segoe UI"/>
          <w:b/>
          <w:color w:val="000000"/>
          <w:sz w:val="24"/>
          <w:szCs w:val="24"/>
          <w:u w:val="single"/>
          <w:lang w:val="en-US"/>
        </w:rPr>
        <w:t>Ensuring Sprint Success</w:t>
      </w:r>
      <w:r w:rsidR="00252E27">
        <w:rPr>
          <w:rFonts w:ascii="Segoe UI" w:hAnsi="Segoe UI" w:cs="Segoe UI"/>
          <w:b/>
          <w:color w:val="000000"/>
          <w:sz w:val="24"/>
          <w:szCs w:val="24"/>
          <w:u w:val="single"/>
          <w:lang w:val="en-US"/>
        </w:rPr>
        <w:t xml:space="preserve"> – Reaching the Finish Line</w:t>
      </w:r>
    </w:p>
    <w:p w:rsidR="00EC6383" w:rsidRDefault="00EC6383"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sidRPr="00EC6383">
        <w:rPr>
          <w:rFonts w:ascii="Segoe UI" w:hAnsi="Segoe UI" w:cs="Segoe UI"/>
          <w:sz w:val="20"/>
          <w:szCs w:val="20"/>
          <w:lang w:val="en-US"/>
        </w:rPr>
        <w:t>Maintaining empiricism &amp; scrum values</w:t>
      </w:r>
      <w:r>
        <w:rPr>
          <w:rFonts w:ascii="Segoe UI" w:hAnsi="Segoe UI" w:cs="Segoe UI"/>
          <w:sz w:val="20"/>
          <w:szCs w:val="20"/>
          <w:lang w:val="en-US"/>
        </w:rPr>
        <w:t xml:space="preserve"> during all scrum events &amp; sprint execution</w:t>
      </w:r>
    </w:p>
    <w:p w:rsidR="00DC5F24" w:rsidRDefault="00DC5F24"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Using artifacts like Velocity Charts to plan team capacity</w:t>
      </w:r>
    </w:p>
    <w:p w:rsidR="00DC5F24" w:rsidRDefault="00DC5F24"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Using story point estimations to focus on quality deliverables, removing impediments, aligning requirements</w:t>
      </w:r>
    </w:p>
    <w:p w:rsidR="00DC5F24" w:rsidRDefault="00DC5F24"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Using Control Charts with Sprint Execution Plan to monitor progress of work items</w:t>
      </w:r>
    </w:p>
    <w:p w:rsidR="00267BA2" w:rsidRDefault="00267BA2"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 xml:space="preserve">Calling periodical review calls to ensure smooth work transitions – specially in </w:t>
      </w:r>
      <w:proofErr w:type="spellStart"/>
      <w:r>
        <w:rPr>
          <w:rFonts w:ascii="Segoe UI" w:hAnsi="Segoe UI" w:cs="Segoe UI"/>
          <w:sz w:val="20"/>
          <w:szCs w:val="20"/>
          <w:lang w:val="en-US"/>
        </w:rPr>
        <w:t>Kanban</w:t>
      </w:r>
      <w:proofErr w:type="spellEnd"/>
    </w:p>
    <w:p w:rsidR="00DC5F24" w:rsidRDefault="00DC5F24"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Using Team Workload Reports to re-align capacity planning</w:t>
      </w:r>
    </w:p>
    <w:p w:rsidR="00FD1C60" w:rsidRDefault="00DC5F24"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Using epic Board to show customer / stakeholders project health</w:t>
      </w:r>
      <w:r w:rsidR="00FD1C60">
        <w:rPr>
          <w:rFonts w:ascii="Segoe UI" w:hAnsi="Segoe UI" w:cs="Segoe UI"/>
          <w:sz w:val="20"/>
          <w:szCs w:val="20"/>
          <w:lang w:val="en-US"/>
        </w:rPr>
        <w:t xml:space="preserve"> thus raising customer satisfaction &amp; engagement at right level throughout the project</w:t>
      </w:r>
    </w:p>
    <w:p w:rsidR="00DC5F24" w:rsidRDefault="00FD1C60"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Maintaining RAID logs</w:t>
      </w:r>
      <w:r w:rsidR="00DC5F24">
        <w:rPr>
          <w:rFonts w:ascii="Segoe UI" w:hAnsi="Segoe UI" w:cs="Segoe UI"/>
          <w:sz w:val="20"/>
          <w:szCs w:val="20"/>
          <w:lang w:val="en-US"/>
        </w:rPr>
        <w:t xml:space="preserve"> </w:t>
      </w:r>
      <w:r>
        <w:rPr>
          <w:rFonts w:ascii="Segoe UI" w:hAnsi="Segoe UI" w:cs="Segoe UI"/>
          <w:sz w:val="20"/>
          <w:szCs w:val="20"/>
          <w:lang w:val="en-US"/>
        </w:rPr>
        <w:t>through Risk Calls at Team’s integration level consistently</w:t>
      </w:r>
    </w:p>
    <w:p w:rsidR="00FD1C60" w:rsidRDefault="00FD1C60"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Maintaining Development team outs / games &amp; callout sessions</w:t>
      </w:r>
    </w:p>
    <w:p w:rsidR="00FD1C60" w:rsidRPr="00EC6383" w:rsidRDefault="00FD1C60"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Facilitating &amp; helping team by showing you have a complete grip on proj</w:t>
      </w:r>
      <w:r w:rsidR="00267BA2">
        <w:rPr>
          <w:rFonts w:ascii="Segoe UI" w:hAnsi="Segoe UI" w:cs="Segoe UI"/>
          <w:sz w:val="20"/>
          <w:szCs w:val="20"/>
          <w:lang w:val="en-US"/>
        </w:rPr>
        <w:t>ect</w:t>
      </w:r>
      <w:r>
        <w:rPr>
          <w:rFonts w:ascii="Segoe UI" w:hAnsi="Segoe UI" w:cs="Segoe UI"/>
          <w:sz w:val="20"/>
          <w:szCs w:val="20"/>
          <w:lang w:val="en-US"/>
        </w:rPr>
        <w:t xml:space="preserve"> </w:t>
      </w:r>
    </w:p>
    <w:p w:rsidR="00EC6383" w:rsidRPr="00EC6383" w:rsidRDefault="00EC6383" w:rsidP="00EC6383">
      <w:pPr>
        <w:spacing w:after="160" w:line="259" w:lineRule="auto"/>
        <w:ind w:left="360"/>
        <w:contextualSpacing/>
        <w:jc w:val="both"/>
        <w:rPr>
          <w:rFonts w:ascii="Segoe UI" w:hAnsi="Segoe UI" w:cs="Segoe UI"/>
          <w:sz w:val="20"/>
          <w:lang w:val="en-US"/>
        </w:rPr>
      </w:pPr>
    </w:p>
    <w:p w:rsidR="000B5FCC" w:rsidRPr="00863EC1" w:rsidRDefault="000B5FCC" w:rsidP="0024137D">
      <w:pPr>
        <w:rPr>
          <w:rFonts w:ascii="Segoe UI" w:hAnsi="Segoe UI" w:cs="Segoe UI"/>
          <w:b/>
          <w:iCs/>
          <w:sz w:val="20"/>
          <w:lang w:val="en-US"/>
        </w:rPr>
      </w:pPr>
      <w:r w:rsidRPr="00863EC1">
        <w:rPr>
          <w:rFonts w:ascii="Segoe UI" w:hAnsi="Segoe UI" w:cs="Segoe UI"/>
          <w:b/>
          <w:iCs/>
          <w:sz w:val="28"/>
          <w:szCs w:val="21"/>
          <w:lang w:val="en-US"/>
        </w:rPr>
        <w:t>Highlights</w:t>
      </w:r>
    </w:p>
    <w:p w:rsidR="00A277E0" w:rsidRDefault="00A277E0"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3 Agile T</w:t>
      </w:r>
      <w:r w:rsidR="00A04EFF">
        <w:rPr>
          <w:rFonts w:ascii="Segoe UI" w:hAnsi="Segoe UI" w:cs="Segoe UI"/>
          <w:sz w:val="20"/>
          <w:szCs w:val="20"/>
          <w:lang w:val="en-US"/>
        </w:rPr>
        <w:t>ransformation Projects Deliveries</w:t>
      </w:r>
    </w:p>
    <w:p w:rsidR="00A277E0" w:rsidRDefault="00A277E0"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Have Collaborated team of Project Managers</w:t>
      </w:r>
    </w:p>
    <w:p w:rsidR="00A277E0" w:rsidRDefault="00A277E0"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 xml:space="preserve">Delivers Web. Mobile APP, CRM, ERP, </w:t>
      </w:r>
      <w:proofErr w:type="spellStart"/>
      <w:r>
        <w:rPr>
          <w:rFonts w:ascii="Segoe UI" w:hAnsi="Segoe UI" w:cs="Segoe UI"/>
          <w:sz w:val="20"/>
          <w:szCs w:val="20"/>
          <w:lang w:val="en-US"/>
        </w:rPr>
        <w:t>Bl</w:t>
      </w:r>
      <w:r w:rsidR="00A04EFF">
        <w:rPr>
          <w:rFonts w:ascii="Segoe UI" w:hAnsi="Segoe UI" w:cs="Segoe UI"/>
          <w:sz w:val="20"/>
          <w:szCs w:val="20"/>
          <w:lang w:val="en-US"/>
        </w:rPr>
        <w:t>ockchain</w:t>
      </w:r>
      <w:proofErr w:type="spellEnd"/>
      <w:r w:rsidR="00A04EFF">
        <w:rPr>
          <w:rFonts w:ascii="Segoe UI" w:hAnsi="Segoe UI" w:cs="Segoe UI"/>
          <w:sz w:val="20"/>
          <w:szCs w:val="20"/>
          <w:lang w:val="en-US"/>
        </w:rPr>
        <w:t>, 3D Games &amp; Payment Pr</w:t>
      </w:r>
      <w:r>
        <w:rPr>
          <w:rFonts w:ascii="Segoe UI" w:hAnsi="Segoe UI" w:cs="Segoe UI"/>
          <w:sz w:val="20"/>
          <w:szCs w:val="20"/>
          <w:lang w:val="en-US"/>
        </w:rPr>
        <w:t>ojects</w:t>
      </w:r>
    </w:p>
    <w:p w:rsidR="00543CC8" w:rsidRDefault="00543CC8"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Pr>
          <w:rFonts w:ascii="Segoe UI" w:hAnsi="Segoe UI" w:cs="Segoe UI"/>
          <w:sz w:val="20"/>
          <w:szCs w:val="20"/>
          <w:lang w:val="en-US"/>
        </w:rPr>
        <w:t xml:space="preserve">Delivered in domains like Shipping, UAE Immigration, </w:t>
      </w:r>
      <w:proofErr w:type="spellStart"/>
      <w:r>
        <w:rPr>
          <w:rFonts w:ascii="Segoe UI" w:hAnsi="Segoe UI" w:cs="Segoe UI"/>
          <w:sz w:val="20"/>
          <w:szCs w:val="20"/>
          <w:lang w:val="en-US"/>
        </w:rPr>
        <w:t>Finclude</w:t>
      </w:r>
      <w:proofErr w:type="spellEnd"/>
      <w:r>
        <w:rPr>
          <w:rFonts w:ascii="Segoe UI" w:hAnsi="Segoe UI" w:cs="Segoe UI"/>
          <w:sz w:val="20"/>
          <w:szCs w:val="20"/>
          <w:lang w:val="en-US"/>
        </w:rPr>
        <w:t xml:space="preserve">, Real Estate, Insurance &amp; HR </w:t>
      </w:r>
    </w:p>
    <w:p w:rsidR="000B5FCC" w:rsidRPr="00863EC1" w:rsidRDefault="000B5FCC"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sidRPr="00863EC1">
        <w:rPr>
          <w:rFonts w:ascii="Segoe UI" w:hAnsi="Segoe UI" w:cs="Segoe UI"/>
          <w:sz w:val="20"/>
          <w:szCs w:val="20"/>
          <w:lang w:val="en-US"/>
        </w:rPr>
        <w:t xml:space="preserve">Designed and </w:t>
      </w:r>
      <w:r w:rsidRPr="00863EC1">
        <w:rPr>
          <w:rFonts w:ascii="Segoe UI" w:hAnsi="Segoe UI" w:cs="Segoe UI"/>
          <w:b/>
          <w:sz w:val="20"/>
          <w:szCs w:val="20"/>
          <w:lang w:val="en-US"/>
        </w:rPr>
        <w:t>implemented 25+ database driven applications</w:t>
      </w:r>
      <w:r w:rsidRPr="00863EC1">
        <w:rPr>
          <w:rFonts w:ascii="Segoe UI" w:hAnsi="Segoe UI" w:cs="Segoe UI"/>
          <w:sz w:val="20"/>
          <w:szCs w:val="20"/>
          <w:lang w:val="en-US"/>
        </w:rPr>
        <w:t xml:space="preserve"> </w:t>
      </w:r>
    </w:p>
    <w:p w:rsidR="000B5FCC" w:rsidRPr="00863EC1" w:rsidRDefault="000B5FCC"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sidRPr="00863EC1">
        <w:rPr>
          <w:rFonts w:ascii="Segoe UI" w:hAnsi="Segoe UI" w:cs="Segoe UI"/>
          <w:sz w:val="20"/>
          <w:szCs w:val="20"/>
          <w:lang w:val="en-US"/>
        </w:rPr>
        <w:t xml:space="preserve">Coordinated and managed 2 EDI teams and 2 data centers. </w:t>
      </w:r>
    </w:p>
    <w:p w:rsidR="000B5FCC" w:rsidRPr="00863EC1" w:rsidRDefault="000B5FCC"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sidRPr="00863EC1">
        <w:rPr>
          <w:rFonts w:ascii="Segoe UI" w:hAnsi="Segoe UI" w:cs="Segoe UI"/>
          <w:sz w:val="20"/>
          <w:szCs w:val="20"/>
          <w:lang w:val="en-US"/>
        </w:rPr>
        <w:t>Provided technical support by analyzing SPLUNK Logs, JAVA Application using Eclipse, Hibernate and Spring</w:t>
      </w:r>
    </w:p>
    <w:p w:rsidR="000B5FCC" w:rsidRPr="00863EC1" w:rsidRDefault="000B5FCC"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sidRPr="00863EC1">
        <w:rPr>
          <w:rFonts w:ascii="Segoe UI" w:hAnsi="Segoe UI" w:cs="Segoe UI"/>
          <w:sz w:val="20"/>
          <w:szCs w:val="20"/>
          <w:lang w:val="en-US"/>
        </w:rPr>
        <w:t xml:space="preserve">Have </w:t>
      </w:r>
      <w:r w:rsidRPr="00863EC1">
        <w:rPr>
          <w:rFonts w:ascii="Segoe UI" w:hAnsi="Segoe UI" w:cs="Segoe UI"/>
          <w:b/>
          <w:sz w:val="20"/>
          <w:szCs w:val="20"/>
          <w:lang w:val="en-US"/>
        </w:rPr>
        <w:t>tuned and optimized many enterprise level applications</w:t>
      </w:r>
      <w:r w:rsidRPr="00863EC1">
        <w:rPr>
          <w:rFonts w:ascii="Segoe UI" w:hAnsi="Segoe UI" w:cs="Segoe UI"/>
          <w:sz w:val="20"/>
          <w:szCs w:val="20"/>
          <w:lang w:val="en-US"/>
        </w:rPr>
        <w:t xml:space="preserve"> both functionally and technically using ASH, AWR reports, Trace files, SQL Profiler, Explain plans, etc.</w:t>
      </w:r>
    </w:p>
    <w:p w:rsidR="000B5FCC" w:rsidRPr="00863EC1" w:rsidRDefault="000B5FCC"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sidRPr="00863EC1">
        <w:rPr>
          <w:rFonts w:ascii="Segoe UI" w:hAnsi="Segoe UI" w:cs="Segoe UI"/>
          <w:b/>
          <w:sz w:val="20"/>
          <w:szCs w:val="20"/>
          <w:lang w:val="en-US"/>
        </w:rPr>
        <w:t>Developed artifacts</w:t>
      </w:r>
      <w:r w:rsidRPr="00863EC1">
        <w:rPr>
          <w:rFonts w:ascii="Segoe UI" w:hAnsi="Segoe UI" w:cs="Segoe UI"/>
          <w:sz w:val="20"/>
          <w:szCs w:val="20"/>
          <w:lang w:val="en-US"/>
        </w:rPr>
        <w:t xml:space="preserve"> such as Change Impact Analysis, estimations artifact based on change workload, technical expertise, environment, Peer review checklists, API integration and data filtering, etc. to that improve business response time and reduce technical effort. Wrote Technical Design and Viability Designs.</w:t>
      </w:r>
    </w:p>
    <w:p w:rsidR="000B5FCC" w:rsidRPr="00863EC1" w:rsidRDefault="000B5FCC" w:rsidP="00277A1B">
      <w:pPr>
        <w:pStyle w:val="ListParagraph"/>
        <w:numPr>
          <w:ilvl w:val="0"/>
          <w:numId w:val="6"/>
        </w:numPr>
        <w:spacing w:after="160" w:line="259" w:lineRule="auto"/>
        <w:ind w:left="440" w:hanging="80"/>
        <w:contextualSpacing/>
        <w:jc w:val="both"/>
        <w:rPr>
          <w:rFonts w:ascii="Segoe UI" w:hAnsi="Segoe UI" w:cs="Segoe UI"/>
          <w:sz w:val="20"/>
          <w:szCs w:val="20"/>
          <w:lang w:val="en-US"/>
        </w:rPr>
      </w:pPr>
      <w:r w:rsidRPr="00863EC1">
        <w:rPr>
          <w:rFonts w:ascii="Segoe UI" w:hAnsi="Segoe UI" w:cs="Segoe UI"/>
          <w:b/>
          <w:sz w:val="20"/>
          <w:szCs w:val="20"/>
          <w:lang w:val="en-US"/>
        </w:rPr>
        <w:t>Managed 2 Shipping EDI Applications</w:t>
      </w:r>
      <w:r w:rsidRPr="00863EC1">
        <w:rPr>
          <w:rFonts w:ascii="Segoe UI" w:hAnsi="Segoe UI" w:cs="Segoe UI"/>
          <w:sz w:val="20"/>
          <w:szCs w:val="20"/>
          <w:lang w:val="en-US"/>
        </w:rPr>
        <w:t xml:space="preserve"> and provided end to end </w:t>
      </w:r>
      <w:r w:rsidRPr="00863EC1">
        <w:rPr>
          <w:rFonts w:ascii="Segoe UI" w:hAnsi="Segoe UI" w:cs="Segoe UI"/>
          <w:b/>
          <w:sz w:val="20"/>
          <w:szCs w:val="20"/>
          <w:lang w:val="en-US"/>
        </w:rPr>
        <w:t xml:space="preserve">technical support on 24x7 </w:t>
      </w:r>
      <w:proofErr w:type="gramStart"/>
      <w:r w:rsidRPr="00863EC1">
        <w:rPr>
          <w:rFonts w:ascii="Segoe UI" w:hAnsi="Segoe UI" w:cs="Segoe UI"/>
          <w:b/>
          <w:sz w:val="20"/>
          <w:szCs w:val="20"/>
          <w:lang w:val="en-US"/>
        </w:rPr>
        <w:t>basis</w:t>
      </w:r>
      <w:proofErr w:type="gramEnd"/>
      <w:r w:rsidRPr="00863EC1">
        <w:rPr>
          <w:rFonts w:ascii="Segoe UI" w:hAnsi="Segoe UI" w:cs="Segoe UI"/>
          <w:sz w:val="20"/>
          <w:szCs w:val="20"/>
          <w:lang w:val="en-US"/>
        </w:rPr>
        <w:t>.</w:t>
      </w:r>
    </w:p>
    <w:p w:rsidR="00543CC8" w:rsidRPr="00863EC1" w:rsidRDefault="00543CC8" w:rsidP="00277A1B">
      <w:pPr>
        <w:pStyle w:val="ListParagraph"/>
        <w:numPr>
          <w:ilvl w:val="0"/>
          <w:numId w:val="6"/>
        </w:numPr>
        <w:spacing w:after="160" w:line="259" w:lineRule="auto"/>
        <w:ind w:left="440" w:hanging="80"/>
        <w:contextualSpacing/>
        <w:jc w:val="both"/>
        <w:rPr>
          <w:rFonts w:ascii="Segoe UI" w:hAnsi="Segoe UI" w:cs="Segoe UI"/>
          <w:b/>
          <w:iCs/>
          <w:sz w:val="20"/>
          <w:szCs w:val="20"/>
          <w:lang w:val="en-US"/>
        </w:rPr>
      </w:pPr>
      <w:r w:rsidRPr="00863EC1">
        <w:rPr>
          <w:rFonts w:ascii="Segoe UI" w:hAnsi="Segoe UI" w:cs="Segoe UI"/>
          <w:b/>
          <w:sz w:val="20"/>
          <w:szCs w:val="20"/>
          <w:lang w:val="en-US"/>
        </w:rPr>
        <w:t>8+ Years of CUSTOMS and SHIPPING experienc</w:t>
      </w:r>
      <w:r w:rsidRPr="00863EC1">
        <w:rPr>
          <w:rFonts w:ascii="Segoe UI" w:hAnsi="Segoe UI" w:cs="Segoe UI"/>
          <w:b/>
          <w:bCs w:val="0"/>
          <w:sz w:val="20"/>
          <w:szCs w:val="20"/>
          <w:lang w:val="en-US"/>
        </w:rPr>
        <w:t>e.</w:t>
      </w:r>
    </w:p>
    <w:p w:rsidR="00543CC8" w:rsidRPr="00863EC1" w:rsidRDefault="00543CC8" w:rsidP="00277A1B">
      <w:pPr>
        <w:pStyle w:val="ListParagraph"/>
        <w:numPr>
          <w:ilvl w:val="0"/>
          <w:numId w:val="6"/>
        </w:numPr>
        <w:spacing w:after="160" w:line="259" w:lineRule="auto"/>
        <w:ind w:left="440" w:hanging="80"/>
        <w:contextualSpacing/>
        <w:jc w:val="both"/>
        <w:rPr>
          <w:rFonts w:ascii="Segoe UI" w:hAnsi="Segoe UI" w:cs="Segoe UI"/>
          <w:b/>
          <w:iCs/>
          <w:sz w:val="20"/>
          <w:szCs w:val="20"/>
          <w:lang w:val="en-US"/>
        </w:rPr>
      </w:pPr>
      <w:r w:rsidRPr="00863EC1">
        <w:rPr>
          <w:rFonts w:ascii="Segoe UI" w:hAnsi="Segoe UI" w:cs="Segoe UI"/>
          <w:b/>
          <w:sz w:val="20"/>
          <w:szCs w:val="20"/>
          <w:lang w:val="en-US"/>
        </w:rPr>
        <w:t xml:space="preserve">8+ Years of </w:t>
      </w:r>
      <w:r>
        <w:rPr>
          <w:rFonts w:ascii="Segoe UI" w:hAnsi="Segoe UI" w:cs="Segoe UI"/>
          <w:b/>
          <w:sz w:val="20"/>
          <w:szCs w:val="20"/>
          <w:lang w:val="en-US"/>
        </w:rPr>
        <w:t xml:space="preserve">UAE Immigration </w:t>
      </w:r>
      <w:r w:rsidRPr="00863EC1">
        <w:rPr>
          <w:rFonts w:ascii="Segoe UI" w:hAnsi="Segoe UI" w:cs="Segoe UI"/>
          <w:b/>
          <w:sz w:val="20"/>
          <w:szCs w:val="20"/>
          <w:lang w:val="en-US"/>
        </w:rPr>
        <w:t>experienc</w:t>
      </w:r>
      <w:r w:rsidRPr="00863EC1">
        <w:rPr>
          <w:rFonts w:ascii="Segoe UI" w:hAnsi="Segoe UI" w:cs="Segoe UI"/>
          <w:b/>
          <w:bCs w:val="0"/>
          <w:sz w:val="20"/>
          <w:szCs w:val="20"/>
          <w:lang w:val="en-US"/>
        </w:rPr>
        <w:t>e.</w:t>
      </w:r>
    </w:p>
    <w:p w:rsidR="0024137D" w:rsidRPr="00863EC1" w:rsidRDefault="0024137D" w:rsidP="0024137D">
      <w:pPr>
        <w:rPr>
          <w:rFonts w:ascii="Segoe UI" w:hAnsi="Segoe UI" w:cs="Segoe UI"/>
          <w:b/>
          <w:iCs/>
          <w:sz w:val="28"/>
          <w:szCs w:val="21"/>
          <w:lang w:val="en-US"/>
        </w:rPr>
      </w:pPr>
      <w:r w:rsidRPr="00863EC1">
        <w:rPr>
          <w:rFonts w:ascii="Segoe UI" w:hAnsi="Segoe UI" w:cs="Segoe UI"/>
          <w:b/>
          <w:iCs/>
          <w:sz w:val="28"/>
          <w:szCs w:val="21"/>
          <w:lang w:val="en-US"/>
        </w:rPr>
        <w:t>Major Skill Sets</w:t>
      </w:r>
    </w:p>
    <w:p w:rsidR="0024137D" w:rsidRPr="00863EC1" w:rsidRDefault="00277A1B" w:rsidP="0024137D">
      <w:pPr>
        <w:rPr>
          <w:rFonts w:ascii="Segoe UI" w:hAnsi="Segoe UI" w:cs="Segoe UI"/>
          <w:bCs/>
          <w:iCs/>
          <w:sz w:val="2"/>
          <w:szCs w:val="2"/>
          <w:lang w:val="en-US"/>
        </w:rPr>
      </w:pPr>
      <w:r>
        <w:rPr>
          <w:rFonts w:ascii="Segoe UI" w:hAnsi="Segoe UI" w:cs="Segoe UI"/>
          <w:bCs/>
          <w:iCs/>
          <w:sz w:val="2"/>
          <w:szCs w:val="2"/>
          <w:lang w:val="en-US"/>
        </w:rPr>
        <w:pict>
          <v:rect id="_x0000_i1028" style="width:527.35pt;height:3pt" o:hralign="center" o:hrstd="t" o:hrnoshade="t" o:hr="t" fillcolor="#a0a0a0" stroked="f"/>
        </w:pict>
      </w:r>
    </w:p>
    <w:tbl>
      <w:tblPr>
        <w:tblW w:w="0" w:type="auto"/>
        <w:tblBorders>
          <w:insideV w:val="dotted" w:sz="4" w:space="0" w:color="auto"/>
        </w:tblBorders>
        <w:tblLook w:val="04A0" w:firstRow="1" w:lastRow="0" w:firstColumn="1" w:lastColumn="0" w:noHBand="0" w:noVBand="1"/>
      </w:tblPr>
      <w:tblGrid>
        <w:gridCol w:w="2359"/>
        <w:gridCol w:w="8188"/>
      </w:tblGrid>
      <w:tr w:rsidR="0024137D" w:rsidRPr="00863EC1" w:rsidTr="008E4389">
        <w:tc>
          <w:tcPr>
            <w:tcW w:w="2359" w:type="dxa"/>
            <w:shd w:val="clear" w:color="auto" w:fill="auto"/>
          </w:tcPr>
          <w:p w:rsidR="0024137D" w:rsidRPr="00863EC1" w:rsidRDefault="0024137D" w:rsidP="00F4261B">
            <w:pPr>
              <w:pStyle w:val="ListParagraph"/>
              <w:numPr>
                <w:ilvl w:val="0"/>
                <w:numId w:val="0"/>
              </w:numPr>
              <w:spacing w:after="0"/>
              <w:jc w:val="both"/>
              <w:rPr>
                <w:rFonts w:ascii="Segoe UI" w:hAnsi="Segoe UI" w:cs="Segoe UI"/>
                <w:b/>
                <w:sz w:val="24"/>
                <w:szCs w:val="24"/>
                <w:lang w:val="en-US"/>
              </w:rPr>
            </w:pPr>
            <w:r w:rsidRPr="00863EC1">
              <w:rPr>
                <w:rFonts w:ascii="Segoe UI" w:hAnsi="Segoe UI" w:cs="Segoe UI"/>
                <w:b/>
                <w:sz w:val="24"/>
                <w:szCs w:val="24"/>
                <w:lang w:val="en-US"/>
              </w:rPr>
              <w:t>Functional Skills</w:t>
            </w:r>
          </w:p>
        </w:tc>
        <w:tc>
          <w:tcPr>
            <w:tcW w:w="8188" w:type="dxa"/>
            <w:shd w:val="clear" w:color="auto" w:fill="auto"/>
          </w:tcPr>
          <w:p w:rsidR="0024137D" w:rsidRPr="00A277E0" w:rsidRDefault="00123F00" w:rsidP="00E4580D">
            <w:pPr>
              <w:pStyle w:val="ListParagraph"/>
              <w:numPr>
                <w:ilvl w:val="0"/>
                <w:numId w:val="0"/>
              </w:numPr>
              <w:spacing w:after="0"/>
              <w:jc w:val="both"/>
              <w:rPr>
                <w:rFonts w:ascii="Segoe UI" w:hAnsi="Segoe UI" w:cs="Segoe UI"/>
                <w:bCs w:val="0"/>
                <w:sz w:val="20"/>
                <w:szCs w:val="20"/>
                <w:lang w:val="en-US"/>
              </w:rPr>
            </w:pPr>
            <w:r w:rsidRPr="00A277E0">
              <w:rPr>
                <w:rFonts w:ascii="Segoe UI" w:hAnsi="Segoe UI" w:cs="Segoe UI"/>
                <w:bCs w:val="0"/>
                <w:sz w:val="20"/>
                <w:szCs w:val="20"/>
                <w:lang w:val="en-US"/>
              </w:rPr>
              <w:t xml:space="preserve">SCRUM, </w:t>
            </w:r>
            <w:r w:rsidR="00F36D05">
              <w:rPr>
                <w:rFonts w:ascii="Segoe UI" w:hAnsi="Segoe UI" w:cs="Segoe UI"/>
                <w:bCs w:val="0"/>
                <w:sz w:val="20"/>
                <w:szCs w:val="20"/>
                <w:lang w:val="en-US"/>
              </w:rPr>
              <w:t xml:space="preserve">KANBAN, SCRUMBAN, TDD, FDD, LEAN, </w:t>
            </w:r>
            <w:r w:rsidR="00E4580D" w:rsidRPr="00A277E0">
              <w:rPr>
                <w:rFonts w:ascii="Segoe UI" w:hAnsi="Segoe UI" w:cs="Segoe UI"/>
                <w:bCs w:val="0"/>
                <w:sz w:val="20"/>
                <w:szCs w:val="20"/>
                <w:lang w:val="en-US"/>
              </w:rPr>
              <w:t xml:space="preserve">PMP, CISA, JIRA, </w:t>
            </w:r>
            <w:r w:rsidR="00FE2718" w:rsidRPr="00A277E0">
              <w:rPr>
                <w:rFonts w:ascii="Segoe UI" w:hAnsi="Segoe UI" w:cs="Segoe UI"/>
                <w:bCs w:val="0"/>
                <w:sz w:val="20"/>
                <w:szCs w:val="20"/>
                <w:lang w:val="en-US"/>
              </w:rPr>
              <w:t xml:space="preserve">Confluence, MS Project, Power Point, Excel, Visio, </w:t>
            </w:r>
            <w:r w:rsidR="00E4580D" w:rsidRPr="00A277E0">
              <w:rPr>
                <w:rFonts w:ascii="Segoe UI" w:hAnsi="Segoe UI" w:cs="Segoe UI"/>
                <w:bCs w:val="0"/>
                <w:sz w:val="20"/>
                <w:szCs w:val="20"/>
                <w:lang w:val="en-US"/>
              </w:rPr>
              <w:t xml:space="preserve">HPSM, </w:t>
            </w:r>
            <w:r w:rsidR="0024137D" w:rsidRPr="00A277E0">
              <w:rPr>
                <w:rFonts w:ascii="Segoe UI" w:hAnsi="Segoe UI" w:cs="Segoe UI"/>
                <w:bCs w:val="0"/>
                <w:sz w:val="20"/>
                <w:szCs w:val="20"/>
                <w:lang w:val="en-US"/>
              </w:rPr>
              <w:t>IBM RPM and Dimensions.</w:t>
            </w:r>
            <w:r w:rsidR="00934EBC" w:rsidRPr="00A277E0">
              <w:rPr>
                <w:rFonts w:ascii="Segoe UI" w:hAnsi="Segoe UI" w:cs="Segoe UI"/>
                <w:bCs w:val="0"/>
                <w:sz w:val="20"/>
                <w:szCs w:val="20"/>
                <w:lang w:val="en-US"/>
              </w:rPr>
              <w:t xml:space="preserve">, </w:t>
            </w:r>
            <w:r w:rsidR="0024137D" w:rsidRPr="00A277E0">
              <w:rPr>
                <w:rFonts w:ascii="Segoe UI" w:hAnsi="Segoe UI" w:cs="Segoe UI"/>
                <w:bCs w:val="0"/>
                <w:sz w:val="20"/>
                <w:szCs w:val="20"/>
                <w:lang w:val="en-US"/>
              </w:rPr>
              <w:t>Port and shipping domain Knowledge, leading team of application developers and technical support for large scale enterprises.</w:t>
            </w:r>
          </w:p>
        </w:tc>
      </w:tr>
      <w:tr w:rsidR="0024137D" w:rsidRPr="00863EC1" w:rsidTr="008E4389">
        <w:tc>
          <w:tcPr>
            <w:tcW w:w="2359" w:type="dxa"/>
            <w:shd w:val="clear" w:color="auto" w:fill="auto"/>
          </w:tcPr>
          <w:p w:rsidR="0024137D" w:rsidRPr="00863EC1" w:rsidRDefault="0024137D" w:rsidP="00F4261B">
            <w:pPr>
              <w:pStyle w:val="ListParagraph"/>
              <w:numPr>
                <w:ilvl w:val="0"/>
                <w:numId w:val="0"/>
              </w:numPr>
              <w:spacing w:after="0"/>
              <w:jc w:val="both"/>
              <w:rPr>
                <w:rFonts w:ascii="Segoe UI" w:hAnsi="Segoe UI" w:cs="Segoe UI"/>
                <w:b/>
                <w:sz w:val="24"/>
                <w:szCs w:val="24"/>
                <w:lang w:val="en-US"/>
              </w:rPr>
            </w:pPr>
            <w:r w:rsidRPr="00863EC1">
              <w:rPr>
                <w:rFonts w:ascii="Segoe UI" w:hAnsi="Segoe UI" w:cs="Segoe UI"/>
                <w:b/>
                <w:sz w:val="24"/>
                <w:szCs w:val="24"/>
                <w:lang w:val="en-US"/>
              </w:rPr>
              <w:t>Non-Functional Skills</w:t>
            </w:r>
          </w:p>
        </w:tc>
        <w:tc>
          <w:tcPr>
            <w:tcW w:w="8188" w:type="dxa"/>
            <w:shd w:val="clear" w:color="auto" w:fill="auto"/>
          </w:tcPr>
          <w:p w:rsidR="0024137D" w:rsidRPr="00A277E0" w:rsidRDefault="00046F21" w:rsidP="00F4261B">
            <w:pPr>
              <w:pStyle w:val="ListParagraph"/>
              <w:numPr>
                <w:ilvl w:val="0"/>
                <w:numId w:val="0"/>
              </w:numPr>
              <w:spacing w:after="0"/>
              <w:jc w:val="both"/>
              <w:rPr>
                <w:rFonts w:ascii="Segoe UI" w:hAnsi="Segoe UI" w:cs="Segoe UI"/>
                <w:bCs w:val="0"/>
                <w:sz w:val="20"/>
                <w:szCs w:val="20"/>
                <w:lang w:val="en-US"/>
              </w:rPr>
            </w:pPr>
            <w:r w:rsidRPr="00A277E0">
              <w:rPr>
                <w:rFonts w:ascii="Segoe UI" w:hAnsi="Segoe UI" w:cs="Segoe UI"/>
                <w:bCs w:val="0"/>
                <w:sz w:val="20"/>
                <w:szCs w:val="20"/>
                <w:lang w:val="en-US"/>
              </w:rPr>
              <w:t>IS</w:t>
            </w:r>
            <w:r w:rsidR="000A4F74" w:rsidRPr="00A277E0">
              <w:rPr>
                <w:rFonts w:ascii="Segoe UI" w:hAnsi="Segoe UI" w:cs="Segoe UI"/>
                <w:bCs w:val="0"/>
                <w:sz w:val="20"/>
                <w:szCs w:val="20"/>
                <w:lang w:val="en-US"/>
              </w:rPr>
              <w:t xml:space="preserve"> Framework artifact development</w:t>
            </w:r>
            <w:r w:rsidRPr="00A277E0">
              <w:rPr>
                <w:rFonts w:ascii="Segoe UI" w:hAnsi="Segoe UI" w:cs="Segoe UI"/>
                <w:bCs w:val="0"/>
                <w:sz w:val="20"/>
                <w:szCs w:val="20"/>
                <w:lang w:val="en-US"/>
              </w:rPr>
              <w:t xml:space="preserve">, integration and </w:t>
            </w:r>
            <w:proofErr w:type="gramStart"/>
            <w:r w:rsidRPr="00A277E0">
              <w:rPr>
                <w:rFonts w:ascii="Segoe UI" w:hAnsi="Segoe UI" w:cs="Segoe UI"/>
                <w:bCs w:val="0"/>
                <w:sz w:val="20"/>
                <w:szCs w:val="20"/>
                <w:lang w:val="en-US"/>
              </w:rPr>
              <w:t>threading.</w:t>
            </w:r>
            <w:proofErr w:type="gramEnd"/>
            <w:r w:rsidRPr="00A277E0">
              <w:rPr>
                <w:rFonts w:ascii="Segoe UI" w:hAnsi="Segoe UI" w:cs="Segoe UI"/>
                <w:bCs w:val="0"/>
                <w:sz w:val="20"/>
                <w:szCs w:val="20"/>
                <w:lang w:val="en-US"/>
              </w:rPr>
              <w:t xml:space="preserve"> </w:t>
            </w:r>
            <w:r w:rsidR="0024137D" w:rsidRPr="00A277E0">
              <w:rPr>
                <w:rFonts w:ascii="Segoe UI" w:hAnsi="Segoe UI" w:cs="Segoe UI"/>
                <w:bCs w:val="0"/>
                <w:sz w:val="20"/>
                <w:szCs w:val="20"/>
                <w:lang w:val="en-US"/>
              </w:rPr>
              <w:t>Technical Design write-ups, UML Designing, impact analysis, versioning, Query optimization, application Tuning, coding, testing, reviewing, deployment, database administration support and technical support.</w:t>
            </w:r>
          </w:p>
        </w:tc>
      </w:tr>
      <w:tr w:rsidR="0024137D" w:rsidRPr="00863EC1" w:rsidTr="008E4389">
        <w:tc>
          <w:tcPr>
            <w:tcW w:w="2359" w:type="dxa"/>
            <w:shd w:val="clear" w:color="auto" w:fill="auto"/>
          </w:tcPr>
          <w:p w:rsidR="0024137D" w:rsidRPr="00863EC1" w:rsidRDefault="0024137D" w:rsidP="00F4261B">
            <w:pPr>
              <w:pStyle w:val="ListParagraph"/>
              <w:numPr>
                <w:ilvl w:val="0"/>
                <w:numId w:val="0"/>
              </w:numPr>
              <w:spacing w:after="0"/>
              <w:jc w:val="both"/>
              <w:rPr>
                <w:rFonts w:ascii="Segoe UI" w:hAnsi="Segoe UI" w:cs="Segoe UI"/>
                <w:b/>
                <w:sz w:val="24"/>
                <w:szCs w:val="24"/>
                <w:lang w:val="en-US"/>
              </w:rPr>
            </w:pPr>
            <w:r w:rsidRPr="00863EC1">
              <w:rPr>
                <w:rFonts w:ascii="Segoe UI" w:hAnsi="Segoe UI" w:cs="Segoe UI"/>
                <w:b/>
                <w:sz w:val="24"/>
                <w:szCs w:val="24"/>
                <w:lang w:val="en-US"/>
              </w:rPr>
              <w:lastRenderedPageBreak/>
              <w:t>Key Tools</w:t>
            </w:r>
          </w:p>
        </w:tc>
        <w:tc>
          <w:tcPr>
            <w:tcW w:w="8188" w:type="dxa"/>
            <w:shd w:val="clear" w:color="auto" w:fill="auto"/>
          </w:tcPr>
          <w:p w:rsidR="0024137D" w:rsidRPr="00A277E0" w:rsidRDefault="00934EBC" w:rsidP="00E4580D">
            <w:pPr>
              <w:pStyle w:val="ListParagraph"/>
              <w:numPr>
                <w:ilvl w:val="0"/>
                <w:numId w:val="0"/>
              </w:numPr>
              <w:spacing w:after="0"/>
              <w:jc w:val="both"/>
              <w:rPr>
                <w:rFonts w:ascii="Segoe UI" w:hAnsi="Segoe UI" w:cs="Segoe UI"/>
                <w:bCs w:val="0"/>
                <w:sz w:val="20"/>
                <w:szCs w:val="20"/>
                <w:lang w:val="en-US"/>
              </w:rPr>
            </w:pPr>
            <w:r w:rsidRPr="00A277E0">
              <w:rPr>
                <w:rFonts w:ascii="Segoe UI" w:hAnsi="Segoe UI" w:cs="Segoe UI"/>
                <w:bCs w:val="0"/>
                <w:sz w:val="20"/>
                <w:szCs w:val="20"/>
                <w:lang w:val="en-US"/>
              </w:rPr>
              <w:t xml:space="preserve">ETL, </w:t>
            </w:r>
            <w:r w:rsidR="0024137D" w:rsidRPr="00A277E0">
              <w:rPr>
                <w:rFonts w:ascii="Segoe UI" w:hAnsi="Segoe UI" w:cs="Segoe UI"/>
                <w:bCs w:val="0"/>
                <w:sz w:val="20"/>
                <w:szCs w:val="20"/>
                <w:lang w:val="en-US"/>
              </w:rPr>
              <w:t xml:space="preserve">SQL, PL/SQL, Oracle SQL Developer , Oracle PL/SQL Developer, Oracle Developer,  </w:t>
            </w:r>
            <w:r w:rsidR="00E4580D" w:rsidRPr="00A277E0">
              <w:rPr>
                <w:rFonts w:ascii="Segoe UI" w:hAnsi="Segoe UI" w:cs="Segoe UI"/>
                <w:bCs w:val="0"/>
                <w:sz w:val="20"/>
                <w:szCs w:val="20"/>
                <w:lang w:val="en-US"/>
              </w:rPr>
              <w:t xml:space="preserve">Oracle Portal, </w:t>
            </w:r>
            <w:r w:rsidR="00561D13" w:rsidRPr="00A277E0">
              <w:rPr>
                <w:rFonts w:ascii="Segoe UI" w:hAnsi="Segoe UI" w:cs="Segoe UI"/>
                <w:bCs w:val="0"/>
                <w:sz w:val="20"/>
                <w:szCs w:val="20"/>
                <w:lang w:val="en-US"/>
              </w:rPr>
              <w:t xml:space="preserve">TOAD, </w:t>
            </w:r>
            <w:r w:rsidR="00E4580D" w:rsidRPr="00A277E0">
              <w:rPr>
                <w:rFonts w:ascii="Segoe UI" w:hAnsi="Segoe UI" w:cs="Segoe UI"/>
                <w:bCs w:val="0"/>
                <w:sz w:val="20"/>
                <w:szCs w:val="20"/>
                <w:lang w:val="en-US"/>
              </w:rPr>
              <w:t>Oracle</w:t>
            </w:r>
            <w:r w:rsidR="0024137D" w:rsidRPr="00A277E0">
              <w:rPr>
                <w:rFonts w:ascii="Segoe UI" w:hAnsi="Segoe UI" w:cs="Segoe UI"/>
                <w:bCs w:val="0"/>
                <w:sz w:val="20"/>
                <w:szCs w:val="20"/>
                <w:lang w:val="en-US"/>
              </w:rPr>
              <w:t xml:space="preserve"> Database, </w:t>
            </w:r>
            <w:r w:rsidR="000A4F74" w:rsidRPr="00A277E0">
              <w:rPr>
                <w:rFonts w:ascii="Segoe UI" w:hAnsi="Segoe UI" w:cs="Segoe UI"/>
                <w:bCs w:val="0"/>
                <w:sz w:val="20"/>
                <w:szCs w:val="20"/>
                <w:lang w:val="en-US"/>
              </w:rPr>
              <w:t xml:space="preserve">XML, JAVA, </w:t>
            </w:r>
            <w:r w:rsidR="005D5C69" w:rsidRPr="00A277E0">
              <w:rPr>
                <w:rFonts w:ascii="Segoe UI" w:hAnsi="Segoe UI" w:cs="Segoe UI"/>
                <w:bCs w:val="0"/>
                <w:sz w:val="20"/>
                <w:szCs w:val="20"/>
                <w:lang w:val="en-US"/>
              </w:rPr>
              <w:t xml:space="preserve">Eclipse, </w:t>
            </w:r>
            <w:r w:rsidR="000A4F74" w:rsidRPr="00A277E0">
              <w:rPr>
                <w:rFonts w:ascii="Segoe UI" w:hAnsi="Segoe UI" w:cs="Segoe UI"/>
                <w:bCs w:val="0"/>
                <w:sz w:val="20"/>
                <w:szCs w:val="20"/>
                <w:lang w:val="en-US"/>
              </w:rPr>
              <w:t xml:space="preserve">Hibernate, Spring, </w:t>
            </w:r>
            <w:r w:rsidR="0024137D" w:rsidRPr="00A277E0">
              <w:rPr>
                <w:rFonts w:ascii="Segoe UI" w:hAnsi="Segoe UI" w:cs="Segoe UI"/>
                <w:bCs w:val="0"/>
                <w:sz w:val="20"/>
                <w:szCs w:val="20"/>
                <w:lang w:val="en-US"/>
              </w:rPr>
              <w:t xml:space="preserve">MS Access, MS SQL Server, MS Project, </w:t>
            </w:r>
            <w:r w:rsidR="000A4F74" w:rsidRPr="00A277E0">
              <w:rPr>
                <w:rFonts w:ascii="Segoe UI" w:hAnsi="Segoe UI" w:cs="Segoe UI"/>
                <w:bCs w:val="0"/>
                <w:sz w:val="20"/>
                <w:szCs w:val="20"/>
                <w:lang w:val="en-US"/>
              </w:rPr>
              <w:t xml:space="preserve">CSS, </w:t>
            </w:r>
            <w:r w:rsidR="000A3225" w:rsidRPr="00A277E0">
              <w:rPr>
                <w:rFonts w:ascii="Segoe UI" w:hAnsi="Segoe UI" w:cs="Segoe UI"/>
                <w:bCs w:val="0"/>
                <w:sz w:val="20"/>
                <w:szCs w:val="20"/>
                <w:lang w:val="en-US"/>
              </w:rPr>
              <w:t xml:space="preserve">HTML, </w:t>
            </w:r>
            <w:r w:rsidR="00FE6E9E" w:rsidRPr="00A277E0">
              <w:rPr>
                <w:rFonts w:ascii="Segoe UI" w:hAnsi="Segoe UI" w:cs="Segoe UI"/>
                <w:bCs w:val="0"/>
                <w:sz w:val="20"/>
                <w:szCs w:val="20"/>
                <w:lang w:val="en-US"/>
              </w:rPr>
              <w:t>JavaScript</w:t>
            </w:r>
            <w:r w:rsidR="000A3225" w:rsidRPr="00A277E0">
              <w:rPr>
                <w:rFonts w:ascii="Segoe UI" w:hAnsi="Segoe UI" w:cs="Segoe UI"/>
                <w:bCs w:val="0"/>
                <w:sz w:val="20"/>
                <w:szCs w:val="20"/>
                <w:lang w:val="en-US"/>
              </w:rPr>
              <w:t xml:space="preserve">, </w:t>
            </w:r>
            <w:r w:rsidR="00FE6E9E" w:rsidRPr="00A277E0">
              <w:rPr>
                <w:rFonts w:ascii="Segoe UI" w:hAnsi="Segoe UI" w:cs="Segoe UI"/>
                <w:bCs w:val="0"/>
                <w:sz w:val="20"/>
                <w:szCs w:val="20"/>
                <w:lang w:val="en-US"/>
              </w:rPr>
              <w:t xml:space="preserve">JSON, </w:t>
            </w:r>
            <w:r w:rsidR="00046F21" w:rsidRPr="00A277E0">
              <w:rPr>
                <w:rFonts w:ascii="Segoe UI" w:hAnsi="Segoe UI" w:cs="Segoe UI"/>
                <w:bCs w:val="0"/>
                <w:sz w:val="20"/>
                <w:szCs w:val="20"/>
                <w:lang w:val="en-US"/>
              </w:rPr>
              <w:t>MySQL,</w:t>
            </w:r>
            <w:r w:rsidR="0024137D" w:rsidRPr="00A277E0">
              <w:rPr>
                <w:rFonts w:ascii="Segoe UI" w:hAnsi="Segoe UI" w:cs="Segoe UI"/>
                <w:bCs w:val="0"/>
                <w:sz w:val="20"/>
                <w:szCs w:val="20"/>
                <w:lang w:val="en-US"/>
              </w:rPr>
              <w:t xml:space="preserve"> Oracle OBIEE, Visual Source Safe, RPM, Dimensions, CAST and Various Templates and Checklists, </w:t>
            </w:r>
            <w:r w:rsidR="00046F21" w:rsidRPr="00A277E0">
              <w:rPr>
                <w:rFonts w:ascii="Segoe UI" w:hAnsi="Segoe UI" w:cs="Segoe UI"/>
                <w:bCs w:val="0"/>
                <w:sz w:val="20"/>
                <w:szCs w:val="20"/>
                <w:lang w:val="en-US"/>
              </w:rPr>
              <w:t xml:space="preserve"> </w:t>
            </w:r>
            <w:r w:rsidR="0024137D" w:rsidRPr="00A277E0">
              <w:rPr>
                <w:rFonts w:ascii="Segoe UI" w:hAnsi="Segoe UI" w:cs="Segoe UI"/>
                <w:bCs w:val="0"/>
                <w:sz w:val="20"/>
                <w:szCs w:val="20"/>
                <w:lang w:val="en-US"/>
              </w:rPr>
              <w:t xml:space="preserve">Technical detail document writing, </w:t>
            </w:r>
          </w:p>
        </w:tc>
      </w:tr>
    </w:tbl>
    <w:p w:rsidR="00BF5BDA" w:rsidRPr="00863EC1" w:rsidRDefault="001318DD" w:rsidP="00A80689">
      <w:pPr>
        <w:rPr>
          <w:rFonts w:ascii="Segoe UI" w:hAnsi="Segoe UI" w:cs="Segoe UI"/>
          <w:b/>
          <w:iCs/>
          <w:sz w:val="28"/>
          <w:szCs w:val="21"/>
          <w:lang w:val="en-US"/>
        </w:rPr>
      </w:pPr>
      <w:r w:rsidRPr="00863EC1">
        <w:rPr>
          <w:rFonts w:ascii="Segoe UI" w:hAnsi="Segoe UI" w:cs="Segoe UI"/>
          <w:b/>
          <w:iCs/>
          <w:sz w:val="28"/>
          <w:szCs w:val="21"/>
          <w:lang w:val="en-US"/>
        </w:rPr>
        <w:t>Professional Experience</w:t>
      </w:r>
      <w:r w:rsidR="00E4580D" w:rsidRPr="00863EC1">
        <w:rPr>
          <w:rFonts w:ascii="Segoe UI" w:hAnsi="Segoe UI" w:cs="Segoe UI"/>
          <w:b/>
          <w:iCs/>
          <w:sz w:val="28"/>
          <w:szCs w:val="21"/>
          <w:lang w:val="en-US"/>
        </w:rPr>
        <w:t xml:space="preserve"> </w:t>
      </w:r>
    </w:p>
    <w:p w:rsidR="00BF5BDA" w:rsidRPr="00863EC1" w:rsidRDefault="00277A1B" w:rsidP="00A80689">
      <w:pPr>
        <w:rPr>
          <w:rFonts w:ascii="Segoe UI" w:hAnsi="Segoe UI" w:cs="Segoe UI"/>
          <w:bCs/>
          <w:iCs/>
          <w:sz w:val="2"/>
          <w:szCs w:val="2"/>
          <w:lang w:val="en-US"/>
        </w:rPr>
      </w:pPr>
      <w:r>
        <w:rPr>
          <w:rFonts w:ascii="Segoe UI" w:hAnsi="Segoe UI" w:cs="Segoe UI"/>
          <w:bCs/>
          <w:iCs/>
          <w:sz w:val="2"/>
          <w:szCs w:val="2"/>
          <w:lang w:val="en-US"/>
        </w:rPr>
        <w:pict>
          <v:rect id="_x0000_i1029" style="width:523.35pt;height:3pt" o:hralign="center" o:hrstd="t" o:hrnoshade="t" o:hr="t" fillcolor="#a0a0a0" stroked="f"/>
        </w:pic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18"/>
      </w:tblGrid>
      <w:tr w:rsidR="00E0442C" w:rsidRPr="00863EC1" w:rsidTr="00FE2674">
        <w:tc>
          <w:tcPr>
            <w:tcW w:w="10818" w:type="dxa"/>
            <w:tcBorders>
              <w:bottom w:val="single" w:sz="4" w:space="0" w:color="auto"/>
            </w:tcBorders>
          </w:tcPr>
          <w:p w:rsidR="00E0442C" w:rsidRPr="003C59C5" w:rsidRDefault="00E0442C" w:rsidP="009F6A3F">
            <w:pPr>
              <w:ind w:right="-110"/>
              <w:jc w:val="both"/>
              <w:rPr>
                <w:rFonts w:ascii="Segoe UI" w:hAnsi="Segoe UI" w:cs="Segoe UI"/>
                <w:b/>
                <w:bCs/>
                <w:color w:val="0070C0"/>
                <w:szCs w:val="22"/>
                <w:highlight w:val="yellow"/>
                <w:lang w:val="en-US"/>
              </w:rPr>
            </w:pPr>
            <w:r w:rsidRPr="003C59C5">
              <w:rPr>
                <w:rFonts w:ascii="Segoe UI" w:hAnsi="Segoe UI" w:cs="Segoe UI"/>
                <w:b/>
                <w:bCs/>
                <w:color w:val="0070C0"/>
                <w:szCs w:val="22"/>
                <w:highlight w:val="yellow"/>
                <w:lang w:val="en-US"/>
              </w:rPr>
              <w:t>Product Owner / Project Manager</w:t>
            </w:r>
            <w:r w:rsidR="009F6A3F" w:rsidRPr="003C59C5">
              <w:rPr>
                <w:rFonts w:ascii="Segoe UI" w:hAnsi="Segoe UI" w:cs="Segoe UI"/>
                <w:b/>
                <w:bCs/>
                <w:color w:val="0070C0"/>
                <w:szCs w:val="22"/>
                <w:highlight w:val="yellow"/>
                <w:lang w:val="en-US"/>
              </w:rPr>
              <w:t xml:space="preserve"> | </w:t>
            </w:r>
            <w:proofErr w:type="spellStart"/>
            <w:r w:rsidR="009F6A3F" w:rsidRPr="003C59C5">
              <w:rPr>
                <w:rFonts w:ascii="Segoe UI" w:hAnsi="Segoe UI" w:cs="Segoe UI"/>
                <w:b/>
                <w:bCs/>
                <w:color w:val="0070C0"/>
                <w:szCs w:val="22"/>
                <w:highlight w:val="yellow"/>
                <w:lang w:val="en-US"/>
              </w:rPr>
              <w:t>T</w:t>
            </w:r>
            <w:r w:rsidRPr="003C59C5">
              <w:rPr>
                <w:rFonts w:ascii="Segoe UI" w:hAnsi="Segoe UI" w:cs="Segoe UI"/>
                <w:b/>
                <w:bCs/>
                <w:color w:val="0070C0"/>
                <w:szCs w:val="22"/>
                <w:highlight w:val="yellow"/>
                <w:lang w:val="en-US"/>
              </w:rPr>
              <w:t>akafulBazaar</w:t>
            </w:r>
            <w:proofErr w:type="spellEnd"/>
            <w:r w:rsidR="009F6A3F" w:rsidRPr="003C59C5">
              <w:rPr>
                <w:rFonts w:ascii="Segoe UI" w:hAnsi="Segoe UI" w:cs="Segoe UI"/>
                <w:b/>
                <w:bCs/>
                <w:color w:val="0070C0"/>
                <w:szCs w:val="22"/>
                <w:highlight w:val="yellow"/>
                <w:lang w:val="en-US"/>
              </w:rPr>
              <w:t xml:space="preserve">                             </w:t>
            </w:r>
            <w:r w:rsidR="003C59C5" w:rsidRPr="003C59C5">
              <w:rPr>
                <w:rFonts w:ascii="Segoe UI" w:hAnsi="Segoe UI" w:cs="Segoe UI"/>
                <w:b/>
                <w:bCs/>
                <w:color w:val="0070C0"/>
                <w:szCs w:val="22"/>
                <w:highlight w:val="yellow"/>
                <w:lang w:val="en-US"/>
              </w:rPr>
              <w:t xml:space="preserve">  </w:t>
            </w:r>
            <w:r w:rsidR="00863EC1" w:rsidRPr="003C59C5">
              <w:rPr>
                <w:rFonts w:ascii="Segoe UI" w:hAnsi="Segoe UI" w:cs="Segoe UI"/>
                <w:b/>
                <w:bCs/>
                <w:color w:val="0070C0"/>
                <w:szCs w:val="22"/>
                <w:highlight w:val="yellow"/>
                <w:lang w:val="en-US"/>
              </w:rPr>
              <w:t xml:space="preserve">       </w:t>
            </w:r>
            <w:r w:rsidR="003C59C5">
              <w:rPr>
                <w:rFonts w:ascii="Segoe UI" w:hAnsi="Segoe UI" w:cs="Segoe UI"/>
                <w:b/>
                <w:bCs/>
                <w:color w:val="0070C0"/>
                <w:szCs w:val="22"/>
                <w:highlight w:val="yellow"/>
                <w:lang w:val="en-US"/>
              </w:rPr>
              <w:t xml:space="preserve">               </w:t>
            </w:r>
            <w:r w:rsidR="00863EC1" w:rsidRPr="003C59C5">
              <w:rPr>
                <w:rFonts w:ascii="Segoe UI" w:hAnsi="Segoe UI" w:cs="Segoe UI"/>
                <w:b/>
                <w:bCs/>
                <w:color w:val="0070C0"/>
                <w:szCs w:val="22"/>
                <w:highlight w:val="yellow"/>
                <w:lang w:val="en-US"/>
              </w:rPr>
              <w:t xml:space="preserve">Oct </w:t>
            </w:r>
            <w:r w:rsidRPr="003C59C5">
              <w:rPr>
                <w:rFonts w:ascii="Segoe UI" w:hAnsi="Segoe UI" w:cs="Segoe UI"/>
                <w:b/>
                <w:bCs/>
                <w:color w:val="0070C0"/>
                <w:szCs w:val="22"/>
                <w:highlight w:val="yellow"/>
                <w:lang w:val="en-US"/>
              </w:rPr>
              <w:t xml:space="preserve">2022 – </w:t>
            </w:r>
            <w:r w:rsidR="009F6A3F" w:rsidRPr="003C59C5">
              <w:rPr>
                <w:rFonts w:ascii="Segoe UI" w:hAnsi="Segoe UI" w:cs="Segoe UI"/>
                <w:b/>
                <w:bCs/>
                <w:color w:val="0070C0"/>
                <w:szCs w:val="22"/>
                <w:highlight w:val="yellow"/>
                <w:lang w:val="en-US"/>
              </w:rPr>
              <w:t>Feb</w:t>
            </w:r>
            <w:r w:rsidRPr="003C59C5">
              <w:rPr>
                <w:rFonts w:ascii="Segoe UI" w:hAnsi="Segoe UI" w:cs="Segoe UI"/>
                <w:b/>
                <w:bCs/>
                <w:color w:val="0070C0"/>
                <w:szCs w:val="22"/>
                <w:highlight w:val="yellow"/>
                <w:lang w:val="en-US"/>
              </w:rPr>
              <w:t xml:space="preserve"> </w:t>
            </w:r>
            <w:r w:rsidR="009F6A3F" w:rsidRPr="003C59C5">
              <w:rPr>
                <w:rFonts w:ascii="Segoe UI" w:hAnsi="Segoe UI" w:cs="Segoe UI"/>
                <w:b/>
                <w:bCs/>
                <w:color w:val="0070C0"/>
                <w:szCs w:val="22"/>
                <w:highlight w:val="yellow"/>
                <w:lang w:val="en-US"/>
              </w:rPr>
              <w:t>2023</w:t>
            </w:r>
            <w:r w:rsidRPr="003C59C5">
              <w:rPr>
                <w:rFonts w:ascii="Segoe UI" w:hAnsi="Segoe UI" w:cs="Segoe UI"/>
                <w:b/>
                <w:bCs/>
                <w:color w:val="0070C0"/>
                <w:szCs w:val="22"/>
                <w:highlight w:val="yellow"/>
                <w:lang w:val="en-US"/>
              </w:rPr>
              <w:t xml:space="preserve"> </w:t>
            </w:r>
          </w:p>
          <w:p w:rsidR="00E0442C" w:rsidRDefault="00E0442C" w:rsidP="00406AB9">
            <w:pPr>
              <w:ind w:left="10" w:right="45" w:hanging="10"/>
              <w:rPr>
                <w:rFonts w:ascii="Segoe UI" w:hAnsi="Segoe UI" w:cs="Segoe UI"/>
                <w:sz w:val="20"/>
              </w:rPr>
            </w:pPr>
            <w:r w:rsidRPr="00863EC1">
              <w:rPr>
                <w:rFonts w:ascii="Segoe UI" w:hAnsi="Segoe UI" w:cs="Segoe UI"/>
                <w:sz w:val="20"/>
              </w:rPr>
              <w:t>Delivered 2 Projects (Auto Insurance &amp; Travel Insurance)</w:t>
            </w:r>
          </w:p>
          <w:p w:rsidR="00543CC8" w:rsidRPr="00863EC1" w:rsidRDefault="00543CC8" w:rsidP="00406AB9">
            <w:pPr>
              <w:ind w:left="10" w:right="45" w:hanging="10"/>
              <w:rPr>
                <w:rFonts w:ascii="Segoe UI" w:hAnsi="Segoe UI" w:cs="Segoe UI"/>
                <w:sz w:val="20"/>
              </w:rPr>
            </w:pPr>
            <w:proofErr w:type="spellStart"/>
            <w:r>
              <w:rPr>
                <w:rFonts w:ascii="Segoe UI" w:hAnsi="Segoe UI" w:cs="Segoe UI"/>
                <w:sz w:val="20"/>
              </w:rPr>
              <w:t>Dev</w:t>
            </w:r>
            <w:proofErr w:type="spellEnd"/>
            <w:r>
              <w:rPr>
                <w:rFonts w:ascii="Segoe UI" w:hAnsi="Segoe UI" w:cs="Segoe UI"/>
                <w:sz w:val="20"/>
              </w:rPr>
              <w:t xml:space="preserve"> team (8) + 2 BA + Shared Resources (</w:t>
            </w:r>
            <w:proofErr w:type="spellStart"/>
            <w:r>
              <w:rPr>
                <w:rFonts w:ascii="Segoe UI" w:hAnsi="Segoe UI" w:cs="Segoe UI"/>
                <w:sz w:val="20"/>
              </w:rPr>
              <w:t>Devop</w:t>
            </w:r>
            <w:proofErr w:type="spellEnd"/>
            <w:r>
              <w:rPr>
                <w:rFonts w:ascii="Segoe UI" w:hAnsi="Segoe UI" w:cs="Segoe UI"/>
                <w:sz w:val="20"/>
              </w:rPr>
              <w:t xml:space="preserve"> + Architect + Team Lead + UI/UX)</w:t>
            </w:r>
          </w:p>
          <w:p w:rsidR="00E0442C" w:rsidRPr="00863EC1" w:rsidRDefault="00E0442C" w:rsidP="008E4389">
            <w:pPr>
              <w:spacing w:after="4" w:line="250" w:lineRule="auto"/>
              <w:ind w:left="-5" w:right="45" w:hanging="10"/>
              <w:rPr>
                <w:rFonts w:ascii="Segoe UI" w:hAnsi="Segoe UI" w:cs="Segoe UI"/>
                <w:i/>
                <w:sz w:val="20"/>
              </w:rPr>
            </w:pPr>
            <w:r w:rsidRPr="00863EC1">
              <w:rPr>
                <w:rFonts w:ascii="Segoe UI" w:hAnsi="Segoe UI" w:cs="Segoe UI"/>
                <w:color w:val="F79646"/>
                <w:sz w:val="20"/>
              </w:rPr>
              <w:t xml:space="preserve">(JIRA, Confluence, MS Project, MS Teams, PowerPoint, </w:t>
            </w:r>
            <w:r w:rsidRPr="00863EC1">
              <w:rPr>
                <w:rFonts w:ascii="Segoe UI" w:hAnsi="Segoe UI" w:cs="Segoe UI"/>
                <w:i/>
                <w:color w:val="F79646"/>
                <w:sz w:val="20"/>
              </w:rPr>
              <w:t xml:space="preserve">GIT, Excel, Slack, </w:t>
            </w:r>
            <w:proofErr w:type="spellStart"/>
            <w:r w:rsidRPr="00863EC1">
              <w:rPr>
                <w:rFonts w:ascii="Segoe UI" w:hAnsi="Segoe UI" w:cs="Segoe UI"/>
                <w:i/>
                <w:color w:val="F79646"/>
                <w:sz w:val="20"/>
              </w:rPr>
              <w:t>WhatsApp</w:t>
            </w:r>
            <w:proofErr w:type="spellEnd"/>
            <w:r w:rsidRPr="00863EC1">
              <w:rPr>
                <w:rFonts w:ascii="Segoe UI" w:hAnsi="Segoe UI" w:cs="Segoe UI"/>
                <w:color w:val="F79646"/>
                <w:sz w:val="20"/>
              </w:rPr>
              <w:t>)</w:t>
            </w:r>
            <w:r w:rsidRPr="00863EC1">
              <w:rPr>
                <w:rFonts w:ascii="Segoe UI" w:hAnsi="Segoe UI" w:cs="Segoe UI"/>
                <w:sz w:val="20"/>
              </w:rPr>
              <w:t xml:space="preserve"> </w:t>
            </w:r>
            <w:r w:rsidR="008E4389">
              <w:rPr>
                <w:rFonts w:ascii="Segoe UI" w:hAnsi="Segoe UI" w:cs="Segoe UI"/>
                <w:sz w:val="20"/>
              </w:rPr>
              <w:t xml:space="preserve"> / </w:t>
            </w:r>
            <w:r w:rsidRPr="00863EC1">
              <w:rPr>
                <w:rFonts w:ascii="Segoe UI" w:hAnsi="Segoe UI" w:cs="Segoe UI"/>
                <w:i/>
                <w:sz w:val="20"/>
              </w:rPr>
              <w:t>(MERN Stack)</w:t>
            </w:r>
          </w:p>
          <w:p w:rsidR="00EB5FBE" w:rsidRPr="00863EC1" w:rsidRDefault="00EB5FBE" w:rsidP="00EB5FBE">
            <w:pPr>
              <w:shd w:val="clear" w:color="auto" w:fill="ECECEC"/>
              <w:jc w:val="both"/>
              <w:rPr>
                <w:rFonts w:ascii="Segoe UI" w:hAnsi="Segoe UI" w:cs="Segoe UI"/>
                <w:b/>
                <w:sz w:val="24"/>
                <w:szCs w:val="24"/>
                <w:u w:val="single"/>
                <w:lang w:val="en-US"/>
              </w:rPr>
            </w:pPr>
            <w:r w:rsidRPr="00863EC1">
              <w:rPr>
                <w:rFonts w:ascii="Segoe UI" w:hAnsi="Segoe UI" w:cs="Segoe UI"/>
                <w:b/>
                <w:sz w:val="24"/>
                <w:szCs w:val="24"/>
                <w:u w:val="single"/>
                <w:lang w:val="en-US"/>
              </w:rPr>
              <w:t>Job Role</w:t>
            </w:r>
          </w:p>
          <w:p w:rsidR="003078C5" w:rsidRPr="002B7C4F" w:rsidRDefault="003078C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proofErr w:type="gramStart"/>
            <w:r w:rsidRPr="002B7C4F">
              <w:rPr>
                <w:rFonts w:ascii="Segoe UI" w:hAnsi="Segoe UI" w:cs="Segoe UI"/>
                <w:sz w:val="20"/>
                <w:szCs w:val="20"/>
                <w:lang w:val="en-US"/>
              </w:rPr>
              <w:t>end-to-end</w:t>
            </w:r>
            <w:proofErr w:type="gramEnd"/>
            <w:r w:rsidRPr="002B7C4F">
              <w:rPr>
                <w:rFonts w:ascii="Segoe UI" w:hAnsi="Segoe UI" w:cs="Segoe UI"/>
                <w:sz w:val="20"/>
                <w:szCs w:val="20"/>
                <w:lang w:val="en-US"/>
              </w:rPr>
              <w:t xml:space="preserve"> delivery</w:t>
            </w:r>
            <w:r w:rsidR="00EB5FBE" w:rsidRPr="002B7C4F">
              <w:rPr>
                <w:rFonts w:ascii="Segoe UI" w:hAnsi="Segoe UI" w:cs="Segoe UI"/>
                <w:sz w:val="20"/>
                <w:szCs w:val="20"/>
                <w:lang w:val="en-US"/>
              </w:rPr>
              <w:t xml:space="preserve"> of </w:t>
            </w:r>
            <w:r w:rsidRPr="002B7C4F">
              <w:rPr>
                <w:rFonts w:ascii="Segoe UI" w:hAnsi="Segoe UI" w:cs="Segoe UI"/>
                <w:sz w:val="20"/>
                <w:szCs w:val="20"/>
                <w:lang w:val="en-US"/>
              </w:rPr>
              <w:t xml:space="preserve">Auto / Travel Insurance </w:t>
            </w:r>
            <w:r w:rsidR="00EB5FBE" w:rsidRPr="002B7C4F">
              <w:rPr>
                <w:rFonts w:ascii="Segoe UI" w:hAnsi="Segoe UI" w:cs="Segoe UI"/>
                <w:sz w:val="20"/>
                <w:szCs w:val="20"/>
                <w:lang w:val="en-US"/>
              </w:rPr>
              <w:t>products.</w:t>
            </w:r>
          </w:p>
          <w:p w:rsidR="003078C5" w:rsidRPr="002B7C4F" w:rsidRDefault="003078C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Develop &amp; Update Roadmap by driving products features from concept to launch in a fast-paced environment.</w:t>
            </w:r>
          </w:p>
          <w:p w:rsidR="003078C5" w:rsidRPr="002B7C4F" w:rsidRDefault="00EB5FBE"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Coll</w:t>
            </w:r>
            <w:r w:rsidR="003078C5" w:rsidRPr="002B7C4F">
              <w:rPr>
                <w:rFonts w:ascii="Segoe UI" w:hAnsi="Segoe UI" w:cs="Segoe UI"/>
                <w:sz w:val="20"/>
                <w:szCs w:val="20"/>
                <w:lang w:val="en-US"/>
              </w:rPr>
              <w:t xml:space="preserve">aborates with </w:t>
            </w:r>
            <w:r w:rsidRPr="002B7C4F">
              <w:rPr>
                <w:rFonts w:ascii="Segoe UI" w:hAnsi="Segoe UI" w:cs="Segoe UI"/>
                <w:sz w:val="20"/>
                <w:szCs w:val="20"/>
                <w:lang w:val="en-US"/>
              </w:rPr>
              <w:t xml:space="preserve">commercial </w:t>
            </w:r>
            <w:r w:rsidR="003078C5" w:rsidRPr="002B7C4F">
              <w:rPr>
                <w:rFonts w:ascii="Segoe UI" w:hAnsi="Segoe UI" w:cs="Segoe UI"/>
                <w:sz w:val="20"/>
                <w:szCs w:val="20"/>
                <w:lang w:val="en-US"/>
              </w:rPr>
              <w:t xml:space="preserve">services partners, stakeholders &amp; </w:t>
            </w:r>
            <w:proofErr w:type="spellStart"/>
            <w:r w:rsidR="003078C5" w:rsidRPr="002B7C4F">
              <w:rPr>
                <w:rFonts w:ascii="Segoe UI" w:hAnsi="Segoe UI" w:cs="Segoe UI"/>
                <w:sz w:val="20"/>
                <w:szCs w:val="20"/>
                <w:lang w:val="en-US"/>
              </w:rPr>
              <w:t>Dev</w:t>
            </w:r>
            <w:proofErr w:type="spellEnd"/>
            <w:r w:rsidR="003078C5" w:rsidRPr="002B7C4F">
              <w:rPr>
                <w:rFonts w:ascii="Segoe UI" w:hAnsi="Segoe UI" w:cs="Segoe UI"/>
                <w:sz w:val="20"/>
                <w:szCs w:val="20"/>
                <w:lang w:val="en-US"/>
              </w:rPr>
              <w:t xml:space="preserve"> teams to co-develop a roadmap</w:t>
            </w:r>
          </w:p>
          <w:p w:rsidR="003078C5" w:rsidRPr="002B7C4F" w:rsidRDefault="00EB5FBE"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Works with cross-functional teams and various stakeholders, including analytics, design/user experience, engineering, and user enablement.</w:t>
            </w:r>
          </w:p>
          <w:p w:rsidR="003078C5" w:rsidRPr="002B7C4F" w:rsidRDefault="00EB5FBE"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Works in an </w:t>
            </w:r>
            <w:proofErr w:type="gramStart"/>
            <w:r w:rsidRPr="002B7C4F">
              <w:rPr>
                <w:rFonts w:ascii="Segoe UI" w:hAnsi="Segoe UI" w:cs="Segoe UI"/>
                <w:sz w:val="20"/>
                <w:szCs w:val="20"/>
                <w:lang w:val="en-US"/>
              </w:rPr>
              <w:t>Agile</w:t>
            </w:r>
            <w:proofErr w:type="gramEnd"/>
            <w:r w:rsidRPr="002B7C4F">
              <w:rPr>
                <w:rFonts w:ascii="Segoe UI" w:hAnsi="Segoe UI" w:cs="Segoe UI"/>
                <w:sz w:val="20"/>
                <w:szCs w:val="20"/>
                <w:lang w:val="en-US"/>
              </w:rPr>
              <w:t xml:space="preserve"> environment and continuously reviews the business needs, refines priorities, outlines milestones and deliverables, and identifies opportunities and risks.</w:t>
            </w:r>
          </w:p>
          <w:p w:rsidR="003078C5" w:rsidRPr="002B7C4F" w:rsidRDefault="00EB5FBE"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Partners with stakeholders and customers across the organization to inform the product vision, strategy, features, and prioritization.</w:t>
            </w:r>
          </w:p>
          <w:p w:rsidR="009F6A3F" w:rsidRPr="002B7C4F" w:rsidRDefault="003078C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Perform Customer / User Journeys</w:t>
            </w:r>
            <w:r w:rsidR="009F6A3F" w:rsidRPr="002B7C4F">
              <w:rPr>
                <w:rFonts w:ascii="Segoe UI" w:hAnsi="Segoe UI" w:cs="Segoe UI"/>
                <w:sz w:val="20"/>
                <w:szCs w:val="20"/>
                <w:lang w:val="en-US"/>
              </w:rPr>
              <w:t>.</w:t>
            </w:r>
          </w:p>
          <w:p w:rsidR="009F6A3F" w:rsidRPr="002B7C4F" w:rsidRDefault="00EB5FBE"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Translates product roadmap features into well-defined product requirements including features, user stories, and </w:t>
            </w:r>
            <w:r w:rsidR="009F6A3F" w:rsidRPr="002B7C4F">
              <w:rPr>
                <w:rFonts w:ascii="Segoe UI" w:hAnsi="Segoe UI" w:cs="Segoe UI"/>
                <w:sz w:val="20"/>
                <w:szCs w:val="20"/>
                <w:lang w:val="en-US"/>
              </w:rPr>
              <w:t>acceptance test criteria.</w:t>
            </w:r>
          </w:p>
          <w:p w:rsidR="009F6A3F" w:rsidRPr="002B7C4F" w:rsidRDefault="00EB5FBE"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Prioritizes and maintains the sprint backlog for assigned products, balancing th</w:t>
            </w:r>
            <w:r w:rsidR="009F6A3F" w:rsidRPr="002B7C4F">
              <w:rPr>
                <w:rFonts w:ascii="Segoe UI" w:hAnsi="Segoe UI" w:cs="Segoe UI"/>
                <w:sz w:val="20"/>
                <w:szCs w:val="20"/>
                <w:lang w:val="en-US"/>
              </w:rPr>
              <w:t>e requirements of stakeholders.</w:t>
            </w:r>
          </w:p>
          <w:p w:rsidR="009F6A3F" w:rsidRPr="002B7C4F" w:rsidRDefault="00EB5FBE"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Leads the product functional design process based on an intimate knowled</w:t>
            </w:r>
            <w:r w:rsidR="009F6A3F" w:rsidRPr="002B7C4F">
              <w:rPr>
                <w:rFonts w:ascii="Segoe UI" w:hAnsi="Segoe UI" w:cs="Segoe UI"/>
                <w:sz w:val="20"/>
                <w:szCs w:val="20"/>
                <w:lang w:val="en-US"/>
              </w:rPr>
              <w:t>ge of the users and technology.</w:t>
            </w:r>
          </w:p>
          <w:p w:rsidR="001E0F29" w:rsidRPr="002B7C4F" w:rsidRDefault="00EB5FBE"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Develops and maintains appropriate tracking and reporting of product performance post-launch to evaluate future investment.</w:t>
            </w:r>
          </w:p>
          <w:p w:rsidR="001E0F29" w:rsidRPr="002B7C4F" w:rsidRDefault="00EB5FBE"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Proven track record of delivering data driven solutions with a customer-first mindset</w:t>
            </w:r>
            <w:r w:rsidRPr="002B7C4F">
              <w:rPr>
                <w:rFonts w:ascii="Segoe UI" w:hAnsi="Segoe UI" w:cs="Segoe UI"/>
                <w:sz w:val="20"/>
                <w:szCs w:val="20"/>
                <w:lang w:val="en-US"/>
              </w:rPr>
              <w:br/>
              <w:t>Established background in launching software or services in partnership with engineering teams and high degree of proficiency in prototyping, iterative development, understanding of Agile principles</w:t>
            </w:r>
          </w:p>
          <w:p w:rsidR="00EB5FBE" w:rsidRPr="002B7C4F" w:rsidRDefault="00EB5FBE"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Responsible for innovation and end-to-end launch of products. </w:t>
            </w:r>
          </w:p>
          <w:p w:rsidR="00EB5FBE" w:rsidRPr="002B7C4F" w:rsidRDefault="001E0F2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Developing User Stories with </w:t>
            </w:r>
            <w:proofErr w:type="spellStart"/>
            <w:r w:rsidRPr="002B7C4F">
              <w:rPr>
                <w:rFonts w:ascii="Segoe UI" w:hAnsi="Segoe UI" w:cs="Segoe UI"/>
                <w:sz w:val="20"/>
                <w:szCs w:val="20"/>
                <w:lang w:val="en-US"/>
              </w:rPr>
              <w:t>DoR</w:t>
            </w:r>
            <w:proofErr w:type="spellEnd"/>
          </w:p>
          <w:p w:rsidR="001E0F29" w:rsidRPr="002B7C4F" w:rsidRDefault="001E0F2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Involved in estimation &amp; Capacity Planning</w:t>
            </w:r>
          </w:p>
          <w:p w:rsidR="001E0F29" w:rsidRPr="002B7C4F" w:rsidRDefault="001E0F2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Leading UAT sessions</w:t>
            </w:r>
          </w:p>
          <w:p w:rsidR="00EB5FBE" w:rsidRPr="00863EC1" w:rsidRDefault="001E0F29" w:rsidP="00277A1B">
            <w:pPr>
              <w:pStyle w:val="ListParagraph"/>
              <w:numPr>
                <w:ilvl w:val="0"/>
                <w:numId w:val="2"/>
              </w:numPr>
              <w:shd w:val="clear" w:color="auto" w:fill="ECECEC"/>
              <w:spacing w:after="0"/>
              <w:ind w:left="284" w:hanging="284"/>
              <w:jc w:val="both"/>
              <w:rPr>
                <w:rFonts w:ascii="Segoe UI" w:hAnsi="Segoe UI" w:cs="Segoe UI"/>
              </w:rPr>
            </w:pPr>
            <w:r w:rsidRPr="002B7C4F">
              <w:rPr>
                <w:rFonts w:ascii="Segoe UI" w:hAnsi="Segoe UI" w:cs="Segoe UI"/>
                <w:sz w:val="20"/>
                <w:szCs w:val="20"/>
                <w:lang w:val="en-US"/>
              </w:rPr>
              <w:t>Leading Sprint Reviews and Stakeholder Reviews</w:t>
            </w:r>
          </w:p>
        </w:tc>
      </w:tr>
      <w:tr w:rsidR="00E0442C" w:rsidRPr="00863EC1" w:rsidTr="00FE2674">
        <w:tc>
          <w:tcPr>
            <w:tcW w:w="10818" w:type="dxa"/>
            <w:tcBorders>
              <w:bottom w:val="single" w:sz="4" w:space="0" w:color="auto"/>
            </w:tcBorders>
          </w:tcPr>
          <w:p w:rsidR="00E0442C" w:rsidRPr="00017A66" w:rsidRDefault="00E0442C" w:rsidP="00EB5FBE">
            <w:pPr>
              <w:ind w:right="-110"/>
              <w:jc w:val="both"/>
              <w:rPr>
                <w:rFonts w:ascii="Segoe UI" w:hAnsi="Segoe UI" w:cs="Segoe UI"/>
                <w:b/>
                <w:bCs/>
                <w:color w:val="0070C0"/>
                <w:szCs w:val="22"/>
                <w:highlight w:val="yellow"/>
                <w:lang w:val="en-US"/>
              </w:rPr>
            </w:pPr>
            <w:r w:rsidRPr="00017A66">
              <w:rPr>
                <w:rFonts w:ascii="Segoe UI" w:hAnsi="Segoe UI" w:cs="Segoe UI"/>
                <w:b/>
                <w:bCs/>
                <w:color w:val="0070C0"/>
                <w:szCs w:val="22"/>
                <w:highlight w:val="yellow"/>
                <w:lang w:val="en-US"/>
              </w:rPr>
              <w:t xml:space="preserve">Senior Project Manager </w:t>
            </w:r>
            <w:r w:rsidR="00EB5FBE" w:rsidRPr="00017A66">
              <w:rPr>
                <w:rFonts w:ascii="Segoe UI" w:hAnsi="Segoe UI" w:cs="Segoe UI"/>
                <w:b/>
                <w:bCs/>
                <w:color w:val="0070C0"/>
                <w:szCs w:val="22"/>
                <w:highlight w:val="yellow"/>
                <w:lang w:val="en-US"/>
              </w:rPr>
              <w:t xml:space="preserve">| </w:t>
            </w:r>
            <w:proofErr w:type="spellStart"/>
            <w:r w:rsidRPr="00017A66">
              <w:rPr>
                <w:rFonts w:ascii="Segoe UI" w:hAnsi="Segoe UI" w:cs="Segoe UI"/>
                <w:b/>
                <w:bCs/>
                <w:color w:val="0070C0"/>
                <w:szCs w:val="22"/>
                <w:highlight w:val="yellow"/>
                <w:lang w:val="en-US"/>
              </w:rPr>
              <w:t>Cubix</w:t>
            </w:r>
            <w:proofErr w:type="spellEnd"/>
            <w:r w:rsidR="00EB5FBE" w:rsidRPr="00017A66">
              <w:rPr>
                <w:rFonts w:ascii="Segoe UI" w:hAnsi="Segoe UI" w:cs="Segoe UI"/>
                <w:b/>
                <w:bCs/>
                <w:color w:val="0070C0"/>
                <w:szCs w:val="22"/>
                <w:highlight w:val="yellow"/>
                <w:lang w:val="en-US"/>
              </w:rPr>
              <w:t xml:space="preserve">, Karachi Pakistan                                  </w:t>
            </w:r>
            <w:r w:rsidR="00863EC1" w:rsidRPr="00017A66">
              <w:rPr>
                <w:rFonts w:ascii="Segoe UI" w:hAnsi="Segoe UI" w:cs="Segoe UI"/>
                <w:b/>
                <w:bCs/>
                <w:color w:val="0070C0"/>
                <w:szCs w:val="22"/>
                <w:highlight w:val="yellow"/>
                <w:lang w:val="en-US"/>
              </w:rPr>
              <w:t xml:space="preserve">                </w:t>
            </w:r>
            <w:r w:rsidR="00017A66">
              <w:rPr>
                <w:rFonts w:ascii="Segoe UI" w:hAnsi="Segoe UI" w:cs="Segoe UI"/>
                <w:b/>
                <w:bCs/>
                <w:color w:val="0070C0"/>
                <w:szCs w:val="22"/>
                <w:highlight w:val="yellow"/>
                <w:lang w:val="en-US"/>
              </w:rPr>
              <w:t xml:space="preserve">    </w:t>
            </w:r>
            <w:r w:rsidRPr="00017A66">
              <w:rPr>
                <w:rFonts w:ascii="Segoe UI" w:hAnsi="Segoe UI" w:cs="Segoe UI"/>
                <w:b/>
                <w:bCs/>
                <w:color w:val="0070C0"/>
                <w:szCs w:val="22"/>
                <w:highlight w:val="yellow"/>
                <w:lang w:val="en-US"/>
              </w:rPr>
              <w:t>APR</w:t>
            </w:r>
            <w:r w:rsidR="00EB5FBE" w:rsidRPr="00017A66">
              <w:rPr>
                <w:rFonts w:ascii="Segoe UI" w:hAnsi="Segoe UI" w:cs="Segoe UI"/>
                <w:b/>
                <w:bCs/>
                <w:color w:val="0070C0"/>
                <w:szCs w:val="22"/>
                <w:highlight w:val="yellow"/>
                <w:lang w:val="en-US"/>
              </w:rPr>
              <w:t xml:space="preserve"> 2022–Oct-2022</w:t>
            </w:r>
          </w:p>
          <w:p w:rsidR="00E0442C" w:rsidRPr="002B7C4F" w:rsidRDefault="00E0442C" w:rsidP="00406AB9">
            <w:pPr>
              <w:ind w:left="10" w:right="45" w:hanging="10"/>
              <w:rPr>
                <w:rFonts w:ascii="Segoe UI" w:hAnsi="Segoe UI" w:cs="Segoe UI"/>
                <w:sz w:val="20"/>
              </w:rPr>
            </w:pPr>
            <w:r w:rsidRPr="002B7C4F">
              <w:rPr>
                <w:rFonts w:ascii="Segoe UI" w:hAnsi="Segoe UI" w:cs="Segoe UI"/>
                <w:sz w:val="20"/>
              </w:rPr>
              <w:t>(Delivered Second World game &amp; Agile Transformation)</w:t>
            </w:r>
          </w:p>
          <w:p w:rsidR="00543CC8" w:rsidRPr="002B7C4F" w:rsidRDefault="00543CC8" w:rsidP="00543CC8">
            <w:pPr>
              <w:ind w:left="10" w:right="45" w:hanging="10"/>
              <w:rPr>
                <w:rFonts w:ascii="Segoe UI" w:hAnsi="Segoe UI" w:cs="Segoe UI"/>
                <w:sz w:val="20"/>
              </w:rPr>
            </w:pPr>
            <w:r w:rsidRPr="002B7C4F">
              <w:rPr>
                <w:rFonts w:ascii="Segoe UI" w:hAnsi="Segoe UI" w:cs="Segoe UI"/>
                <w:sz w:val="20"/>
              </w:rPr>
              <w:t xml:space="preserve">Managed a team of 4 Senior Project Managers + 8 Associate Project Managers) </w:t>
            </w:r>
          </w:p>
          <w:p w:rsidR="00543CC8" w:rsidRPr="002B7C4F" w:rsidRDefault="00543CC8" w:rsidP="00543CC8">
            <w:pPr>
              <w:ind w:right="45"/>
              <w:rPr>
                <w:rFonts w:ascii="Segoe UI" w:hAnsi="Segoe UI" w:cs="Segoe UI"/>
                <w:sz w:val="20"/>
              </w:rPr>
            </w:pPr>
            <w:r w:rsidRPr="002B7C4F">
              <w:rPr>
                <w:rFonts w:ascii="Segoe UI" w:hAnsi="Segoe UI" w:cs="Segoe UI"/>
                <w:sz w:val="20"/>
              </w:rPr>
              <w:t xml:space="preserve">Delivered Second World Game with </w:t>
            </w:r>
            <w:proofErr w:type="spellStart"/>
            <w:r w:rsidRPr="002B7C4F">
              <w:rPr>
                <w:rFonts w:ascii="Segoe UI" w:hAnsi="Segoe UI" w:cs="Segoe UI"/>
                <w:sz w:val="20"/>
              </w:rPr>
              <w:t>Dev</w:t>
            </w:r>
            <w:proofErr w:type="spellEnd"/>
            <w:r w:rsidRPr="002B7C4F">
              <w:rPr>
                <w:rFonts w:ascii="Segoe UI" w:hAnsi="Segoe UI" w:cs="Segoe UI"/>
                <w:sz w:val="20"/>
              </w:rPr>
              <w:t xml:space="preserve"> teams (8) +  1 APM + Share</w:t>
            </w:r>
            <w:r w:rsidR="00C70C3C" w:rsidRPr="002B7C4F">
              <w:rPr>
                <w:rFonts w:ascii="Segoe UI" w:hAnsi="Segoe UI" w:cs="Segoe UI"/>
                <w:sz w:val="20"/>
              </w:rPr>
              <w:t xml:space="preserve">d </w:t>
            </w:r>
            <w:r w:rsidRPr="002B7C4F">
              <w:rPr>
                <w:rFonts w:ascii="Segoe UI" w:hAnsi="Segoe UI" w:cs="Segoe UI"/>
                <w:sz w:val="20"/>
              </w:rPr>
              <w:t>(</w:t>
            </w:r>
            <w:proofErr w:type="spellStart"/>
            <w:r w:rsidRPr="002B7C4F">
              <w:rPr>
                <w:rFonts w:ascii="Segoe UI" w:hAnsi="Segoe UI" w:cs="Segoe UI"/>
                <w:sz w:val="20"/>
              </w:rPr>
              <w:t>Devop</w:t>
            </w:r>
            <w:proofErr w:type="spellEnd"/>
            <w:r w:rsidRPr="002B7C4F">
              <w:rPr>
                <w:rFonts w:ascii="Segoe UI" w:hAnsi="Segoe UI" w:cs="Segoe UI"/>
                <w:sz w:val="20"/>
              </w:rPr>
              <w:t xml:space="preserve"> + Architect + Team Lead</w:t>
            </w:r>
            <w:r w:rsidR="00C70C3C" w:rsidRPr="002B7C4F">
              <w:rPr>
                <w:rFonts w:ascii="Segoe UI" w:hAnsi="Segoe UI" w:cs="Segoe UI"/>
                <w:sz w:val="20"/>
              </w:rPr>
              <w:t xml:space="preserve"> + UI/</w:t>
            </w:r>
            <w:r w:rsidRPr="002B7C4F">
              <w:rPr>
                <w:rFonts w:ascii="Segoe UI" w:hAnsi="Segoe UI" w:cs="Segoe UI"/>
                <w:sz w:val="20"/>
              </w:rPr>
              <w:t>UX)</w:t>
            </w:r>
          </w:p>
          <w:p w:rsidR="00E0442C" w:rsidRPr="002B7C4F" w:rsidRDefault="00543CC8" w:rsidP="00543CC8">
            <w:pPr>
              <w:spacing w:after="4" w:line="250" w:lineRule="auto"/>
              <w:ind w:left="-5" w:right="45" w:hanging="10"/>
              <w:rPr>
                <w:rFonts w:ascii="Segoe UI" w:hAnsi="Segoe UI" w:cs="Segoe UI"/>
                <w:sz w:val="20"/>
              </w:rPr>
            </w:pPr>
            <w:r w:rsidRPr="002B7C4F">
              <w:rPr>
                <w:rFonts w:ascii="Segoe UI" w:hAnsi="Segoe UI" w:cs="Segoe UI"/>
                <w:color w:val="F79646"/>
                <w:sz w:val="20"/>
              </w:rPr>
              <w:t xml:space="preserve"> </w:t>
            </w:r>
            <w:r w:rsidR="00E0442C" w:rsidRPr="002B7C4F">
              <w:rPr>
                <w:rFonts w:ascii="Segoe UI" w:hAnsi="Segoe UI" w:cs="Segoe UI"/>
                <w:color w:val="F79646"/>
                <w:sz w:val="20"/>
              </w:rPr>
              <w:t xml:space="preserve">(JIRA, MS Project, MS Teams, </w:t>
            </w:r>
            <w:r w:rsidR="00E0442C" w:rsidRPr="002B7C4F">
              <w:rPr>
                <w:rFonts w:ascii="Segoe UI" w:hAnsi="Segoe UI" w:cs="Segoe UI"/>
                <w:i/>
                <w:color w:val="F79646"/>
                <w:sz w:val="20"/>
              </w:rPr>
              <w:t xml:space="preserve">GIT, Excel, Slack, </w:t>
            </w:r>
            <w:proofErr w:type="spellStart"/>
            <w:r w:rsidR="00E0442C" w:rsidRPr="002B7C4F">
              <w:rPr>
                <w:rFonts w:ascii="Segoe UI" w:hAnsi="Segoe UI" w:cs="Segoe UI"/>
                <w:i/>
                <w:color w:val="F79646"/>
                <w:sz w:val="20"/>
              </w:rPr>
              <w:t>WhatsApp</w:t>
            </w:r>
            <w:proofErr w:type="spellEnd"/>
            <w:r w:rsidR="00E0442C" w:rsidRPr="002B7C4F">
              <w:rPr>
                <w:rFonts w:ascii="Segoe UI" w:hAnsi="Segoe UI" w:cs="Segoe UI"/>
                <w:color w:val="F79646"/>
                <w:sz w:val="20"/>
              </w:rPr>
              <w:t>)</w:t>
            </w:r>
            <w:r w:rsidR="00E0442C" w:rsidRPr="002B7C4F">
              <w:rPr>
                <w:rFonts w:ascii="Segoe UI" w:hAnsi="Segoe UI" w:cs="Segoe UI"/>
                <w:sz w:val="20"/>
              </w:rPr>
              <w:t xml:space="preserve"> </w:t>
            </w:r>
          </w:p>
          <w:p w:rsidR="00E0442C" w:rsidRPr="002B7C4F" w:rsidRDefault="00E0442C" w:rsidP="00406AB9">
            <w:pPr>
              <w:spacing w:after="4" w:line="250" w:lineRule="auto"/>
              <w:ind w:left="-5" w:right="47" w:hanging="10"/>
              <w:jc w:val="both"/>
              <w:rPr>
                <w:rFonts w:ascii="Segoe UI" w:hAnsi="Segoe UI" w:cs="Segoe UI"/>
                <w:i/>
                <w:sz w:val="20"/>
              </w:rPr>
            </w:pPr>
            <w:r w:rsidRPr="002B7C4F">
              <w:rPr>
                <w:rFonts w:ascii="Segoe UI" w:hAnsi="Segoe UI" w:cs="Segoe UI"/>
                <w:i/>
                <w:sz w:val="20"/>
              </w:rPr>
              <w:t xml:space="preserve">(MEAN/MERN, </w:t>
            </w:r>
            <w:proofErr w:type="spellStart"/>
            <w:r w:rsidRPr="002B7C4F">
              <w:rPr>
                <w:rFonts w:ascii="Segoe UI" w:hAnsi="Segoe UI" w:cs="Segoe UI"/>
                <w:i/>
                <w:sz w:val="20"/>
              </w:rPr>
              <w:t>Blockchain</w:t>
            </w:r>
            <w:proofErr w:type="spellEnd"/>
            <w:r w:rsidRPr="002B7C4F">
              <w:rPr>
                <w:rFonts w:ascii="Segoe UI" w:hAnsi="Segoe UI" w:cs="Segoe UI"/>
                <w:i/>
                <w:sz w:val="20"/>
              </w:rPr>
              <w:t>, Crypto &amp; Gaming Projects)</w:t>
            </w:r>
          </w:p>
          <w:p w:rsidR="00EB5FBE" w:rsidRPr="002B7C4F" w:rsidRDefault="00EB5FBE" w:rsidP="00EB5FBE">
            <w:pPr>
              <w:shd w:val="clear" w:color="auto" w:fill="ECECEC"/>
              <w:jc w:val="both"/>
              <w:rPr>
                <w:rFonts w:ascii="Segoe UI" w:hAnsi="Segoe UI" w:cs="Segoe UI"/>
                <w:b/>
                <w:sz w:val="24"/>
                <w:szCs w:val="24"/>
                <w:u w:val="single"/>
                <w:lang w:val="en-US"/>
              </w:rPr>
            </w:pPr>
            <w:r w:rsidRPr="002B7C4F">
              <w:rPr>
                <w:rFonts w:ascii="Segoe UI" w:hAnsi="Segoe UI" w:cs="Segoe UI"/>
                <w:b/>
                <w:sz w:val="24"/>
                <w:szCs w:val="24"/>
                <w:u w:val="single"/>
                <w:lang w:val="en-US"/>
              </w:rPr>
              <w:t>Job Role</w:t>
            </w:r>
          </w:p>
          <w:p w:rsidR="001C3755" w:rsidRPr="002B7C4F" w:rsidRDefault="001C375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Implement Agile Methodologies</w:t>
            </w:r>
          </w:p>
          <w:p w:rsidR="001C3755" w:rsidRPr="002B7C4F" w:rsidRDefault="001C375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Promote Agile ways in PMO Office, Stakeholders &amp; Cross-functional development teams</w:t>
            </w:r>
          </w:p>
          <w:p w:rsidR="001F2340" w:rsidRPr="002B7C4F" w:rsidRDefault="001F2340"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Building Agile Teams</w:t>
            </w:r>
          </w:p>
          <w:p w:rsidR="001C3755" w:rsidRPr="002B7C4F" w:rsidRDefault="001C375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To enhance </w:t>
            </w:r>
            <w:r w:rsidR="001E0F29" w:rsidRPr="002B7C4F">
              <w:rPr>
                <w:rFonts w:ascii="Segoe UI" w:hAnsi="Segoe UI" w:cs="Segoe UI"/>
                <w:sz w:val="20"/>
                <w:szCs w:val="20"/>
                <w:lang w:val="en-US"/>
              </w:rPr>
              <w:t xml:space="preserve">Change Process Adoption, </w:t>
            </w:r>
            <w:proofErr w:type="spellStart"/>
            <w:r w:rsidRPr="002B7C4F">
              <w:rPr>
                <w:rFonts w:ascii="Segoe UI" w:hAnsi="Segoe UI" w:cs="Segoe UI"/>
                <w:sz w:val="20"/>
                <w:szCs w:val="20"/>
                <w:lang w:val="en-US"/>
              </w:rPr>
              <w:t>Fulfilment</w:t>
            </w:r>
            <w:proofErr w:type="spellEnd"/>
            <w:r w:rsidR="001E0F29" w:rsidRPr="002B7C4F">
              <w:rPr>
                <w:rFonts w:ascii="Segoe UI" w:hAnsi="Segoe UI" w:cs="Segoe UI"/>
                <w:sz w:val="20"/>
                <w:szCs w:val="20"/>
                <w:lang w:val="en-US"/>
              </w:rPr>
              <w:t xml:space="preserve"> </w:t>
            </w:r>
          </w:p>
          <w:p w:rsidR="001C3755" w:rsidRPr="002B7C4F" w:rsidRDefault="001C375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Agile Coaching &amp; Mentoring</w:t>
            </w:r>
          </w:p>
          <w:p w:rsidR="001C3755" w:rsidRPr="002B7C4F" w:rsidRDefault="001E0F2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Stakeholder Management, </w:t>
            </w:r>
          </w:p>
          <w:p w:rsidR="001C3755" w:rsidRPr="002B7C4F" w:rsidRDefault="001E0F2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Risk Identification &amp; Change Initiation &amp; Control, Status Reporting, </w:t>
            </w:r>
          </w:p>
          <w:p w:rsidR="001C3755" w:rsidRPr="002B7C4F" w:rsidRDefault="001E0F2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KPI, OKR, Metrics &amp; Measures, </w:t>
            </w:r>
          </w:p>
          <w:p w:rsidR="001C3755" w:rsidRPr="002B7C4F" w:rsidRDefault="001E0F2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Resource Pooling &amp; Utilization, </w:t>
            </w:r>
          </w:p>
          <w:p w:rsidR="001C3755" w:rsidRPr="002B7C4F" w:rsidRDefault="001E0F2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Scrum of Scrum, </w:t>
            </w:r>
          </w:p>
          <w:p w:rsidR="001C3755" w:rsidRPr="002B7C4F" w:rsidRDefault="001E0F2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PI Planning, </w:t>
            </w:r>
          </w:p>
          <w:p w:rsidR="001C3755" w:rsidRPr="002B7C4F" w:rsidRDefault="001E0F2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Backlog Management</w:t>
            </w:r>
          </w:p>
          <w:p w:rsidR="001C3755" w:rsidRPr="002B7C4F" w:rsidRDefault="001C375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JIRA Administration</w:t>
            </w:r>
          </w:p>
          <w:p w:rsidR="001C3755" w:rsidRPr="002B7C4F" w:rsidRDefault="001C375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Scrum Events like Daily Scrum, Grooming Calls, Planning Calls, Review Calls, Retrospective Call, Deployment &amp; </w:t>
            </w:r>
            <w:r w:rsidRPr="002B7C4F">
              <w:rPr>
                <w:rFonts w:ascii="Segoe UI" w:hAnsi="Segoe UI" w:cs="Segoe UI"/>
                <w:sz w:val="20"/>
                <w:szCs w:val="20"/>
                <w:lang w:val="en-US"/>
              </w:rPr>
              <w:lastRenderedPageBreak/>
              <w:t>Release Planning Calls</w:t>
            </w:r>
          </w:p>
          <w:p w:rsidR="001F2340" w:rsidRPr="002B7C4F" w:rsidRDefault="001C375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proofErr w:type="spellStart"/>
            <w:r w:rsidRPr="002B7C4F">
              <w:rPr>
                <w:rFonts w:ascii="Segoe UI" w:hAnsi="Segoe UI" w:cs="Segoe UI"/>
                <w:sz w:val="20"/>
                <w:szCs w:val="20"/>
                <w:lang w:val="en-US"/>
              </w:rPr>
              <w:t>Kanban</w:t>
            </w:r>
            <w:proofErr w:type="spellEnd"/>
            <w:r w:rsidRPr="002B7C4F">
              <w:rPr>
                <w:rFonts w:ascii="Segoe UI" w:hAnsi="Segoe UI" w:cs="Segoe UI"/>
                <w:sz w:val="20"/>
                <w:szCs w:val="20"/>
                <w:lang w:val="en-US"/>
              </w:rPr>
              <w:t xml:space="preserve"> Events like </w:t>
            </w:r>
            <w:r w:rsidR="001F2340" w:rsidRPr="002B7C4F">
              <w:rPr>
                <w:rFonts w:ascii="Segoe UI" w:hAnsi="Segoe UI" w:cs="Segoe UI"/>
                <w:sz w:val="20"/>
                <w:szCs w:val="20"/>
                <w:lang w:val="en-US"/>
              </w:rPr>
              <w:t>Daily Scrum, Replenishment Calls, Service Delivery Calls, Risks Calls, Operational calls &amp; Strategy Calls</w:t>
            </w:r>
          </w:p>
          <w:p w:rsidR="00EB5FBE" w:rsidRPr="002B7C4F" w:rsidRDefault="001F2340" w:rsidP="00277A1B">
            <w:pPr>
              <w:pStyle w:val="ListParagraph"/>
              <w:numPr>
                <w:ilvl w:val="0"/>
                <w:numId w:val="2"/>
              </w:numPr>
              <w:shd w:val="clear" w:color="auto" w:fill="ECECEC"/>
              <w:spacing w:after="0"/>
              <w:ind w:left="284" w:hanging="284"/>
              <w:jc w:val="both"/>
              <w:rPr>
                <w:rFonts w:ascii="Segoe UI" w:hAnsi="Segoe UI" w:cs="Segoe UI"/>
              </w:rPr>
            </w:pPr>
            <w:r w:rsidRPr="002B7C4F">
              <w:rPr>
                <w:rFonts w:ascii="Segoe UI" w:hAnsi="Segoe UI" w:cs="Segoe UI"/>
                <w:sz w:val="20"/>
                <w:szCs w:val="20"/>
                <w:lang w:val="en-US"/>
              </w:rPr>
              <w:t xml:space="preserve">Use Scrum &amp; </w:t>
            </w:r>
            <w:proofErr w:type="spellStart"/>
            <w:r w:rsidRPr="002B7C4F">
              <w:rPr>
                <w:rFonts w:ascii="Segoe UI" w:hAnsi="Segoe UI" w:cs="Segoe UI"/>
                <w:sz w:val="20"/>
                <w:szCs w:val="20"/>
                <w:lang w:val="en-US"/>
              </w:rPr>
              <w:t>Kanban</w:t>
            </w:r>
            <w:proofErr w:type="spellEnd"/>
            <w:r w:rsidRPr="002B7C4F">
              <w:rPr>
                <w:rFonts w:ascii="Segoe UI" w:hAnsi="Segoe UI" w:cs="Segoe UI"/>
                <w:sz w:val="20"/>
                <w:szCs w:val="20"/>
                <w:lang w:val="en-US"/>
              </w:rPr>
              <w:t xml:space="preserve"> Artifacts / Metrics to control work item deliveries.</w:t>
            </w:r>
          </w:p>
        </w:tc>
      </w:tr>
      <w:tr w:rsidR="00E0442C" w:rsidRPr="00863EC1" w:rsidTr="00FE2674">
        <w:tc>
          <w:tcPr>
            <w:tcW w:w="10818" w:type="dxa"/>
            <w:tcBorders>
              <w:top w:val="single" w:sz="4" w:space="0" w:color="auto"/>
              <w:bottom w:val="single" w:sz="4" w:space="0" w:color="auto"/>
            </w:tcBorders>
          </w:tcPr>
          <w:p w:rsidR="00E0442C" w:rsidRPr="00017A66" w:rsidRDefault="00E0442C" w:rsidP="00EB5FBE">
            <w:pPr>
              <w:ind w:right="-110"/>
              <w:jc w:val="both"/>
              <w:rPr>
                <w:rFonts w:ascii="Segoe UI" w:hAnsi="Segoe UI" w:cs="Segoe UI"/>
                <w:b/>
                <w:bCs/>
                <w:color w:val="0070C0"/>
                <w:szCs w:val="22"/>
                <w:highlight w:val="yellow"/>
                <w:lang w:val="en-US"/>
              </w:rPr>
            </w:pPr>
            <w:r w:rsidRPr="00017A66">
              <w:rPr>
                <w:rFonts w:ascii="Segoe UI" w:hAnsi="Segoe UI" w:cs="Segoe UI"/>
                <w:b/>
                <w:bCs/>
                <w:color w:val="0070C0"/>
                <w:szCs w:val="22"/>
                <w:highlight w:val="yellow"/>
                <w:lang w:val="en-US"/>
              </w:rPr>
              <w:lastRenderedPageBreak/>
              <w:t xml:space="preserve">Agile Project Manager </w:t>
            </w:r>
            <w:r w:rsidR="00EB5FBE" w:rsidRPr="00017A66">
              <w:rPr>
                <w:rFonts w:ascii="Segoe UI" w:hAnsi="Segoe UI" w:cs="Segoe UI"/>
                <w:b/>
                <w:bCs/>
                <w:color w:val="0070C0"/>
                <w:szCs w:val="22"/>
                <w:highlight w:val="yellow"/>
                <w:lang w:val="en-US"/>
              </w:rPr>
              <w:t xml:space="preserve">| </w:t>
            </w:r>
            <w:r w:rsidRPr="00017A66">
              <w:rPr>
                <w:rFonts w:ascii="Segoe UI" w:hAnsi="Segoe UI" w:cs="Segoe UI"/>
                <w:b/>
                <w:bCs/>
                <w:color w:val="0070C0"/>
                <w:szCs w:val="22"/>
                <w:highlight w:val="yellow"/>
                <w:lang w:val="en-US"/>
              </w:rPr>
              <w:t xml:space="preserve">Freelance Work </w:t>
            </w:r>
            <w:r w:rsidR="00EB5FBE" w:rsidRPr="00017A66">
              <w:rPr>
                <w:rFonts w:ascii="Segoe UI" w:hAnsi="Segoe UI" w:cs="Segoe UI"/>
                <w:b/>
                <w:bCs/>
                <w:color w:val="0070C0"/>
                <w:szCs w:val="22"/>
                <w:highlight w:val="yellow"/>
                <w:lang w:val="en-US"/>
              </w:rPr>
              <w:t xml:space="preserve">                                            </w:t>
            </w:r>
            <w:r w:rsidR="00017A66" w:rsidRPr="00017A66">
              <w:rPr>
                <w:rFonts w:ascii="Segoe UI" w:hAnsi="Segoe UI" w:cs="Segoe UI"/>
                <w:b/>
                <w:bCs/>
                <w:color w:val="0070C0"/>
                <w:szCs w:val="22"/>
                <w:highlight w:val="yellow"/>
                <w:lang w:val="en-US"/>
              </w:rPr>
              <w:t xml:space="preserve">                 </w:t>
            </w:r>
            <w:r w:rsidRPr="00017A66">
              <w:rPr>
                <w:rFonts w:ascii="Segoe UI" w:hAnsi="Segoe UI" w:cs="Segoe UI"/>
                <w:b/>
                <w:bCs/>
                <w:color w:val="0070C0"/>
                <w:szCs w:val="22"/>
                <w:highlight w:val="yellow"/>
                <w:lang w:val="en-US"/>
              </w:rPr>
              <w:t>OCT 2021–APR-2022</w:t>
            </w:r>
          </w:p>
          <w:p w:rsidR="00E0442C" w:rsidRPr="002B7C4F" w:rsidRDefault="00E0442C" w:rsidP="00406AB9">
            <w:pPr>
              <w:spacing w:after="4" w:line="250" w:lineRule="auto"/>
              <w:ind w:left="-5" w:right="45" w:hanging="10"/>
              <w:rPr>
                <w:rFonts w:ascii="Segoe UI" w:hAnsi="Segoe UI" w:cs="Segoe UI"/>
                <w:color w:val="F79646"/>
                <w:sz w:val="20"/>
              </w:rPr>
            </w:pPr>
            <w:r w:rsidRPr="002B7C4F">
              <w:rPr>
                <w:rFonts w:ascii="Segoe UI" w:hAnsi="Segoe UI" w:cs="Segoe UI"/>
                <w:i/>
                <w:sz w:val="20"/>
              </w:rPr>
              <w:t>(VIDIZMO Live Streaming with AI embedded, Restaurant Survey APP, HealthCare, Survey, Violation)</w:t>
            </w:r>
          </w:p>
          <w:p w:rsidR="00E0442C" w:rsidRPr="002B7C4F" w:rsidRDefault="00E0442C" w:rsidP="00406AB9">
            <w:pPr>
              <w:spacing w:after="4" w:line="250" w:lineRule="auto"/>
              <w:ind w:left="-5" w:right="45" w:hanging="10"/>
              <w:rPr>
                <w:rFonts w:ascii="Segoe UI" w:hAnsi="Segoe UI" w:cs="Segoe UI"/>
                <w:sz w:val="20"/>
              </w:rPr>
            </w:pPr>
            <w:r w:rsidRPr="002B7C4F">
              <w:rPr>
                <w:rFonts w:ascii="Segoe UI" w:hAnsi="Segoe UI" w:cs="Segoe UI"/>
                <w:color w:val="F79646"/>
                <w:sz w:val="20"/>
              </w:rPr>
              <w:t xml:space="preserve"> (</w:t>
            </w:r>
            <w:r w:rsidRPr="002B7C4F">
              <w:rPr>
                <w:rFonts w:ascii="Segoe UI" w:hAnsi="Segoe UI" w:cs="Segoe UI"/>
                <w:b/>
                <w:bCs/>
                <w:color w:val="F79646"/>
                <w:sz w:val="20"/>
              </w:rPr>
              <w:t>AZURE</w:t>
            </w:r>
            <w:r w:rsidRPr="002B7C4F">
              <w:rPr>
                <w:rFonts w:ascii="Segoe UI" w:hAnsi="Segoe UI" w:cs="Segoe UI"/>
                <w:color w:val="F79646"/>
                <w:sz w:val="20"/>
              </w:rPr>
              <w:t xml:space="preserve">, JIRA, MS Project, MS Teams, </w:t>
            </w:r>
            <w:r w:rsidRPr="002B7C4F">
              <w:rPr>
                <w:rFonts w:ascii="Segoe UI" w:hAnsi="Segoe UI" w:cs="Segoe UI"/>
                <w:i/>
                <w:color w:val="F79646"/>
                <w:sz w:val="20"/>
              </w:rPr>
              <w:t xml:space="preserve">GIT, Excel, Slack, </w:t>
            </w:r>
            <w:proofErr w:type="spellStart"/>
            <w:r w:rsidRPr="002B7C4F">
              <w:rPr>
                <w:rFonts w:ascii="Segoe UI" w:hAnsi="Segoe UI" w:cs="Segoe UI"/>
                <w:i/>
                <w:color w:val="F79646"/>
                <w:sz w:val="20"/>
              </w:rPr>
              <w:t>WhatsApp</w:t>
            </w:r>
            <w:proofErr w:type="spellEnd"/>
            <w:r w:rsidRPr="002B7C4F">
              <w:rPr>
                <w:rFonts w:ascii="Segoe UI" w:hAnsi="Segoe UI" w:cs="Segoe UI"/>
                <w:color w:val="F79646"/>
                <w:sz w:val="20"/>
              </w:rPr>
              <w:t>)</w:t>
            </w:r>
            <w:r w:rsidRPr="002B7C4F">
              <w:rPr>
                <w:rFonts w:ascii="Segoe UI" w:hAnsi="Segoe UI" w:cs="Segoe UI"/>
                <w:sz w:val="20"/>
              </w:rPr>
              <w:t xml:space="preserve"> </w:t>
            </w:r>
          </w:p>
          <w:p w:rsidR="00EB5FBE" w:rsidRPr="002B7C4F" w:rsidRDefault="00EB5FBE" w:rsidP="00EB5FBE">
            <w:pPr>
              <w:shd w:val="clear" w:color="auto" w:fill="ECECEC"/>
              <w:jc w:val="both"/>
              <w:rPr>
                <w:rFonts w:ascii="Segoe UI" w:hAnsi="Segoe UI" w:cs="Segoe UI"/>
                <w:b/>
                <w:sz w:val="24"/>
                <w:szCs w:val="24"/>
                <w:u w:val="single"/>
                <w:lang w:val="en-US"/>
              </w:rPr>
            </w:pPr>
            <w:r w:rsidRPr="002B7C4F">
              <w:rPr>
                <w:rFonts w:ascii="Segoe UI" w:hAnsi="Segoe UI" w:cs="Segoe UI"/>
                <w:b/>
                <w:sz w:val="24"/>
                <w:szCs w:val="24"/>
                <w:u w:val="single"/>
                <w:lang w:val="en-US"/>
              </w:rPr>
              <w:t>Job Role</w:t>
            </w:r>
          </w:p>
          <w:p w:rsidR="00863EC1" w:rsidRPr="002B7C4F" w:rsidRDefault="009F6A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To employ suitable </w:t>
            </w:r>
            <w:proofErr w:type="gramStart"/>
            <w:r w:rsidRPr="002B7C4F">
              <w:rPr>
                <w:rFonts w:ascii="Segoe UI" w:hAnsi="Segoe UI" w:cs="Segoe UI"/>
                <w:sz w:val="20"/>
                <w:szCs w:val="20"/>
                <w:lang w:val="en-US"/>
              </w:rPr>
              <w:t>Agile</w:t>
            </w:r>
            <w:proofErr w:type="gramEnd"/>
            <w:r w:rsidRPr="002B7C4F">
              <w:rPr>
                <w:rFonts w:ascii="Segoe UI" w:hAnsi="Segoe UI" w:cs="Segoe UI"/>
                <w:sz w:val="20"/>
                <w:szCs w:val="20"/>
                <w:lang w:val="en-US"/>
              </w:rPr>
              <w:t xml:space="preserve"> methodology to resolve problems and align Product Goal.</w:t>
            </w:r>
          </w:p>
          <w:p w:rsidR="00863EC1" w:rsidRPr="002B7C4F" w:rsidRDefault="009F6A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To lead cross-functional teams through system development lifecycle. Inclusive of development and implementation of project planning documents.</w:t>
            </w:r>
          </w:p>
          <w:p w:rsidR="00863EC1" w:rsidRPr="002B7C4F" w:rsidRDefault="009F6A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To perform periodical customer journeys &amp; UAT to keep product goal alignment and with agility (respond to change) with related development, roadmap, themes, risk mitigation plans.</w:t>
            </w:r>
          </w:p>
          <w:p w:rsidR="00863EC1" w:rsidRPr="002B7C4F" w:rsidRDefault="009F6A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Ensuring change management process </w:t>
            </w:r>
            <w:proofErr w:type="gramStart"/>
            <w:r w:rsidRPr="002B7C4F">
              <w:rPr>
                <w:rFonts w:ascii="Segoe UI" w:hAnsi="Segoe UI" w:cs="Segoe UI"/>
                <w:sz w:val="20"/>
                <w:szCs w:val="20"/>
                <w:lang w:val="en-US"/>
              </w:rPr>
              <w:t>are</w:t>
            </w:r>
            <w:proofErr w:type="gramEnd"/>
            <w:r w:rsidRPr="002B7C4F">
              <w:rPr>
                <w:rFonts w:ascii="Segoe UI" w:hAnsi="Segoe UI" w:cs="Segoe UI"/>
                <w:sz w:val="20"/>
                <w:szCs w:val="20"/>
                <w:lang w:val="en-US"/>
              </w:rPr>
              <w:t xml:space="preserve"> implemented comprehensively through metrics &amp; measures &amp; documents are in synch &amp; validated.</w:t>
            </w:r>
          </w:p>
          <w:p w:rsidR="00863EC1" w:rsidRPr="002B7C4F" w:rsidRDefault="009F6A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Removing Integration dependencies through NEXUS implementation.</w:t>
            </w:r>
          </w:p>
          <w:p w:rsidR="00863EC1" w:rsidRPr="002B7C4F" w:rsidRDefault="009F6A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To </w:t>
            </w:r>
            <w:proofErr w:type="gramStart"/>
            <w:r w:rsidRPr="002B7C4F">
              <w:rPr>
                <w:rFonts w:ascii="Segoe UI" w:hAnsi="Segoe UI" w:cs="Segoe UI"/>
                <w:sz w:val="20"/>
                <w:szCs w:val="20"/>
                <w:lang w:val="en-US"/>
              </w:rPr>
              <w:t>Lead</w:t>
            </w:r>
            <w:proofErr w:type="gramEnd"/>
            <w:r w:rsidRPr="002B7C4F">
              <w:rPr>
                <w:rFonts w:ascii="Segoe UI" w:hAnsi="Segoe UI" w:cs="Segoe UI"/>
                <w:sz w:val="20"/>
                <w:szCs w:val="20"/>
                <w:lang w:val="en-US"/>
              </w:rPr>
              <w:t xml:space="preserve"> teams &amp; to guide the team for continuous retrospection and improvement.</w:t>
            </w:r>
          </w:p>
          <w:p w:rsidR="00863EC1" w:rsidRPr="002B7C4F" w:rsidRDefault="009F6A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Coaching Product owner with User Story INVEST Criteria like having valid acceptance criteria.</w:t>
            </w:r>
          </w:p>
          <w:p w:rsidR="00863EC1" w:rsidRPr="002B7C4F" w:rsidRDefault="009F6A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To </w:t>
            </w:r>
            <w:proofErr w:type="gramStart"/>
            <w:r w:rsidRPr="002B7C4F">
              <w:rPr>
                <w:rFonts w:ascii="Segoe UI" w:hAnsi="Segoe UI" w:cs="Segoe UI"/>
                <w:sz w:val="20"/>
                <w:szCs w:val="20"/>
                <w:lang w:val="en-US"/>
              </w:rPr>
              <w:t>Facilitate</w:t>
            </w:r>
            <w:proofErr w:type="gramEnd"/>
            <w:r w:rsidRPr="002B7C4F">
              <w:rPr>
                <w:rFonts w:ascii="Segoe UI" w:hAnsi="Segoe UI" w:cs="Segoe UI"/>
                <w:sz w:val="20"/>
                <w:szCs w:val="20"/>
                <w:lang w:val="en-US"/>
              </w:rPr>
              <w:t xml:space="preserve"> business requirements workshop and agile ceremonies.</w:t>
            </w:r>
          </w:p>
          <w:p w:rsidR="00863EC1" w:rsidRPr="002B7C4F" w:rsidRDefault="009F6A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To perform Digital Transformation exercises that would lead teams from forming to adjourning maturity stage.</w:t>
            </w:r>
          </w:p>
          <w:p w:rsidR="00863EC1" w:rsidRPr="002B7C4F" w:rsidRDefault="009F6A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To use excellent communication skills for negotiation, conflict resolution, facilitation &amp; removing impediment</w:t>
            </w:r>
          </w:p>
          <w:p w:rsidR="00863EC1" w:rsidRPr="002B7C4F" w:rsidRDefault="009F6A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Experience in strategic planning and change management, including planning, analyzing</w:t>
            </w:r>
            <w:r w:rsidRPr="002B7C4F">
              <w:rPr>
                <w:rFonts w:ascii="Segoe UI" w:hAnsi="Segoe UI" w:cs="Segoe UI"/>
                <w:sz w:val="20"/>
                <w:szCs w:val="20"/>
                <w:lang w:val="en-US"/>
              </w:rPr>
              <w:br/>
              <w:t>and evaluating programs and approaches.</w:t>
            </w:r>
          </w:p>
          <w:p w:rsidR="00EB5FBE" w:rsidRPr="002B7C4F" w:rsidRDefault="009F6A3F" w:rsidP="00277A1B">
            <w:pPr>
              <w:pStyle w:val="ListParagraph"/>
              <w:numPr>
                <w:ilvl w:val="0"/>
                <w:numId w:val="2"/>
              </w:numPr>
              <w:shd w:val="clear" w:color="auto" w:fill="ECECEC"/>
              <w:spacing w:after="0"/>
              <w:ind w:left="284" w:hanging="284"/>
              <w:jc w:val="both"/>
              <w:rPr>
                <w:rFonts w:ascii="Segoe UI" w:hAnsi="Segoe UI" w:cs="Segoe UI"/>
              </w:rPr>
            </w:pPr>
            <w:r w:rsidRPr="002B7C4F">
              <w:rPr>
                <w:rFonts w:ascii="Segoe UI" w:hAnsi="Segoe UI" w:cs="Segoe UI"/>
                <w:sz w:val="20"/>
                <w:szCs w:val="20"/>
                <w:lang w:val="en-US"/>
              </w:rPr>
              <w:t>Experience managing project tickets and maintenance including triage/troubleshooting</w:t>
            </w:r>
            <w:r w:rsidRPr="002B7C4F">
              <w:rPr>
                <w:rFonts w:ascii="Segoe UI" w:hAnsi="Segoe UI" w:cs="Segoe UI"/>
                <w:sz w:val="20"/>
                <w:szCs w:val="20"/>
                <w:lang w:val="en-US"/>
              </w:rPr>
              <w:br/>
              <w:t>tickets, and balancing maintenance with feature development.</w:t>
            </w:r>
          </w:p>
        </w:tc>
      </w:tr>
      <w:tr w:rsidR="00E0442C" w:rsidRPr="00863EC1" w:rsidTr="00FE2674">
        <w:tc>
          <w:tcPr>
            <w:tcW w:w="10818" w:type="dxa"/>
            <w:tcBorders>
              <w:top w:val="single" w:sz="4" w:space="0" w:color="auto"/>
              <w:bottom w:val="single" w:sz="4" w:space="0" w:color="auto"/>
            </w:tcBorders>
          </w:tcPr>
          <w:p w:rsidR="00E0442C" w:rsidRPr="00017A66" w:rsidRDefault="00E0442C" w:rsidP="00774A82">
            <w:pPr>
              <w:ind w:right="-110"/>
              <w:jc w:val="both"/>
              <w:rPr>
                <w:rFonts w:ascii="Segoe UI" w:hAnsi="Segoe UI" w:cs="Segoe UI"/>
                <w:b/>
                <w:bCs/>
                <w:color w:val="0070C0"/>
                <w:szCs w:val="22"/>
                <w:highlight w:val="yellow"/>
                <w:lang w:val="en-US"/>
              </w:rPr>
            </w:pPr>
            <w:r w:rsidRPr="00017A66">
              <w:rPr>
                <w:rFonts w:ascii="Segoe UI" w:hAnsi="Segoe UI" w:cs="Segoe UI"/>
                <w:b/>
                <w:bCs/>
                <w:color w:val="0070C0"/>
                <w:szCs w:val="22"/>
                <w:highlight w:val="yellow"/>
                <w:lang w:val="en-US"/>
              </w:rPr>
              <w:t xml:space="preserve">Senior Project Manager </w:t>
            </w:r>
            <w:r w:rsidR="00774A82" w:rsidRPr="00017A66">
              <w:rPr>
                <w:rFonts w:ascii="Segoe UI" w:hAnsi="Segoe UI" w:cs="Segoe UI"/>
                <w:b/>
                <w:bCs/>
                <w:color w:val="0070C0"/>
                <w:szCs w:val="22"/>
                <w:highlight w:val="yellow"/>
                <w:lang w:val="en-US"/>
              </w:rPr>
              <w:t>| C</w:t>
            </w:r>
            <w:r w:rsidRPr="00017A66">
              <w:rPr>
                <w:rFonts w:ascii="Segoe UI" w:hAnsi="Segoe UI" w:cs="Segoe UI"/>
                <w:b/>
                <w:bCs/>
                <w:color w:val="0070C0"/>
                <w:szCs w:val="22"/>
                <w:highlight w:val="yellow"/>
                <w:lang w:val="en-US"/>
              </w:rPr>
              <w:t xml:space="preserve">entric, DXB </w:t>
            </w:r>
            <w:r w:rsidR="00774A82" w:rsidRPr="00017A66">
              <w:rPr>
                <w:rFonts w:ascii="Segoe UI" w:hAnsi="Segoe UI" w:cs="Segoe UI"/>
                <w:b/>
                <w:bCs/>
                <w:color w:val="0070C0"/>
                <w:szCs w:val="22"/>
                <w:highlight w:val="yellow"/>
                <w:lang w:val="en-US"/>
              </w:rPr>
              <w:t xml:space="preserve">                 </w:t>
            </w:r>
            <w:r w:rsidR="00B9682E">
              <w:rPr>
                <w:rFonts w:ascii="Segoe UI" w:hAnsi="Segoe UI" w:cs="Segoe UI"/>
                <w:b/>
                <w:bCs/>
                <w:color w:val="0070C0"/>
                <w:szCs w:val="22"/>
                <w:highlight w:val="yellow"/>
                <w:lang w:val="en-US"/>
              </w:rPr>
              <w:t xml:space="preserve">                          </w:t>
            </w:r>
            <w:r w:rsidR="008E4389" w:rsidRPr="00017A66">
              <w:rPr>
                <w:rFonts w:ascii="Segoe UI" w:hAnsi="Segoe UI" w:cs="Segoe UI"/>
                <w:b/>
                <w:bCs/>
                <w:color w:val="0070C0"/>
                <w:szCs w:val="22"/>
                <w:highlight w:val="yellow"/>
                <w:lang w:val="en-US"/>
              </w:rPr>
              <w:t xml:space="preserve">  </w:t>
            </w:r>
            <w:r w:rsidR="002B7C4F" w:rsidRPr="00017A66">
              <w:rPr>
                <w:rFonts w:ascii="Segoe UI" w:hAnsi="Segoe UI" w:cs="Segoe UI"/>
                <w:b/>
                <w:bCs/>
                <w:color w:val="0070C0"/>
                <w:szCs w:val="22"/>
                <w:highlight w:val="yellow"/>
                <w:lang w:val="en-US"/>
              </w:rPr>
              <w:t xml:space="preserve"> </w:t>
            </w:r>
            <w:r w:rsidR="00B9682E">
              <w:rPr>
                <w:rFonts w:ascii="Segoe UI" w:hAnsi="Segoe UI" w:cs="Segoe UI"/>
                <w:b/>
                <w:bCs/>
                <w:color w:val="0070C0"/>
                <w:szCs w:val="22"/>
                <w:highlight w:val="yellow"/>
                <w:lang w:val="en-US"/>
              </w:rPr>
              <w:t xml:space="preserve">                        </w:t>
            </w:r>
            <w:r w:rsidR="00017A66" w:rsidRPr="00017A66">
              <w:rPr>
                <w:rFonts w:ascii="Segoe UI" w:hAnsi="Segoe UI" w:cs="Segoe UI"/>
                <w:b/>
                <w:bCs/>
                <w:color w:val="0070C0"/>
                <w:szCs w:val="22"/>
                <w:highlight w:val="yellow"/>
                <w:lang w:val="en-US"/>
              </w:rPr>
              <w:t xml:space="preserve"> MAY</w:t>
            </w:r>
            <w:r w:rsidRPr="00017A66">
              <w:rPr>
                <w:rFonts w:ascii="Segoe UI" w:hAnsi="Segoe UI" w:cs="Segoe UI"/>
                <w:b/>
                <w:bCs/>
                <w:color w:val="0070C0"/>
                <w:szCs w:val="22"/>
                <w:highlight w:val="yellow"/>
                <w:lang w:val="en-US"/>
              </w:rPr>
              <w:t xml:space="preserve"> 2021–OCT 2021</w:t>
            </w:r>
          </w:p>
          <w:p w:rsidR="00E0442C" w:rsidRPr="002B7C4F" w:rsidRDefault="00E0442C" w:rsidP="00406AB9">
            <w:pPr>
              <w:ind w:left="-5" w:right="45" w:hanging="10"/>
              <w:rPr>
                <w:rFonts w:ascii="Segoe UI" w:hAnsi="Segoe UI" w:cs="Segoe UI"/>
                <w:sz w:val="20"/>
              </w:rPr>
            </w:pPr>
            <w:r w:rsidRPr="002B7C4F">
              <w:rPr>
                <w:rFonts w:ascii="Segoe UI" w:hAnsi="Segoe UI" w:cs="Segoe UI"/>
                <w:sz w:val="20"/>
              </w:rPr>
              <w:t>(Delivered Web Designing</w:t>
            </w:r>
            <w:r w:rsidRPr="002B7C4F">
              <w:rPr>
                <w:rFonts w:ascii="Segoe UI" w:hAnsi="Segoe UI" w:cs="Segoe UI"/>
                <w:i/>
                <w:sz w:val="20"/>
              </w:rPr>
              <w:t xml:space="preserve"> Projects Rainbow Milk, </w:t>
            </w:r>
            <w:proofErr w:type="spellStart"/>
            <w:r w:rsidRPr="002B7C4F">
              <w:rPr>
                <w:rFonts w:ascii="Segoe UI" w:hAnsi="Segoe UI" w:cs="Segoe UI"/>
                <w:i/>
                <w:sz w:val="20"/>
              </w:rPr>
              <w:t>Goodys</w:t>
            </w:r>
            <w:proofErr w:type="spellEnd"/>
            <w:r w:rsidRPr="002B7C4F">
              <w:rPr>
                <w:rFonts w:ascii="Segoe UI" w:hAnsi="Segoe UI" w:cs="Segoe UI"/>
                <w:i/>
                <w:sz w:val="20"/>
              </w:rPr>
              <w:t>, Tourism Development Fund - Saudi Arabia)</w:t>
            </w:r>
          </w:p>
          <w:p w:rsidR="008E4389" w:rsidRPr="002B7C4F" w:rsidRDefault="008E4389" w:rsidP="008E4389">
            <w:pPr>
              <w:ind w:left="10" w:right="45" w:hanging="10"/>
              <w:rPr>
                <w:rFonts w:ascii="Segoe UI" w:hAnsi="Segoe UI" w:cs="Segoe UI"/>
                <w:sz w:val="20"/>
              </w:rPr>
            </w:pPr>
            <w:proofErr w:type="spellStart"/>
            <w:r w:rsidRPr="002B7C4F">
              <w:rPr>
                <w:rFonts w:ascii="Segoe UI" w:hAnsi="Segoe UI" w:cs="Segoe UI"/>
                <w:sz w:val="20"/>
              </w:rPr>
              <w:t>Dev</w:t>
            </w:r>
            <w:proofErr w:type="spellEnd"/>
            <w:r w:rsidRPr="002B7C4F">
              <w:rPr>
                <w:rFonts w:ascii="Segoe UI" w:hAnsi="Segoe UI" w:cs="Segoe UI"/>
                <w:sz w:val="20"/>
              </w:rPr>
              <w:t xml:space="preserve"> team (5) + Freelancers</w:t>
            </w:r>
          </w:p>
          <w:p w:rsidR="00E0442C" w:rsidRPr="002B7C4F" w:rsidRDefault="008E4389" w:rsidP="008E4389">
            <w:pPr>
              <w:spacing w:after="4" w:line="250" w:lineRule="auto"/>
              <w:ind w:left="-5" w:right="45" w:hanging="10"/>
              <w:rPr>
                <w:rFonts w:ascii="Segoe UI" w:hAnsi="Segoe UI" w:cs="Segoe UI"/>
                <w:sz w:val="20"/>
              </w:rPr>
            </w:pPr>
            <w:r w:rsidRPr="002B7C4F">
              <w:rPr>
                <w:rFonts w:ascii="Segoe UI" w:hAnsi="Segoe UI" w:cs="Segoe UI"/>
                <w:color w:val="F79646"/>
                <w:sz w:val="20"/>
              </w:rPr>
              <w:t xml:space="preserve"> </w:t>
            </w:r>
            <w:r w:rsidR="00E0442C" w:rsidRPr="002B7C4F">
              <w:rPr>
                <w:rFonts w:ascii="Segoe UI" w:hAnsi="Segoe UI" w:cs="Segoe UI"/>
                <w:color w:val="F79646"/>
                <w:sz w:val="20"/>
              </w:rPr>
              <w:t xml:space="preserve">(MS Project, MS Teams, </w:t>
            </w:r>
            <w:r w:rsidR="00E0442C" w:rsidRPr="002B7C4F">
              <w:rPr>
                <w:rFonts w:ascii="Segoe UI" w:hAnsi="Segoe UI" w:cs="Segoe UI"/>
                <w:i/>
                <w:color w:val="F79646"/>
                <w:sz w:val="20"/>
              </w:rPr>
              <w:t xml:space="preserve">GIT, Excel, Slack, </w:t>
            </w:r>
            <w:proofErr w:type="spellStart"/>
            <w:r w:rsidR="00E0442C" w:rsidRPr="002B7C4F">
              <w:rPr>
                <w:rFonts w:ascii="Segoe UI" w:hAnsi="Segoe UI" w:cs="Segoe UI"/>
                <w:i/>
                <w:color w:val="F79646"/>
                <w:sz w:val="20"/>
              </w:rPr>
              <w:t>WhatsApp</w:t>
            </w:r>
            <w:proofErr w:type="spellEnd"/>
            <w:r w:rsidR="00E0442C" w:rsidRPr="002B7C4F">
              <w:rPr>
                <w:rFonts w:ascii="Segoe UI" w:hAnsi="Segoe UI" w:cs="Segoe UI"/>
                <w:color w:val="F79646"/>
                <w:sz w:val="20"/>
              </w:rPr>
              <w:t>)</w:t>
            </w:r>
            <w:r w:rsidR="00E0442C" w:rsidRPr="002B7C4F">
              <w:rPr>
                <w:rFonts w:ascii="Segoe UI" w:hAnsi="Segoe UI" w:cs="Segoe UI"/>
                <w:sz w:val="20"/>
              </w:rPr>
              <w:t xml:space="preserve"> </w:t>
            </w:r>
          </w:p>
          <w:p w:rsidR="00EB5FBE" w:rsidRPr="002B7C4F" w:rsidRDefault="00EB5FBE" w:rsidP="00EB5FBE">
            <w:pPr>
              <w:shd w:val="clear" w:color="auto" w:fill="ECECEC"/>
              <w:jc w:val="both"/>
              <w:rPr>
                <w:rFonts w:ascii="Segoe UI" w:hAnsi="Segoe UI" w:cs="Segoe UI"/>
                <w:b/>
                <w:sz w:val="20"/>
                <w:u w:val="single"/>
                <w:lang w:val="en-US"/>
              </w:rPr>
            </w:pPr>
            <w:r w:rsidRPr="002B7C4F">
              <w:rPr>
                <w:rFonts w:ascii="Segoe UI" w:hAnsi="Segoe UI" w:cs="Segoe UI"/>
                <w:b/>
                <w:sz w:val="20"/>
                <w:u w:val="single"/>
                <w:lang w:val="en-US"/>
              </w:rPr>
              <w:t>Job Role</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Implement Agile Methodologies</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Promote Agile ways in PMO Office, Stakeholders &amp; Cross-functional development teams</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Building Agile Teams</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To enhance Change Process Adoption, </w:t>
            </w:r>
            <w:proofErr w:type="spellStart"/>
            <w:r w:rsidRPr="002B7C4F">
              <w:rPr>
                <w:rFonts w:ascii="Segoe UI" w:hAnsi="Segoe UI" w:cs="Segoe UI"/>
                <w:sz w:val="20"/>
                <w:szCs w:val="20"/>
                <w:lang w:val="en-US"/>
              </w:rPr>
              <w:t>Fulfilment</w:t>
            </w:r>
            <w:proofErr w:type="spellEnd"/>
            <w:r w:rsidRPr="002B7C4F">
              <w:rPr>
                <w:rFonts w:ascii="Segoe UI" w:hAnsi="Segoe UI" w:cs="Segoe UI"/>
                <w:sz w:val="20"/>
                <w:szCs w:val="20"/>
                <w:lang w:val="en-US"/>
              </w:rPr>
              <w:t xml:space="preserve"> </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Agile Coaching &amp; Mentoring</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Stakeholder Management, </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Risk Identification &amp; Change Initiation &amp; Control, Status Reporting, </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KPI, OKR, Metrics &amp; Measures, </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Resource Pooling &amp; Utilization, </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Scrum of Scrum, </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 xml:space="preserve">PI Planning, </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Backlog Management</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JIRA Administration</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B7C4F">
              <w:rPr>
                <w:rFonts w:ascii="Segoe UI" w:hAnsi="Segoe UI" w:cs="Segoe UI"/>
                <w:sz w:val="20"/>
                <w:szCs w:val="20"/>
                <w:lang w:val="en-US"/>
              </w:rPr>
              <w:t>Scrum Events like Daily Scrum, Grooming Calls, Planning Calls, Review Calls, Retrospective Call, Deployment &amp; Release Planning Calls</w:t>
            </w:r>
          </w:p>
          <w:p w:rsidR="00863EC1" w:rsidRPr="002B7C4F"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proofErr w:type="spellStart"/>
            <w:r w:rsidRPr="002B7C4F">
              <w:rPr>
                <w:rFonts w:ascii="Segoe UI" w:hAnsi="Segoe UI" w:cs="Segoe UI"/>
                <w:sz w:val="20"/>
                <w:szCs w:val="20"/>
                <w:lang w:val="en-US"/>
              </w:rPr>
              <w:t>Kanban</w:t>
            </w:r>
            <w:proofErr w:type="spellEnd"/>
            <w:r w:rsidRPr="002B7C4F">
              <w:rPr>
                <w:rFonts w:ascii="Segoe UI" w:hAnsi="Segoe UI" w:cs="Segoe UI"/>
                <w:sz w:val="20"/>
                <w:szCs w:val="20"/>
                <w:lang w:val="en-US"/>
              </w:rPr>
              <w:t xml:space="preserve"> Events like Daily Scrum, Replenishment Calls, Service Delivery Calls, </w:t>
            </w:r>
            <w:r w:rsidRPr="00D725F3">
              <w:rPr>
                <w:rFonts w:ascii="Segoe UI" w:hAnsi="Segoe UI" w:cs="Segoe UI"/>
                <w:sz w:val="20"/>
                <w:szCs w:val="20"/>
                <w:vertAlign w:val="subscript"/>
                <w:lang w:val="en-US"/>
              </w:rPr>
              <w:t>Risks</w:t>
            </w:r>
            <w:r w:rsidRPr="002B7C4F">
              <w:rPr>
                <w:rFonts w:ascii="Segoe UI" w:hAnsi="Segoe UI" w:cs="Segoe UI"/>
                <w:sz w:val="20"/>
                <w:szCs w:val="20"/>
                <w:lang w:val="en-US"/>
              </w:rPr>
              <w:t xml:space="preserve"> Calls, Operational calls &amp; Strategy Calls</w:t>
            </w:r>
          </w:p>
          <w:p w:rsidR="00EB5FBE" w:rsidRPr="00863EC1" w:rsidRDefault="00863EC1" w:rsidP="00277A1B">
            <w:pPr>
              <w:pStyle w:val="ListParagraph"/>
              <w:numPr>
                <w:ilvl w:val="0"/>
                <w:numId w:val="2"/>
              </w:numPr>
              <w:shd w:val="clear" w:color="auto" w:fill="ECECEC"/>
              <w:spacing w:after="0"/>
              <w:ind w:left="284" w:hanging="284"/>
              <w:jc w:val="both"/>
              <w:rPr>
                <w:rFonts w:ascii="Segoe UI" w:hAnsi="Segoe UI" w:cs="Segoe UI"/>
              </w:rPr>
            </w:pPr>
            <w:r w:rsidRPr="002B7C4F">
              <w:rPr>
                <w:rFonts w:ascii="Segoe UI" w:hAnsi="Segoe UI" w:cs="Segoe UI"/>
                <w:sz w:val="20"/>
                <w:szCs w:val="20"/>
                <w:lang w:val="en-US"/>
              </w:rPr>
              <w:t xml:space="preserve">Use Scrum &amp; </w:t>
            </w:r>
            <w:proofErr w:type="spellStart"/>
            <w:r w:rsidRPr="002B7C4F">
              <w:rPr>
                <w:rFonts w:ascii="Segoe UI" w:hAnsi="Segoe UI" w:cs="Segoe UI"/>
                <w:sz w:val="20"/>
                <w:szCs w:val="20"/>
                <w:lang w:val="en-US"/>
              </w:rPr>
              <w:t>Kanban</w:t>
            </w:r>
            <w:proofErr w:type="spellEnd"/>
            <w:r w:rsidRPr="002B7C4F">
              <w:rPr>
                <w:rFonts w:ascii="Segoe UI" w:hAnsi="Segoe UI" w:cs="Segoe UI"/>
                <w:sz w:val="20"/>
                <w:szCs w:val="20"/>
                <w:lang w:val="en-US"/>
              </w:rPr>
              <w:t xml:space="preserve"> Artifacts / Metrics to control work item deliveries.</w:t>
            </w:r>
          </w:p>
        </w:tc>
      </w:tr>
      <w:tr w:rsidR="00E0442C" w:rsidRPr="00863EC1" w:rsidTr="00FE2674">
        <w:trPr>
          <w:trHeight w:val="1767"/>
        </w:trPr>
        <w:tc>
          <w:tcPr>
            <w:tcW w:w="10818" w:type="dxa"/>
            <w:tcBorders>
              <w:top w:val="single" w:sz="4" w:space="0" w:color="auto"/>
              <w:bottom w:val="single" w:sz="4" w:space="0" w:color="auto"/>
            </w:tcBorders>
          </w:tcPr>
          <w:p w:rsidR="00F36D05" w:rsidRPr="00017A66" w:rsidRDefault="00F36D05" w:rsidP="00F36D05">
            <w:pPr>
              <w:ind w:right="-110"/>
              <w:jc w:val="both"/>
              <w:rPr>
                <w:rFonts w:ascii="Segoe UI" w:hAnsi="Segoe UI" w:cs="Segoe UI"/>
                <w:b/>
                <w:bCs/>
                <w:color w:val="0070C0"/>
                <w:szCs w:val="22"/>
                <w:highlight w:val="yellow"/>
                <w:lang w:val="en-US"/>
              </w:rPr>
            </w:pPr>
            <w:r w:rsidRPr="00017A66">
              <w:rPr>
                <w:rFonts w:ascii="Segoe UI" w:hAnsi="Segoe UI" w:cs="Segoe UI"/>
                <w:b/>
                <w:bCs/>
                <w:color w:val="0070C0"/>
                <w:szCs w:val="22"/>
                <w:highlight w:val="yellow"/>
                <w:lang w:val="en-US"/>
              </w:rPr>
              <w:t xml:space="preserve">Scrum Master | </w:t>
            </w:r>
            <w:proofErr w:type="spellStart"/>
            <w:r w:rsidRPr="00017A66">
              <w:rPr>
                <w:rFonts w:ascii="Segoe UI" w:hAnsi="Segoe UI" w:cs="Segoe UI"/>
                <w:b/>
                <w:bCs/>
                <w:color w:val="0070C0"/>
                <w:szCs w:val="22"/>
                <w:highlight w:val="yellow"/>
                <w:lang w:val="en-US"/>
              </w:rPr>
              <w:t>Shispare</w:t>
            </w:r>
            <w:proofErr w:type="spellEnd"/>
            <w:r w:rsidRPr="00017A66">
              <w:rPr>
                <w:rFonts w:ascii="Segoe UI" w:hAnsi="Segoe UI" w:cs="Segoe UI"/>
                <w:b/>
                <w:bCs/>
                <w:color w:val="0070C0"/>
                <w:szCs w:val="22"/>
                <w:highlight w:val="yellow"/>
                <w:lang w:val="en-US"/>
              </w:rPr>
              <w:t xml:space="preserve">, Dubai, UAE                                                </w:t>
            </w:r>
            <w:r w:rsidR="00017A66" w:rsidRPr="00017A66">
              <w:rPr>
                <w:rFonts w:ascii="Segoe UI" w:hAnsi="Segoe UI" w:cs="Segoe UI"/>
                <w:b/>
                <w:bCs/>
                <w:color w:val="0070C0"/>
                <w:szCs w:val="22"/>
                <w:highlight w:val="yellow"/>
                <w:lang w:val="en-US"/>
              </w:rPr>
              <w:t xml:space="preserve">                    </w:t>
            </w:r>
            <w:r w:rsidR="00017A66">
              <w:rPr>
                <w:rFonts w:ascii="Segoe UI" w:hAnsi="Segoe UI" w:cs="Segoe UI"/>
                <w:b/>
                <w:bCs/>
                <w:color w:val="0070C0"/>
                <w:szCs w:val="22"/>
                <w:highlight w:val="yellow"/>
                <w:lang w:val="en-US"/>
              </w:rPr>
              <w:t>OCT 2020–APR</w:t>
            </w:r>
            <w:r w:rsidRPr="00017A66">
              <w:rPr>
                <w:rFonts w:ascii="Segoe UI" w:hAnsi="Segoe UI" w:cs="Segoe UI"/>
                <w:b/>
                <w:bCs/>
                <w:color w:val="0070C0"/>
                <w:szCs w:val="22"/>
                <w:highlight w:val="yellow"/>
                <w:lang w:val="en-US"/>
              </w:rPr>
              <w:t xml:space="preserve"> </w:t>
            </w:r>
            <w:r w:rsidR="00017A66" w:rsidRPr="00017A66">
              <w:rPr>
                <w:rFonts w:ascii="Segoe UI" w:hAnsi="Segoe UI" w:cs="Segoe UI"/>
                <w:b/>
                <w:bCs/>
                <w:color w:val="0070C0"/>
                <w:szCs w:val="22"/>
                <w:highlight w:val="yellow"/>
                <w:lang w:val="en-US"/>
              </w:rPr>
              <w:t>2021</w:t>
            </w:r>
          </w:p>
          <w:p w:rsidR="00F36D05" w:rsidRPr="00863EC1" w:rsidRDefault="00F36D05" w:rsidP="00F36D05">
            <w:pPr>
              <w:spacing w:after="4" w:line="250" w:lineRule="auto"/>
              <w:ind w:left="-5" w:right="45" w:hanging="10"/>
              <w:rPr>
                <w:rFonts w:ascii="Segoe UI" w:hAnsi="Segoe UI" w:cs="Segoe UI"/>
                <w:i/>
                <w:sz w:val="20"/>
              </w:rPr>
            </w:pPr>
            <w:r w:rsidRPr="00863EC1">
              <w:rPr>
                <w:rFonts w:ascii="Segoe UI" w:hAnsi="Segoe UI" w:cs="Segoe UI"/>
                <w:i/>
                <w:sz w:val="20"/>
              </w:rPr>
              <w:t>(</w:t>
            </w:r>
            <w:r w:rsidR="00017A66">
              <w:rPr>
                <w:rFonts w:ascii="Segoe UI" w:hAnsi="Segoe UI" w:cs="Segoe UI"/>
                <w:i/>
                <w:sz w:val="20"/>
              </w:rPr>
              <w:t>Warehouse Product. Leading V1, V2 &amp; V3 Teams</w:t>
            </w:r>
            <w:r w:rsidRPr="00863EC1">
              <w:rPr>
                <w:rFonts w:ascii="Segoe UI" w:hAnsi="Segoe UI" w:cs="Segoe UI"/>
                <w:i/>
                <w:sz w:val="20"/>
              </w:rPr>
              <w:t>)</w:t>
            </w:r>
          </w:p>
          <w:p w:rsidR="00F36D05" w:rsidRPr="00863EC1" w:rsidRDefault="00017A66" w:rsidP="00F36D05">
            <w:pPr>
              <w:spacing w:after="4" w:line="250" w:lineRule="auto"/>
              <w:ind w:left="-5" w:right="45" w:hanging="10"/>
              <w:rPr>
                <w:rFonts w:ascii="Segoe UI" w:hAnsi="Segoe UI" w:cs="Segoe UI"/>
                <w:color w:val="F79646"/>
                <w:sz w:val="20"/>
              </w:rPr>
            </w:pPr>
            <w:r>
              <w:rPr>
                <w:rFonts w:ascii="Segoe UI" w:hAnsi="Segoe UI" w:cs="Segoe UI"/>
                <w:color w:val="F79646"/>
                <w:sz w:val="20"/>
              </w:rPr>
              <w:t xml:space="preserve">(JIRA, Confluence, MS Teams, Slack, </w:t>
            </w:r>
            <w:proofErr w:type="spellStart"/>
            <w:r>
              <w:rPr>
                <w:rFonts w:ascii="Segoe UI" w:hAnsi="Segoe UI" w:cs="Segoe UI"/>
                <w:color w:val="F79646"/>
                <w:sz w:val="20"/>
              </w:rPr>
              <w:t>Whatsapp</w:t>
            </w:r>
            <w:proofErr w:type="spellEnd"/>
            <w:r>
              <w:rPr>
                <w:rFonts w:ascii="Segoe UI" w:hAnsi="Segoe UI" w:cs="Segoe UI"/>
                <w:color w:val="F79646"/>
                <w:sz w:val="20"/>
              </w:rPr>
              <w:t xml:space="preserve">, PHP, MySQL, </w:t>
            </w:r>
            <w:r w:rsidR="00F36D05" w:rsidRPr="00863EC1">
              <w:rPr>
                <w:rFonts w:ascii="Segoe UI" w:hAnsi="Segoe UI" w:cs="Segoe UI"/>
                <w:i/>
                <w:color w:val="F79646"/>
                <w:sz w:val="20"/>
              </w:rPr>
              <w:t>Excel, Power Point, MS Project</w:t>
            </w:r>
            <w:r w:rsidR="00F36D05" w:rsidRPr="00863EC1">
              <w:rPr>
                <w:rFonts w:ascii="Segoe UI" w:hAnsi="Segoe UI" w:cs="Segoe UI"/>
                <w:color w:val="F79646"/>
                <w:sz w:val="20"/>
              </w:rPr>
              <w:t>)</w:t>
            </w:r>
          </w:p>
          <w:p w:rsidR="00F36D05" w:rsidRPr="00863EC1" w:rsidRDefault="00F36D05" w:rsidP="00F36D05">
            <w:pPr>
              <w:shd w:val="clear" w:color="auto" w:fill="ECECEC"/>
              <w:jc w:val="both"/>
              <w:rPr>
                <w:rFonts w:ascii="Segoe UI" w:hAnsi="Segoe UI" w:cs="Segoe UI"/>
                <w:b/>
                <w:sz w:val="24"/>
                <w:szCs w:val="24"/>
                <w:u w:val="single"/>
                <w:lang w:val="en-US"/>
              </w:rPr>
            </w:pPr>
            <w:r w:rsidRPr="00863EC1">
              <w:rPr>
                <w:rFonts w:ascii="Segoe UI" w:hAnsi="Segoe UI" w:cs="Segoe UI"/>
                <w:b/>
                <w:sz w:val="24"/>
                <w:szCs w:val="24"/>
                <w:u w:val="single"/>
                <w:lang w:val="en-US"/>
              </w:rPr>
              <w:t>Job Role</w:t>
            </w:r>
          </w:p>
          <w:p w:rsidR="00F36D05" w:rsidRPr="00A277E0" w:rsidRDefault="00F36D0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A277E0">
              <w:rPr>
                <w:rFonts w:ascii="Segoe UI" w:hAnsi="Segoe UI" w:cs="Segoe UI"/>
                <w:sz w:val="20"/>
                <w:szCs w:val="20"/>
                <w:lang w:val="en-US"/>
              </w:rPr>
              <w:t>To meet with Stakeholder</w:t>
            </w:r>
          </w:p>
          <w:p w:rsidR="00017A66" w:rsidRPr="00017A66" w:rsidRDefault="00017A6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017A66">
              <w:rPr>
                <w:rFonts w:ascii="Segoe UI" w:hAnsi="Segoe UI" w:cs="Segoe UI"/>
                <w:sz w:val="20"/>
                <w:szCs w:val="20"/>
                <w:lang w:val="en-US"/>
              </w:rPr>
              <w:t xml:space="preserve">Guides and coaches the Scrum Team on how to use </w:t>
            </w:r>
            <w:proofErr w:type="gramStart"/>
            <w:r w:rsidRPr="00017A66">
              <w:rPr>
                <w:rFonts w:ascii="Segoe UI" w:hAnsi="Segoe UI" w:cs="Segoe UI"/>
                <w:sz w:val="20"/>
                <w:szCs w:val="20"/>
                <w:lang w:val="en-US"/>
              </w:rPr>
              <w:t>Agile</w:t>
            </w:r>
            <w:proofErr w:type="gramEnd"/>
            <w:r w:rsidRPr="00017A66">
              <w:rPr>
                <w:rFonts w:ascii="Segoe UI" w:hAnsi="Segoe UI" w:cs="Segoe UI"/>
                <w:sz w:val="20"/>
                <w:szCs w:val="20"/>
                <w:lang w:val="en-US"/>
              </w:rPr>
              <w:t xml:space="preserve"> practices and principles to deliver high quality products and services to our customers.</w:t>
            </w:r>
          </w:p>
          <w:p w:rsidR="00017A66" w:rsidRPr="00017A66" w:rsidRDefault="00017A6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017A66">
              <w:rPr>
                <w:rFonts w:ascii="Segoe UI" w:hAnsi="Segoe UI" w:cs="Segoe UI"/>
                <w:sz w:val="20"/>
                <w:szCs w:val="20"/>
                <w:lang w:val="en-US"/>
              </w:rPr>
              <w:t xml:space="preserve">Gets team to a high performing level by recognizing areas of strength and improvement and employing appropriate </w:t>
            </w:r>
            <w:r w:rsidRPr="00017A66">
              <w:rPr>
                <w:rFonts w:ascii="Segoe UI" w:hAnsi="Segoe UI" w:cs="Segoe UI"/>
                <w:sz w:val="20"/>
                <w:szCs w:val="20"/>
                <w:lang w:val="en-US"/>
              </w:rPr>
              <w:lastRenderedPageBreak/>
              <w:t>coaching and development techniques.</w:t>
            </w:r>
          </w:p>
          <w:p w:rsidR="00017A66" w:rsidRPr="00017A66" w:rsidRDefault="00017A6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017A66">
              <w:rPr>
                <w:rFonts w:ascii="Segoe UI" w:hAnsi="Segoe UI" w:cs="Segoe UI"/>
                <w:sz w:val="20"/>
                <w:szCs w:val="20"/>
                <w:lang w:val="en-US"/>
              </w:rPr>
              <w:t>Responsible for ensuring Scrum is understood and the team adheres to Scrum theory, practice, and guidelines.</w:t>
            </w:r>
          </w:p>
          <w:p w:rsidR="00017A66" w:rsidRPr="00017A66" w:rsidRDefault="00017A6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017A66">
              <w:rPr>
                <w:rFonts w:ascii="Segoe UI" w:hAnsi="Segoe UI" w:cs="Segoe UI"/>
                <w:sz w:val="20"/>
                <w:szCs w:val="20"/>
                <w:lang w:val="en-US"/>
              </w:rPr>
              <w:t>Coaches the Scrum team in self-organization, cross-functional skillset, domain knowledge and communicates effectively, both internally and externally working within the Scrum team.</w:t>
            </w:r>
          </w:p>
          <w:p w:rsidR="00017A66" w:rsidRPr="00017A66" w:rsidRDefault="00017A6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017A66">
              <w:rPr>
                <w:rFonts w:ascii="Segoe UI" w:hAnsi="Segoe UI" w:cs="Segoe UI"/>
                <w:sz w:val="20"/>
                <w:szCs w:val="20"/>
                <w:lang w:val="en-US"/>
              </w:rPr>
              <w:t>Works with Scrum Team, as well as internal and external stakeholders, to influence and drive decision making and support organizational project or product teams.</w:t>
            </w:r>
          </w:p>
          <w:p w:rsidR="00017A66" w:rsidRPr="00017A66" w:rsidRDefault="00017A6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017A66">
              <w:rPr>
                <w:rFonts w:ascii="Segoe UI" w:hAnsi="Segoe UI" w:cs="Segoe UI"/>
                <w:sz w:val="20"/>
                <w:szCs w:val="20"/>
                <w:lang w:val="en-US"/>
              </w:rPr>
              <w:t>Resolves team impediments with other Scrum Masters to increase the effectiveness of the applicati</w:t>
            </w:r>
            <w:r w:rsidR="00ED6B47">
              <w:rPr>
                <w:rFonts w:ascii="Segoe UI" w:hAnsi="Segoe UI" w:cs="Segoe UI"/>
                <w:sz w:val="20"/>
                <w:szCs w:val="20"/>
                <w:lang w:val="en-US"/>
              </w:rPr>
              <w:t>on.</w:t>
            </w:r>
          </w:p>
          <w:p w:rsidR="00017A66" w:rsidRPr="00017A66" w:rsidRDefault="00017A6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017A66">
              <w:rPr>
                <w:rFonts w:ascii="Segoe UI" w:hAnsi="Segoe UI" w:cs="Segoe UI"/>
                <w:sz w:val="20"/>
                <w:szCs w:val="20"/>
                <w:lang w:val="en-US"/>
              </w:rPr>
              <w:t>Works with Agile coaches and other Scrum Masters to grow within the role.</w:t>
            </w:r>
          </w:p>
          <w:p w:rsidR="00017A66" w:rsidRPr="00017A66" w:rsidRDefault="00017A6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017A66">
              <w:rPr>
                <w:rFonts w:ascii="Segoe UI" w:hAnsi="Segoe UI" w:cs="Segoe UI"/>
                <w:sz w:val="20"/>
                <w:szCs w:val="20"/>
                <w:lang w:val="en-US"/>
              </w:rPr>
              <w:t xml:space="preserve">Contributes to the advancement and improvement of </w:t>
            </w:r>
            <w:proofErr w:type="gramStart"/>
            <w:r w:rsidRPr="00017A66">
              <w:rPr>
                <w:rFonts w:ascii="Segoe UI" w:hAnsi="Segoe UI" w:cs="Segoe UI"/>
                <w:sz w:val="20"/>
                <w:szCs w:val="20"/>
                <w:lang w:val="en-US"/>
              </w:rPr>
              <w:t>Agile</w:t>
            </w:r>
            <w:proofErr w:type="gramEnd"/>
            <w:r w:rsidRPr="00017A66">
              <w:rPr>
                <w:rFonts w:ascii="Segoe UI" w:hAnsi="Segoe UI" w:cs="Segoe UI"/>
                <w:sz w:val="20"/>
                <w:szCs w:val="20"/>
                <w:lang w:val="en-US"/>
              </w:rPr>
              <w:t xml:space="preserve"> practices within the organization.</w:t>
            </w:r>
          </w:p>
          <w:p w:rsidR="00017A66" w:rsidRPr="00017A66" w:rsidRDefault="00017A6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017A66">
              <w:rPr>
                <w:rFonts w:ascii="Segoe UI" w:hAnsi="Segoe UI" w:cs="Segoe UI"/>
                <w:sz w:val="20"/>
                <w:szCs w:val="20"/>
                <w:lang w:val="en-US"/>
              </w:rPr>
              <w:t>Facilitates and supports all scrum events: Sprint Planning, Daily Scrum, Sprint Review, and Sprint Retrospective.</w:t>
            </w:r>
          </w:p>
          <w:p w:rsidR="00F36D05" w:rsidRPr="00017A66" w:rsidRDefault="00017A6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017A66">
              <w:rPr>
                <w:rFonts w:ascii="Segoe UI" w:hAnsi="Segoe UI" w:cs="Segoe UI"/>
                <w:sz w:val="20"/>
                <w:szCs w:val="20"/>
                <w:lang w:val="en-US"/>
              </w:rPr>
              <w:t xml:space="preserve">Acts as a leader who coaches and supports </w:t>
            </w:r>
            <w:proofErr w:type="gramStart"/>
            <w:r w:rsidRPr="00017A66">
              <w:rPr>
                <w:rFonts w:ascii="Segoe UI" w:hAnsi="Segoe UI" w:cs="Segoe UI"/>
                <w:sz w:val="20"/>
                <w:szCs w:val="20"/>
                <w:lang w:val="en-US"/>
              </w:rPr>
              <w:t>Agile</w:t>
            </w:r>
            <w:proofErr w:type="gramEnd"/>
            <w:r w:rsidRPr="00017A66">
              <w:rPr>
                <w:rFonts w:ascii="Segoe UI" w:hAnsi="Segoe UI" w:cs="Segoe UI"/>
                <w:sz w:val="20"/>
                <w:szCs w:val="20"/>
                <w:lang w:val="en-US"/>
              </w:rPr>
              <w:t xml:space="preserve"> teams assigned to mainly Business as Usual (BAU) work and to a lesser degree, important department initiatives and applicable portions of corporate projects and initiatives.</w:t>
            </w:r>
          </w:p>
          <w:p w:rsidR="00E0442C" w:rsidRPr="00017A66" w:rsidRDefault="00E0442C" w:rsidP="00B34898">
            <w:pPr>
              <w:ind w:right="-110"/>
              <w:jc w:val="both"/>
              <w:rPr>
                <w:rFonts w:ascii="Segoe UI" w:hAnsi="Segoe UI" w:cs="Segoe UI"/>
                <w:b/>
                <w:bCs/>
                <w:color w:val="0070C0"/>
                <w:szCs w:val="22"/>
                <w:highlight w:val="yellow"/>
                <w:lang w:val="en-US"/>
              </w:rPr>
            </w:pPr>
            <w:r w:rsidRPr="00017A66">
              <w:rPr>
                <w:rFonts w:ascii="Segoe UI" w:hAnsi="Segoe UI" w:cs="Segoe UI"/>
                <w:b/>
                <w:bCs/>
                <w:color w:val="0070C0"/>
                <w:szCs w:val="22"/>
                <w:highlight w:val="yellow"/>
                <w:lang w:val="en-US"/>
              </w:rPr>
              <w:t xml:space="preserve">Team Lead (Data Migration) </w:t>
            </w:r>
            <w:r w:rsidR="00B34898" w:rsidRPr="00017A66">
              <w:rPr>
                <w:rFonts w:ascii="Segoe UI" w:hAnsi="Segoe UI" w:cs="Segoe UI"/>
                <w:b/>
                <w:bCs/>
                <w:color w:val="0070C0"/>
                <w:szCs w:val="22"/>
                <w:highlight w:val="yellow"/>
                <w:lang w:val="en-US"/>
              </w:rPr>
              <w:t xml:space="preserve">| </w:t>
            </w:r>
            <w:proofErr w:type="spellStart"/>
            <w:r w:rsidRPr="00017A66">
              <w:rPr>
                <w:rFonts w:ascii="Segoe UI" w:hAnsi="Segoe UI" w:cs="Segoe UI"/>
                <w:b/>
                <w:bCs/>
                <w:color w:val="0070C0"/>
                <w:szCs w:val="22"/>
                <w:highlight w:val="yellow"/>
                <w:lang w:val="en-US"/>
              </w:rPr>
              <w:t>Infotech</w:t>
            </w:r>
            <w:proofErr w:type="spellEnd"/>
            <w:r w:rsidR="00B34898" w:rsidRPr="00017A66">
              <w:rPr>
                <w:rFonts w:ascii="Segoe UI" w:hAnsi="Segoe UI" w:cs="Segoe UI"/>
                <w:b/>
                <w:bCs/>
                <w:color w:val="0070C0"/>
                <w:szCs w:val="22"/>
                <w:highlight w:val="yellow"/>
                <w:lang w:val="en-US"/>
              </w:rPr>
              <w:t>, Dubai, UAE</w:t>
            </w:r>
            <w:r w:rsidRPr="00017A66">
              <w:rPr>
                <w:rFonts w:ascii="Segoe UI" w:hAnsi="Segoe UI" w:cs="Segoe UI"/>
                <w:b/>
                <w:bCs/>
                <w:color w:val="0070C0"/>
                <w:szCs w:val="22"/>
                <w:highlight w:val="yellow"/>
                <w:lang w:val="en-US"/>
              </w:rPr>
              <w:t xml:space="preserve"> </w:t>
            </w:r>
            <w:r w:rsidR="00B34898" w:rsidRPr="00017A66">
              <w:rPr>
                <w:rFonts w:ascii="Segoe UI" w:hAnsi="Segoe UI" w:cs="Segoe UI"/>
                <w:b/>
                <w:bCs/>
                <w:color w:val="0070C0"/>
                <w:szCs w:val="22"/>
                <w:highlight w:val="yellow"/>
                <w:lang w:val="en-US"/>
              </w:rPr>
              <w:t xml:space="preserve">                                </w:t>
            </w:r>
            <w:r w:rsidR="00F36D05" w:rsidRPr="00017A66">
              <w:rPr>
                <w:rFonts w:ascii="Segoe UI" w:hAnsi="Segoe UI" w:cs="Segoe UI"/>
                <w:b/>
                <w:bCs/>
                <w:color w:val="0070C0"/>
                <w:szCs w:val="22"/>
                <w:highlight w:val="yellow"/>
                <w:lang w:val="en-US"/>
              </w:rPr>
              <w:t xml:space="preserve">               </w:t>
            </w:r>
            <w:r w:rsidR="00FE2674">
              <w:rPr>
                <w:rFonts w:ascii="Segoe UI" w:hAnsi="Segoe UI" w:cs="Segoe UI"/>
                <w:b/>
                <w:bCs/>
                <w:color w:val="0070C0"/>
                <w:szCs w:val="22"/>
                <w:highlight w:val="yellow"/>
                <w:lang w:val="en-US"/>
              </w:rPr>
              <w:t xml:space="preserve">       </w:t>
            </w:r>
            <w:r w:rsidR="00017A66">
              <w:rPr>
                <w:rFonts w:ascii="Segoe UI" w:hAnsi="Segoe UI" w:cs="Segoe UI"/>
                <w:b/>
                <w:bCs/>
                <w:color w:val="0070C0"/>
                <w:szCs w:val="22"/>
                <w:highlight w:val="yellow"/>
                <w:lang w:val="en-US"/>
              </w:rPr>
              <w:t>FEB 2020–JUN</w:t>
            </w:r>
            <w:r w:rsidR="00B34898" w:rsidRPr="00017A66">
              <w:rPr>
                <w:rFonts w:ascii="Segoe UI" w:hAnsi="Segoe UI" w:cs="Segoe UI"/>
                <w:b/>
                <w:bCs/>
                <w:color w:val="0070C0"/>
                <w:szCs w:val="22"/>
                <w:highlight w:val="yellow"/>
                <w:lang w:val="en-US"/>
              </w:rPr>
              <w:t xml:space="preserve"> </w:t>
            </w:r>
            <w:r w:rsidRPr="00017A66">
              <w:rPr>
                <w:rFonts w:ascii="Segoe UI" w:hAnsi="Segoe UI" w:cs="Segoe UI"/>
                <w:b/>
                <w:bCs/>
                <w:color w:val="0070C0"/>
                <w:szCs w:val="22"/>
                <w:highlight w:val="yellow"/>
                <w:lang w:val="en-US"/>
              </w:rPr>
              <w:t>2020</w:t>
            </w:r>
          </w:p>
          <w:p w:rsidR="00E0442C" w:rsidRPr="00863EC1" w:rsidRDefault="00E0442C" w:rsidP="00406AB9">
            <w:pPr>
              <w:spacing w:after="4" w:line="250" w:lineRule="auto"/>
              <w:ind w:left="-5" w:right="45" w:hanging="10"/>
              <w:rPr>
                <w:rFonts w:ascii="Segoe UI" w:hAnsi="Segoe UI" w:cs="Segoe UI"/>
                <w:i/>
                <w:sz w:val="20"/>
              </w:rPr>
            </w:pPr>
            <w:r w:rsidRPr="00863EC1">
              <w:rPr>
                <w:rFonts w:ascii="Segoe UI" w:hAnsi="Segoe UI" w:cs="Segoe UI"/>
                <w:i/>
                <w:sz w:val="20"/>
              </w:rPr>
              <w:t xml:space="preserve">(Dubai Customs </w:t>
            </w:r>
            <w:proofErr w:type="spellStart"/>
            <w:r w:rsidRPr="00863EC1">
              <w:rPr>
                <w:rFonts w:ascii="Segoe UI" w:hAnsi="Segoe UI" w:cs="Segoe UI"/>
                <w:i/>
                <w:sz w:val="20"/>
              </w:rPr>
              <w:t>eStatistics</w:t>
            </w:r>
            <w:proofErr w:type="spellEnd"/>
            <w:r w:rsidRPr="00863EC1">
              <w:rPr>
                <w:rFonts w:ascii="Segoe UI" w:hAnsi="Segoe UI" w:cs="Segoe UI"/>
                <w:i/>
                <w:sz w:val="20"/>
              </w:rPr>
              <w:t xml:space="preserve"> Department BI Dashboard &amp; ETL Migration)</w:t>
            </w:r>
          </w:p>
          <w:p w:rsidR="00B34898" w:rsidRPr="00863EC1" w:rsidRDefault="00E0442C" w:rsidP="00406AB9">
            <w:pPr>
              <w:spacing w:after="4" w:line="250" w:lineRule="auto"/>
              <w:ind w:left="-5" w:right="45" w:hanging="10"/>
              <w:rPr>
                <w:rFonts w:ascii="Segoe UI" w:hAnsi="Segoe UI" w:cs="Segoe UI"/>
                <w:color w:val="F79646"/>
                <w:sz w:val="20"/>
              </w:rPr>
            </w:pPr>
            <w:r w:rsidRPr="00863EC1">
              <w:rPr>
                <w:rFonts w:ascii="Segoe UI" w:hAnsi="Segoe UI" w:cs="Segoe UI"/>
                <w:color w:val="F79646"/>
                <w:sz w:val="20"/>
              </w:rPr>
              <w:t xml:space="preserve">(ETL, DWH, </w:t>
            </w:r>
            <w:proofErr w:type="spellStart"/>
            <w:r w:rsidRPr="00863EC1">
              <w:rPr>
                <w:rFonts w:ascii="Segoe UI" w:hAnsi="Segoe UI" w:cs="Segoe UI"/>
                <w:i/>
                <w:color w:val="F79646"/>
                <w:sz w:val="20"/>
              </w:rPr>
              <w:t>Cognos</w:t>
            </w:r>
            <w:proofErr w:type="spellEnd"/>
            <w:r w:rsidRPr="00863EC1">
              <w:rPr>
                <w:rFonts w:ascii="Segoe UI" w:hAnsi="Segoe UI" w:cs="Segoe UI"/>
                <w:i/>
                <w:color w:val="F79646"/>
                <w:sz w:val="20"/>
              </w:rPr>
              <w:t xml:space="preserve">, </w:t>
            </w:r>
            <w:proofErr w:type="spellStart"/>
            <w:r w:rsidRPr="00863EC1">
              <w:rPr>
                <w:rFonts w:ascii="Segoe UI" w:hAnsi="Segoe UI" w:cs="Segoe UI"/>
                <w:i/>
                <w:color w:val="F79646"/>
                <w:sz w:val="20"/>
              </w:rPr>
              <w:t>Informatica</w:t>
            </w:r>
            <w:proofErr w:type="spellEnd"/>
            <w:r w:rsidRPr="00863EC1">
              <w:rPr>
                <w:rFonts w:ascii="Segoe UI" w:hAnsi="Segoe UI" w:cs="Segoe UI"/>
                <w:i/>
                <w:color w:val="F79646"/>
                <w:sz w:val="20"/>
              </w:rPr>
              <w:t>, SQL Scripts, Linux, Excel, Power Point, MS Project</w:t>
            </w:r>
            <w:r w:rsidRPr="00863EC1">
              <w:rPr>
                <w:rFonts w:ascii="Segoe UI" w:hAnsi="Segoe UI" w:cs="Segoe UI"/>
                <w:color w:val="F79646"/>
                <w:sz w:val="20"/>
              </w:rPr>
              <w:t>)</w:t>
            </w:r>
          </w:p>
          <w:p w:rsidR="00B34898" w:rsidRPr="00863EC1" w:rsidRDefault="00B34898" w:rsidP="00B34898">
            <w:pPr>
              <w:shd w:val="clear" w:color="auto" w:fill="ECECEC"/>
              <w:jc w:val="both"/>
              <w:rPr>
                <w:rFonts w:ascii="Segoe UI" w:hAnsi="Segoe UI" w:cs="Segoe UI"/>
                <w:b/>
                <w:sz w:val="24"/>
                <w:szCs w:val="24"/>
                <w:u w:val="single"/>
                <w:lang w:val="en-US"/>
              </w:rPr>
            </w:pPr>
            <w:r w:rsidRPr="00863EC1">
              <w:rPr>
                <w:rFonts w:ascii="Segoe UI" w:hAnsi="Segoe UI" w:cs="Segoe UI"/>
                <w:b/>
                <w:sz w:val="24"/>
                <w:szCs w:val="24"/>
                <w:u w:val="single"/>
                <w:lang w:val="en-US"/>
              </w:rPr>
              <w:t>Job Role</w:t>
            </w:r>
          </w:p>
          <w:p w:rsidR="00E0442C" w:rsidRPr="00A277E0"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A277E0">
              <w:rPr>
                <w:rFonts w:ascii="Segoe UI" w:hAnsi="Segoe UI" w:cs="Segoe UI"/>
                <w:sz w:val="20"/>
                <w:szCs w:val="20"/>
                <w:lang w:val="en-US"/>
              </w:rPr>
              <w:t>To meet with Stakeholder</w:t>
            </w:r>
          </w:p>
          <w:p w:rsidR="00863EC1" w:rsidRPr="00A277E0"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A277E0">
              <w:rPr>
                <w:rFonts w:ascii="Segoe UI" w:hAnsi="Segoe UI" w:cs="Segoe UI"/>
                <w:sz w:val="20"/>
                <w:szCs w:val="20"/>
                <w:lang w:val="en-US"/>
              </w:rPr>
              <w:t>Align requirements with Stakeholders</w:t>
            </w:r>
          </w:p>
          <w:p w:rsidR="00863EC1" w:rsidRPr="00A277E0" w:rsidRDefault="00863EC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A277E0">
              <w:rPr>
                <w:rFonts w:ascii="Segoe UI" w:hAnsi="Segoe UI" w:cs="Segoe UI"/>
                <w:sz w:val="20"/>
                <w:szCs w:val="20"/>
                <w:lang w:val="en-US"/>
              </w:rPr>
              <w:t>To Resolve Defects &amp; maintain Defect Backlog</w:t>
            </w:r>
          </w:p>
          <w:p w:rsidR="00855BD7" w:rsidRPr="00C032FB" w:rsidRDefault="00855BD7"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C032FB">
              <w:rPr>
                <w:rFonts w:ascii="Segoe UI" w:hAnsi="Segoe UI" w:cs="Segoe UI"/>
                <w:sz w:val="20"/>
                <w:szCs w:val="20"/>
                <w:lang w:val="en-US"/>
              </w:rPr>
              <w:t>Requirement Planning</w:t>
            </w:r>
            <w:r w:rsidR="00C032FB" w:rsidRPr="00C032FB">
              <w:rPr>
                <w:rFonts w:ascii="Segoe UI" w:hAnsi="Segoe UI" w:cs="Segoe UI"/>
                <w:sz w:val="20"/>
                <w:szCs w:val="20"/>
                <w:lang w:val="en-US"/>
              </w:rPr>
              <w:t xml:space="preserve">, </w:t>
            </w:r>
            <w:r w:rsidR="00A277E0" w:rsidRPr="00C032FB">
              <w:rPr>
                <w:rFonts w:ascii="Segoe UI" w:hAnsi="Segoe UI" w:cs="Segoe UI"/>
                <w:sz w:val="20"/>
                <w:szCs w:val="20"/>
                <w:lang w:val="en-US"/>
              </w:rPr>
              <w:t>C</w:t>
            </w:r>
            <w:r w:rsidRPr="00C032FB">
              <w:rPr>
                <w:rFonts w:ascii="Segoe UI" w:hAnsi="Segoe UI" w:cs="Segoe UI"/>
                <w:sz w:val="20"/>
                <w:szCs w:val="20"/>
                <w:lang w:val="en-US"/>
              </w:rPr>
              <w:t>hange Management</w:t>
            </w:r>
            <w:r w:rsidR="00C032FB" w:rsidRPr="00C032FB">
              <w:rPr>
                <w:rFonts w:ascii="Segoe UI" w:hAnsi="Segoe UI" w:cs="Segoe UI"/>
                <w:sz w:val="20"/>
                <w:szCs w:val="20"/>
                <w:lang w:val="en-US"/>
              </w:rPr>
              <w:t xml:space="preserve"> &amp; </w:t>
            </w:r>
            <w:r w:rsidR="00A277E0" w:rsidRPr="00C032FB">
              <w:rPr>
                <w:rFonts w:ascii="Segoe UI" w:hAnsi="Segoe UI" w:cs="Segoe UI"/>
                <w:sz w:val="20"/>
                <w:szCs w:val="20"/>
                <w:lang w:val="en-US"/>
              </w:rPr>
              <w:t xml:space="preserve">Sprint </w:t>
            </w:r>
            <w:r w:rsidRPr="00C032FB">
              <w:rPr>
                <w:rFonts w:ascii="Segoe UI" w:hAnsi="Segoe UI" w:cs="Segoe UI"/>
                <w:sz w:val="20"/>
                <w:szCs w:val="20"/>
                <w:lang w:val="en-US"/>
              </w:rPr>
              <w:t>Backlog Management</w:t>
            </w:r>
          </w:p>
          <w:p w:rsidR="00855BD7" w:rsidRPr="00ED6B47" w:rsidRDefault="00A277E0"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ED6B47">
              <w:rPr>
                <w:rFonts w:ascii="Segoe UI" w:hAnsi="Segoe UI" w:cs="Segoe UI"/>
                <w:sz w:val="20"/>
                <w:szCs w:val="20"/>
                <w:lang w:val="en-US"/>
              </w:rPr>
              <w:t>JIRA</w:t>
            </w:r>
            <w:r w:rsidR="00ED6B47" w:rsidRPr="00ED6B47">
              <w:rPr>
                <w:rFonts w:ascii="Segoe UI" w:hAnsi="Segoe UI" w:cs="Segoe UI"/>
                <w:sz w:val="20"/>
                <w:szCs w:val="20"/>
                <w:lang w:val="en-US"/>
              </w:rPr>
              <w:t xml:space="preserve">, </w:t>
            </w:r>
            <w:r w:rsidR="00855BD7" w:rsidRPr="00ED6B47">
              <w:rPr>
                <w:rFonts w:ascii="Segoe UI" w:hAnsi="Segoe UI" w:cs="Segoe UI"/>
                <w:sz w:val="20"/>
                <w:szCs w:val="20"/>
                <w:lang w:val="en-US"/>
              </w:rPr>
              <w:t>Deployment &amp; Release Planning Calls</w:t>
            </w:r>
          </w:p>
          <w:p w:rsidR="00855BD7" w:rsidRPr="00A277E0" w:rsidRDefault="00855BD7" w:rsidP="00277A1B">
            <w:pPr>
              <w:pStyle w:val="ListParagraph"/>
              <w:numPr>
                <w:ilvl w:val="0"/>
                <w:numId w:val="2"/>
              </w:numPr>
              <w:shd w:val="clear" w:color="auto" w:fill="ECECEC"/>
              <w:spacing w:after="0"/>
              <w:ind w:left="284" w:hanging="284"/>
              <w:jc w:val="both"/>
              <w:rPr>
                <w:rFonts w:ascii="Segoe UI" w:hAnsi="Segoe UI" w:cs="Segoe UI"/>
              </w:rPr>
            </w:pPr>
            <w:proofErr w:type="spellStart"/>
            <w:r w:rsidRPr="00A277E0">
              <w:rPr>
                <w:rFonts w:ascii="Segoe UI" w:hAnsi="Segoe UI" w:cs="Segoe UI"/>
                <w:sz w:val="20"/>
                <w:szCs w:val="20"/>
                <w:lang w:val="en-US"/>
              </w:rPr>
              <w:t>Kanban</w:t>
            </w:r>
            <w:proofErr w:type="spellEnd"/>
            <w:r w:rsidR="00ED6B47">
              <w:rPr>
                <w:rFonts w:ascii="Segoe UI" w:hAnsi="Segoe UI" w:cs="Segoe UI"/>
                <w:sz w:val="20"/>
                <w:szCs w:val="20"/>
                <w:lang w:val="en-US"/>
              </w:rPr>
              <w:t xml:space="preserve"> Events</w:t>
            </w:r>
          </w:p>
        </w:tc>
      </w:tr>
    </w:tbl>
    <w:p w:rsidR="007434ED" w:rsidRPr="00017A66" w:rsidRDefault="00FE2674" w:rsidP="00017A66">
      <w:pPr>
        <w:ind w:right="-110"/>
        <w:jc w:val="both"/>
        <w:rPr>
          <w:rFonts w:ascii="Segoe UI" w:hAnsi="Segoe UI" w:cs="Segoe UI"/>
          <w:b/>
          <w:bCs/>
          <w:color w:val="0070C0"/>
          <w:szCs w:val="22"/>
          <w:highlight w:val="yellow"/>
          <w:lang w:val="en-US"/>
        </w:rPr>
      </w:pPr>
      <w:r>
        <w:rPr>
          <w:rFonts w:ascii="Segoe UI" w:hAnsi="Segoe UI" w:cs="Segoe UI"/>
          <w:b/>
          <w:bCs/>
          <w:color w:val="0070C0"/>
          <w:szCs w:val="22"/>
          <w:highlight w:val="yellow"/>
          <w:lang w:val="en-US"/>
        </w:rPr>
        <w:lastRenderedPageBreak/>
        <w:t xml:space="preserve">Product Owner </w:t>
      </w:r>
      <w:r w:rsidR="000A4F74" w:rsidRPr="00017A66">
        <w:rPr>
          <w:rFonts w:ascii="Segoe UI" w:hAnsi="Segoe UI" w:cs="Segoe UI"/>
          <w:b/>
          <w:bCs/>
          <w:color w:val="0070C0"/>
          <w:szCs w:val="22"/>
          <w:highlight w:val="yellow"/>
          <w:lang w:val="en-US"/>
        </w:rPr>
        <w:t xml:space="preserve">| </w:t>
      </w:r>
      <w:proofErr w:type="spellStart"/>
      <w:r w:rsidR="00D06696" w:rsidRPr="00017A66">
        <w:rPr>
          <w:rFonts w:ascii="Segoe UI" w:hAnsi="Segoe UI" w:cs="Segoe UI"/>
          <w:b/>
          <w:bCs/>
          <w:color w:val="0070C0"/>
          <w:szCs w:val="22"/>
          <w:highlight w:val="yellow"/>
          <w:lang w:val="en-US"/>
        </w:rPr>
        <w:t>Emaratec</w:t>
      </w:r>
      <w:r w:rsidR="00E57C72" w:rsidRPr="00017A66">
        <w:rPr>
          <w:rFonts w:ascii="Segoe UI" w:hAnsi="Segoe UI" w:cs="Segoe UI"/>
          <w:b/>
          <w:bCs/>
          <w:color w:val="0070C0"/>
          <w:szCs w:val="22"/>
          <w:highlight w:val="yellow"/>
          <w:lang w:val="en-US"/>
        </w:rPr>
        <w:t>h</w:t>
      </w:r>
      <w:proofErr w:type="spellEnd"/>
      <w:r w:rsidR="00725EEF" w:rsidRPr="00017A66">
        <w:rPr>
          <w:rFonts w:ascii="Segoe UI" w:hAnsi="Segoe UI" w:cs="Segoe UI"/>
          <w:b/>
          <w:bCs/>
          <w:color w:val="0070C0"/>
          <w:szCs w:val="22"/>
          <w:highlight w:val="yellow"/>
          <w:lang w:val="en-US"/>
        </w:rPr>
        <w:t>, Dubai</w:t>
      </w:r>
      <w:r w:rsidR="00B34898" w:rsidRPr="00017A66">
        <w:rPr>
          <w:rFonts w:ascii="Segoe UI" w:hAnsi="Segoe UI" w:cs="Segoe UI"/>
          <w:b/>
          <w:bCs/>
          <w:color w:val="0070C0"/>
          <w:szCs w:val="22"/>
          <w:highlight w:val="yellow"/>
          <w:lang w:val="en-US"/>
        </w:rPr>
        <w:tab/>
      </w:r>
      <w:r w:rsidR="00B34898" w:rsidRPr="00017A66">
        <w:rPr>
          <w:rFonts w:ascii="Segoe UI" w:hAnsi="Segoe UI" w:cs="Segoe UI"/>
          <w:b/>
          <w:bCs/>
          <w:color w:val="0070C0"/>
          <w:szCs w:val="22"/>
          <w:highlight w:val="yellow"/>
          <w:lang w:val="en-US"/>
        </w:rPr>
        <w:tab/>
      </w:r>
      <w:r w:rsidR="00017A66">
        <w:rPr>
          <w:rFonts w:ascii="Segoe UI" w:hAnsi="Segoe UI" w:cs="Segoe UI"/>
          <w:b/>
          <w:bCs/>
          <w:color w:val="0070C0"/>
          <w:szCs w:val="22"/>
          <w:highlight w:val="yellow"/>
          <w:lang w:val="en-US"/>
        </w:rPr>
        <w:t xml:space="preserve">     </w:t>
      </w:r>
      <w:r w:rsidR="00C032FB">
        <w:rPr>
          <w:rFonts w:ascii="Segoe UI" w:hAnsi="Segoe UI" w:cs="Segoe UI"/>
          <w:b/>
          <w:bCs/>
          <w:color w:val="0070C0"/>
          <w:szCs w:val="22"/>
          <w:highlight w:val="yellow"/>
          <w:lang w:val="en-US"/>
        </w:rPr>
        <w:tab/>
      </w:r>
      <w:r w:rsidR="00C032FB">
        <w:rPr>
          <w:rFonts w:ascii="Segoe UI" w:hAnsi="Segoe UI" w:cs="Segoe UI"/>
          <w:b/>
          <w:bCs/>
          <w:color w:val="0070C0"/>
          <w:szCs w:val="22"/>
          <w:highlight w:val="yellow"/>
          <w:lang w:val="en-US"/>
        </w:rPr>
        <w:tab/>
      </w:r>
      <w:r w:rsidR="00C032FB">
        <w:rPr>
          <w:rFonts w:ascii="Segoe UI" w:hAnsi="Segoe UI" w:cs="Segoe UI"/>
          <w:b/>
          <w:bCs/>
          <w:color w:val="0070C0"/>
          <w:szCs w:val="22"/>
          <w:highlight w:val="yellow"/>
          <w:lang w:val="en-US"/>
        </w:rPr>
        <w:tab/>
      </w:r>
      <w:r w:rsidR="00C032FB">
        <w:rPr>
          <w:rFonts w:ascii="Segoe UI" w:hAnsi="Segoe UI" w:cs="Segoe UI"/>
          <w:b/>
          <w:bCs/>
          <w:color w:val="0070C0"/>
          <w:szCs w:val="22"/>
          <w:highlight w:val="yellow"/>
          <w:lang w:val="en-US"/>
        </w:rPr>
        <w:tab/>
        <w:t xml:space="preserve">        </w:t>
      </w:r>
      <w:r>
        <w:rPr>
          <w:rFonts w:ascii="Segoe UI" w:hAnsi="Segoe UI" w:cs="Segoe UI"/>
          <w:b/>
          <w:bCs/>
          <w:color w:val="0070C0"/>
          <w:szCs w:val="22"/>
          <w:highlight w:val="yellow"/>
          <w:lang w:val="en-US"/>
        </w:rPr>
        <w:softHyphen/>
      </w:r>
      <w:r>
        <w:rPr>
          <w:rFonts w:ascii="Segoe UI" w:hAnsi="Segoe UI" w:cs="Segoe UI"/>
          <w:b/>
          <w:bCs/>
          <w:color w:val="0070C0"/>
          <w:szCs w:val="22"/>
          <w:highlight w:val="yellow"/>
          <w:lang w:val="en-US"/>
        </w:rPr>
        <w:softHyphen/>
      </w:r>
      <w:r>
        <w:rPr>
          <w:rFonts w:ascii="Segoe UI" w:hAnsi="Segoe UI" w:cs="Segoe UI"/>
          <w:b/>
          <w:bCs/>
          <w:color w:val="0070C0"/>
          <w:szCs w:val="22"/>
          <w:highlight w:val="yellow"/>
          <w:lang w:val="en-US"/>
        </w:rPr>
        <w:softHyphen/>
      </w:r>
      <w:r>
        <w:rPr>
          <w:rFonts w:ascii="Segoe UI" w:hAnsi="Segoe UI" w:cs="Segoe UI"/>
          <w:b/>
          <w:bCs/>
          <w:color w:val="0070C0"/>
          <w:szCs w:val="22"/>
          <w:highlight w:val="yellow"/>
          <w:lang w:val="en-US"/>
        </w:rPr>
        <w:softHyphen/>
      </w:r>
      <w:r>
        <w:rPr>
          <w:rFonts w:ascii="Segoe UI" w:hAnsi="Segoe UI" w:cs="Segoe UI"/>
          <w:b/>
          <w:bCs/>
          <w:color w:val="0070C0"/>
          <w:szCs w:val="22"/>
          <w:highlight w:val="yellow"/>
          <w:lang w:val="en-US"/>
        </w:rPr>
        <w:tab/>
        <w:t xml:space="preserve">       </w:t>
      </w:r>
      <w:r>
        <w:rPr>
          <w:rFonts w:ascii="Segoe UI" w:hAnsi="Segoe UI" w:cs="Segoe UI"/>
          <w:b/>
          <w:bCs/>
          <w:color w:val="0070C0"/>
          <w:szCs w:val="22"/>
          <w:highlight w:val="yellow"/>
          <w:lang w:val="en-US"/>
        </w:rPr>
        <w:softHyphen/>
      </w:r>
      <w:r>
        <w:rPr>
          <w:rFonts w:ascii="Segoe UI" w:hAnsi="Segoe UI" w:cs="Segoe UI"/>
          <w:b/>
          <w:bCs/>
          <w:color w:val="0070C0"/>
          <w:szCs w:val="22"/>
          <w:highlight w:val="yellow"/>
          <w:lang w:val="en-US"/>
        </w:rPr>
        <w:softHyphen/>
        <w:t>JUN 2015</w:t>
      </w:r>
      <w:r w:rsidR="00D06696" w:rsidRPr="00017A66">
        <w:rPr>
          <w:rFonts w:ascii="Segoe UI" w:hAnsi="Segoe UI" w:cs="Segoe UI"/>
          <w:b/>
          <w:bCs/>
          <w:color w:val="0070C0"/>
          <w:szCs w:val="22"/>
          <w:highlight w:val="yellow"/>
          <w:lang w:val="en-US"/>
        </w:rPr>
        <w:t xml:space="preserve"> - </w:t>
      </w:r>
      <w:r w:rsidR="00D725F3">
        <w:rPr>
          <w:rFonts w:ascii="Segoe UI" w:hAnsi="Segoe UI" w:cs="Segoe UI"/>
          <w:b/>
          <w:bCs/>
          <w:color w:val="0070C0"/>
          <w:szCs w:val="22"/>
          <w:highlight w:val="yellow"/>
          <w:lang w:val="en-US"/>
        </w:rPr>
        <w:t>JAN</w:t>
      </w:r>
      <w:r w:rsidR="00F36D05" w:rsidRPr="00017A66">
        <w:rPr>
          <w:rFonts w:ascii="Segoe UI" w:hAnsi="Segoe UI" w:cs="Segoe UI"/>
          <w:b/>
          <w:bCs/>
          <w:color w:val="0070C0"/>
          <w:szCs w:val="22"/>
          <w:highlight w:val="yellow"/>
          <w:lang w:val="en-US"/>
        </w:rPr>
        <w:t xml:space="preserve"> 2020</w:t>
      </w:r>
    </w:p>
    <w:p w:rsidR="007434ED" w:rsidRPr="008E4389" w:rsidRDefault="00E57C72" w:rsidP="00A80689">
      <w:pPr>
        <w:shd w:val="clear" w:color="auto" w:fill="ECECEC"/>
        <w:jc w:val="both"/>
        <w:rPr>
          <w:rFonts w:ascii="Segoe UI" w:hAnsi="Segoe UI" w:cs="Segoe UI"/>
          <w:b/>
          <w:szCs w:val="22"/>
          <w:u w:val="single"/>
          <w:lang w:val="en-US"/>
        </w:rPr>
      </w:pPr>
      <w:r w:rsidRPr="008E4389">
        <w:rPr>
          <w:rFonts w:ascii="Segoe UI" w:hAnsi="Segoe UI" w:cs="Segoe UI"/>
          <w:b/>
          <w:szCs w:val="22"/>
          <w:u w:val="single"/>
          <w:lang w:val="en-US"/>
        </w:rPr>
        <w:t>Responsibilities</w:t>
      </w:r>
    </w:p>
    <w:p w:rsidR="00FE2674" w:rsidRDefault="00FE2674"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Pr>
          <w:rFonts w:ascii="Segoe UI" w:hAnsi="Segoe UI" w:cs="Segoe UI"/>
          <w:sz w:val="20"/>
          <w:szCs w:val="20"/>
          <w:lang w:val="en-US"/>
        </w:rPr>
        <w:t>Customer calls &amp; engagement for product requirements</w:t>
      </w:r>
    </w:p>
    <w:p w:rsidR="00FE2674" w:rsidRDefault="00FE2674"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Pr>
          <w:rFonts w:ascii="Segoe UI" w:hAnsi="Segoe UI" w:cs="Segoe UI"/>
          <w:sz w:val="20"/>
          <w:szCs w:val="20"/>
          <w:lang w:val="en-US"/>
        </w:rPr>
        <w:t>Preparing Backlog User Stories</w:t>
      </w:r>
    </w:p>
    <w:p w:rsidR="004F553F" w:rsidRPr="004F553F" w:rsidRDefault="004F55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4F553F">
        <w:rPr>
          <w:rFonts w:ascii="Segoe UI" w:hAnsi="Segoe UI" w:cs="Segoe UI"/>
          <w:sz w:val="20"/>
          <w:szCs w:val="20"/>
          <w:lang w:val="en-US"/>
        </w:rPr>
        <w:t>Prioritizing work according to urgency or impact and delegating tasks accordingly</w:t>
      </w:r>
      <w:r w:rsidRPr="00237819">
        <w:rPr>
          <w:rFonts w:ascii="Segoe UI" w:hAnsi="Segoe UI" w:cs="Segoe UI"/>
          <w:sz w:val="20"/>
          <w:szCs w:val="20"/>
          <w:lang w:val="en-US"/>
        </w:rPr>
        <w:t>.</w:t>
      </w:r>
    </w:p>
    <w:p w:rsidR="004F553F" w:rsidRPr="004F553F" w:rsidRDefault="004F55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37819">
        <w:rPr>
          <w:rFonts w:ascii="Segoe UI" w:hAnsi="Segoe UI" w:cs="Segoe UI"/>
          <w:sz w:val="20"/>
          <w:szCs w:val="20"/>
          <w:lang w:val="en-US"/>
        </w:rPr>
        <w:t>Managing the team’s </w:t>
      </w:r>
      <w:hyperlink r:id="rId16" w:history="1">
        <w:r w:rsidRPr="00237819">
          <w:rPr>
            <w:rFonts w:ascii="Segoe UI" w:hAnsi="Segoe UI" w:cs="Segoe UI"/>
            <w:sz w:val="20"/>
            <w:szCs w:val="20"/>
            <w:lang w:val="en-US"/>
          </w:rPr>
          <w:t>timeline</w:t>
        </w:r>
      </w:hyperlink>
      <w:r w:rsidRPr="00237819">
        <w:rPr>
          <w:rFonts w:ascii="Segoe UI" w:hAnsi="Segoe UI" w:cs="Segoe UI"/>
          <w:sz w:val="20"/>
          <w:szCs w:val="20"/>
          <w:lang w:val="en-US"/>
        </w:rPr>
        <w:t>, communicating priorities, and ensuring that there’s enough capacity to meet deadlines.</w:t>
      </w:r>
    </w:p>
    <w:p w:rsidR="004F553F" w:rsidRPr="004F553F" w:rsidRDefault="004F55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37819">
        <w:rPr>
          <w:rFonts w:ascii="Segoe UI" w:hAnsi="Segoe UI" w:cs="Segoe UI"/>
          <w:sz w:val="20"/>
          <w:szCs w:val="20"/>
          <w:lang w:val="en-US"/>
        </w:rPr>
        <w:t xml:space="preserve">Checking if </w:t>
      </w:r>
      <w:proofErr w:type="spellStart"/>
      <w:r w:rsidRPr="00237819">
        <w:rPr>
          <w:rFonts w:ascii="Segoe UI" w:hAnsi="Segoe UI" w:cs="Segoe UI"/>
          <w:sz w:val="20"/>
          <w:szCs w:val="20"/>
          <w:lang w:val="en-US"/>
        </w:rPr>
        <w:t>Kanban</w:t>
      </w:r>
      <w:proofErr w:type="spellEnd"/>
      <w:r w:rsidRPr="00237819">
        <w:rPr>
          <w:rFonts w:ascii="Segoe UI" w:hAnsi="Segoe UI" w:cs="Segoe UI"/>
          <w:sz w:val="20"/>
          <w:szCs w:val="20"/>
          <w:lang w:val="en-US"/>
        </w:rPr>
        <w:t xml:space="preserve"> cards have been completed correctly.</w:t>
      </w:r>
    </w:p>
    <w:p w:rsidR="004F553F" w:rsidRPr="004F553F" w:rsidRDefault="004F553F"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37819">
        <w:rPr>
          <w:rFonts w:ascii="Segoe UI" w:hAnsi="Segoe UI" w:cs="Segoe UI"/>
          <w:sz w:val="20"/>
          <w:szCs w:val="20"/>
          <w:lang w:val="en-US"/>
        </w:rPr>
        <w:t>Identifying potential risks or issues with implementing requirements and features, and determining if the available resources are sufficient.</w:t>
      </w:r>
    </w:p>
    <w:p w:rsidR="004F553F" w:rsidRDefault="0023781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237819">
        <w:rPr>
          <w:rFonts w:ascii="Segoe UI" w:hAnsi="Segoe UI" w:cs="Segoe UI"/>
          <w:sz w:val="20"/>
          <w:szCs w:val="20"/>
          <w:lang w:val="en-US"/>
        </w:rPr>
        <w:t>Developing work plans and timelines for teams that include dependencies where necessary.</w:t>
      </w:r>
      <w:r w:rsidR="004F553F" w:rsidRPr="008E4389">
        <w:rPr>
          <w:rFonts w:ascii="Segoe UI" w:hAnsi="Segoe UI" w:cs="Segoe UI"/>
          <w:sz w:val="20"/>
          <w:szCs w:val="20"/>
          <w:lang w:val="en-US"/>
        </w:rPr>
        <w:t xml:space="preserve"> </w:t>
      </w:r>
    </w:p>
    <w:p w:rsidR="007C1952" w:rsidRPr="008E4389" w:rsidRDefault="007C1952"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Created Technical Frameworks</w:t>
      </w:r>
      <w:r w:rsidR="00C95CD6" w:rsidRPr="008E4389">
        <w:rPr>
          <w:rFonts w:ascii="Segoe UI" w:hAnsi="Segoe UI" w:cs="Segoe UI"/>
          <w:sz w:val="20"/>
          <w:szCs w:val="20"/>
          <w:lang w:val="en-US"/>
        </w:rPr>
        <w:t xml:space="preserve"> that contributed improving code quality, resource performance, standard benchmarking and application performance at Enterprise Level.</w:t>
      </w:r>
    </w:p>
    <w:p w:rsidR="00AC0DC0" w:rsidRPr="008E4389" w:rsidRDefault="00367F0E"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 xml:space="preserve">Acknowledged for successfully resolving locking issues </w:t>
      </w:r>
      <w:r w:rsidR="000A5298" w:rsidRPr="008E4389">
        <w:rPr>
          <w:rFonts w:ascii="Segoe UI" w:hAnsi="Segoe UI" w:cs="Segoe UI"/>
          <w:sz w:val="20"/>
          <w:szCs w:val="20"/>
          <w:lang w:val="en-US"/>
        </w:rPr>
        <w:t>as well as intensive application jobs / queries and code</w:t>
      </w:r>
      <w:r w:rsidR="00046F21" w:rsidRPr="008E4389">
        <w:rPr>
          <w:rFonts w:ascii="Segoe UI" w:hAnsi="Segoe UI" w:cs="Segoe UI"/>
          <w:sz w:val="20"/>
          <w:szCs w:val="20"/>
          <w:lang w:val="en-US"/>
        </w:rPr>
        <w:t>.</w:t>
      </w:r>
    </w:p>
    <w:p w:rsidR="00046F21" w:rsidRPr="00302866" w:rsidRDefault="00046F21"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Implemented Applicat</w:t>
      </w:r>
      <w:r w:rsidRPr="00302866">
        <w:rPr>
          <w:rFonts w:ascii="Segoe UI" w:hAnsi="Segoe UI" w:cs="Segoe UI"/>
          <w:sz w:val="20"/>
          <w:szCs w:val="20"/>
          <w:lang w:val="en-US"/>
        </w:rPr>
        <w:t xml:space="preserve">ion status sharing with </w:t>
      </w:r>
      <w:r w:rsidR="000573A5" w:rsidRPr="00302866">
        <w:rPr>
          <w:rFonts w:ascii="Segoe UI" w:hAnsi="Segoe UI" w:cs="Segoe UI"/>
          <w:sz w:val="20"/>
          <w:szCs w:val="20"/>
          <w:lang w:val="en-US"/>
        </w:rPr>
        <w:t xml:space="preserve">in-house backend </w:t>
      </w:r>
      <w:r w:rsidRPr="00302866">
        <w:rPr>
          <w:rFonts w:ascii="Segoe UI" w:hAnsi="Segoe UI" w:cs="Segoe UI"/>
          <w:sz w:val="20"/>
          <w:szCs w:val="20"/>
          <w:lang w:val="en-US"/>
        </w:rPr>
        <w:t>applications</w:t>
      </w:r>
    </w:p>
    <w:p w:rsidR="00046F21" w:rsidRDefault="00C96664"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 xml:space="preserve">Informally </w:t>
      </w:r>
      <w:r w:rsidR="000573A5" w:rsidRPr="008E4389">
        <w:rPr>
          <w:rFonts w:ascii="Segoe UI" w:hAnsi="Segoe UI" w:cs="Segoe UI"/>
          <w:sz w:val="20"/>
          <w:szCs w:val="20"/>
          <w:lang w:val="en-US"/>
        </w:rPr>
        <w:t xml:space="preserve">promoting </w:t>
      </w:r>
      <w:r w:rsidRPr="008E4389">
        <w:rPr>
          <w:rFonts w:ascii="Segoe UI" w:hAnsi="Segoe UI" w:cs="Segoe UI"/>
          <w:sz w:val="20"/>
          <w:szCs w:val="20"/>
          <w:lang w:val="en-US"/>
        </w:rPr>
        <w:t>agile approach.</w:t>
      </w:r>
    </w:p>
    <w:p w:rsidR="00237819" w:rsidRDefault="0023781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proofErr w:type="spellStart"/>
      <w:r w:rsidRPr="00A277E0">
        <w:rPr>
          <w:rFonts w:ascii="Segoe UI" w:hAnsi="Segoe UI" w:cs="Segoe UI"/>
          <w:sz w:val="20"/>
          <w:szCs w:val="20"/>
          <w:lang w:val="en-US"/>
        </w:rPr>
        <w:t>Kanban</w:t>
      </w:r>
      <w:proofErr w:type="spellEnd"/>
      <w:r w:rsidRPr="00A277E0">
        <w:rPr>
          <w:rFonts w:ascii="Segoe UI" w:hAnsi="Segoe UI" w:cs="Segoe UI"/>
          <w:sz w:val="20"/>
          <w:szCs w:val="20"/>
          <w:lang w:val="en-US"/>
        </w:rPr>
        <w:t xml:space="preserve"> Events</w:t>
      </w:r>
    </w:p>
    <w:p w:rsidR="00F36D05" w:rsidRDefault="00F36D05"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Pr>
          <w:rFonts w:ascii="Segoe UI" w:hAnsi="Segoe UI" w:cs="Segoe UI"/>
          <w:sz w:val="20"/>
          <w:szCs w:val="20"/>
          <w:lang w:val="en-US"/>
        </w:rPr>
        <w:t>Setting up Stakeholder dashboard, metrics, status reports</w:t>
      </w:r>
    </w:p>
    <w:p w:rsidR="00FE2674" w:rsidRPr="008E4389" w:rsidRDefault="00FE2674"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Pr>
          <w:rFonts w:ascii="Segoe UI" w:hAnsi="Segoe UI" w:cs="Segoe UI"/>
          <w:sz w:val="20"/>
          <w:szCs w:val="20"/>
          <w:lang w:val="en-US"/>
        </w:rPr>
        <w:t>Performing UAT &amp; Reviews</w:t>
      </w:r>
    </w:p>
    <w:p w:rsidR="00FE2674" w:rsidRPr="00FE2674" w:rsidRDefault="00FE2674" w:rsidP="00FE2674">
      <w:pPr>
        <w:ind w:right="-110"/>
        <w:jc w:val="both"/>
        <w:rPr>
          <w:rFonts w:ascii="Segoe UI" w:hAnsi="Segoe UI" w:cs="Segoe UI"/>
          <w:b/>
          <w:color w:val="0070C0"/>
          <w:highlight w:val="yellow"/>
          <w:lang w:val="en-US"/>
        </w:rPr>
      </w:pPr>
      <w:r w:rsidRPr="00FE2674">
        <w:rPr>
          <w:rFonts w:ascii="Segoe UI" w:hAnsi="Segoe UI" w:cs="Segoe UI"/>
          <w:b/>
          <w:color w:val="0070C0"/>
          <w:highlight w:val="yellow"/>
          <w:lang w:val="en-US"/>
        </w:rPr>
        <w:t xml:space="preserve">Sr. Software Engineer | </w:t>
      </w:r>
      <w:proofErr w:type="spellStart"/>
      <w:r w:rsidRPr="00FE2674">
        <w:rPr>
          <w:rFonts w:ascii="Segoe UI" w:hAnsi="Segoe UI" w:cs="Segoe UI"/>
          <w:b/>
          <w:color w:val="0070C0"/>
          <w:highlight w:val="yellow"/>
          <w:lang w:val="en-US"/>
        </w:rPr>
        <w:t>Emaratech</w:t>
      </w:r>
      <w:proofErr w:type="spellEnd"/>
      <w:r w:rsidRPr="00FE2674">
        <w:rPr>
          <w:rFonts w:ascii="Segoe UI" w:hAnsi="Segoe UI" w:cs="Segoe UI"/>
          <w:b/>
          <w:color w:val="0070C0"/>
          <w:highlight w:val="yellow"/>
          <w:lang w:val="en-US"/>
        </w:rPr>
        <w:t>, Dubai</w:t>
      </w:r>
      <w:r w:rsidRPr="00FE2674">
        <w:rPr>
          <w:rFonts w:ascii="Segoe UI" w:hAnsi="Segoe UI" w:cs="Segoe UI"/>
          <w:b/>
          <w:color w:val="0070C0"/>
          <w:highlight w:val="yellow"/>
          <w:lang w:val="en-US"/>
        </w:rPr>
        <w:tab/>
      </w:r>
      <w:r w:rsidRPr="00FE2674">
        <w:rPr>
          <w:rFonts w:ascii="Segoe UI" w:hAnsi="Segoe UI" w:cs="Segoe UI"/>
          <w:b/>
          <w:color w:val="0070C0"/>
          <w:highlight w:val="yellow"/>
          <w:lang w:val="en-US"/>
        </w:rPr>
        <w:tab/>
        <w:t xml:space="preserve">     </w:t>
      </w:r>
      <w:r w:rsidRPr="00FE2674">
        <w:rPr>
          <w:rFonts w:ascii="Segoe UI" w:hAnsi="Segoe UI" w:cs="Segoe UI"/>
          <w:b/>
          <w:color w:val="0070C0"/>
          <w:highlight w:val="yellow"/>
          <w:lang w:val="en-US"/>
        </w:rPr>
        <w:tab/>
      </w:r>
      <w:r w:rsidRPr="00FE2674">
        <w:rPr>
          <w:rFonts w:ascii="Segoe UI" w:hAnsi="Segoe UI" w:cs="Segoe UI"/>
          <w:b/>
          <w:color w:val="0070C0"/>
          <w:highlight w:val="yellow"/>
          <w:lang w:val="en-US"/>
        </w:rPr>
        <w:tab/>
      </w:r>
      <w:r w:rsidRPr="00FE2674">
        <w:rPr>
          <w:rFonts w:ascii="Segoe UI" w:hAnsi="Segoe UI" w:cs="Segoe UI"/>
          <w:b/>
          <w:color w:val="0070C0"/>
          <w:highlight w:val="yellow"/>
          <w:lang w:val="en-US"/>
        </w:rPr>
        <w:tab/>
      </w:r>
      <w:r w:rsidRPr="00FE2674">
        <w:rPr>
          <w:rFonts w:ascii="Segoe UI" w:hAnsi="Segoe UI" w:cs="Segoe UI"/>
          <w:b/>
          <w:color w:val="0070C0"/>
          <w:highlight w:val="yellow"/>
          <w:lang w:val="en-US"/>
        </w:rPr>
        <w:tab/>
        <w:t xml:space="preserve">        </w:t>
      </w:r>
      <w:r w:rsidRPr="00FE2674">
        <w:rPr>
          <w:rFonts w:ascii="Segoe UI" w:hAnsi="Segoe UI" w:cs="Segoe UI"/>
          <w:b/>
          <w:color w:val="0070C0"/>
          <w:highlight w:val="yellow"/>
          <w:lang w:val="en-US"/>
        </w:rPr>
        <w:softHyphen/>
      </w:r>
      <w:r w:rsidRPr="00FE2674">
        <w:rPr>
          <w:rFonts w:ascii="Segoe UI" w:hAnsi="Segoe UI" w:cs="Segoe UI"/>
          <w:b/>
          <w:color w:val="0070C0"/>
          <w:highlight w:val="yellow"/>
          <w:lang w:val="en-US"/>
        </w:rPr>
        <w:softHyphen/>
      </w:r>
      <w:r w:rsidRPr="00FE2674">
        <w:rPr>
          <w:rFonts w:ascii="Segoe UI" w:hAnsi="Segoe UI" w:cs="Segoe UI"/>
          <w:b/>
          <w:color w:val="0070C0"/>
          <w:highlight w:val="yellow"/>
          <w:lang w:val="en-US"/>
        </w:rPr>
        <w:softHyphen/>
      </w:r>
      <w:r w:rsidRPr="00FE2674">
        <w:rPr>
          <w:rFonts w:ascii="Segoe UI" w:hAnsi="Segoe UI" w:cs="Segoe UI"/>
          <w:b/>
          <w:color w:val="0070C0"/>
          <w:highlight w:val="yellow"/>
          <w:lang w:val="en-US"/>
        </w:rPr>
        <w:softHyphen/>
      </w:r>
      <w:r w:rsidRPr="00FE2674">
        <w:rPr>
          <w:rFonts w:ascii="Segoe UI" w:hAnsi="Segoe UI" w:cs="Segoe UI"/>
          <w:b/>
          <w:color w:val="0070C0"/>
          <w:highlight w:val="yellow"/>
          <w:lang w:val="en-US"/>
        </w:rPr>
        <w:softHyphen/>
      </w:r>
      <w:r w:rsidRPr="00FE2674">
        <w:rPr>
          <w:rFonts w:ascii="Segoe UI" w:hAnsi="Segoe UI" w:cs="Segoe UI"/>
          <w:b/>
          <w:color w:val="0070C0"/>
          <w:highlight w:val="yellow"/>
          <w:lang w:val="en-US"/>
        </w:rPr>
        <w:softHyphen/>
        <w:t xml:space="preserve">APR 2012 - </w:t>
      </w:r>
      <w:r>
        <w:rPr>
          <w:rFonts w:ascii="Segoe UI" w:hAnsi="Segoe UI" w:cs="Segoe UI"/>
          <w:b/>
          <w:color w:val="0070C0"/>
          <w:highlight w:val="yellow"/>
          <w:lang w:val="en-US"/>
        </w:rPr>
        <w:t>JU</w:t>
      </w:r>
      <w:r w:rsidRPr="00FE2674">
        <w:rPr>
          <w:rFonts w:ascii="Segoe UI" w:hAnsi="Segoe UI" w:cs="Segoe UI"/>
          <w:b/>
          <w:color w:val="0070C0"/>
          <w:highlight w:val="yellow"/>
          <w:lang w:val="en-US"/>
        </w:rPr>
        <w:t>N</w:t>
      </w:r>
      <w:r>
        <w:rPr>
          <w:rFonts w:ascii="Segoe UI" w:hAnsi="Segoe UI" w:cs="Segoe UI"/>
          <w:b/>
          <w:color w:val="0070C0"/>
          <w:highlight w:val="yellow"/>
          <w:lang w:val="en-US"/>
        </w:rPr>
        <w:t xml:space="preserve"> 2015</w:t>
      </w:r>
    </w:p>
    <w:p w:rsidR="00C96664" w:rsidRPr="008E4389" w:rsidRDefault="00237819" w:rsidP="00C96664">
      <w:pPr>
        <w:shd w:val="clear" w:color="auto" w:fill="ECECEC"/>
        <w:jc w:val="both"/>
        <w:rPr>
          <w:rFonts w:ascii="Segoe UI" w:hAnsi="Segoe UI" w:cs="Segoe UI"/>
          <w:b/>
          <w:szCs w:val="22"/>
          <w:lang w:val="en-US"/>
        </w:rPr>
      </w:pPr>
      <w:r>
        <w:rPr>
          <w:rFonts w:ascii="Segoe UI" w:hAnsi="Segoe UI" w:cs="Segoe UI"/>
          <w:b/>
          <w:szCs w:val="22"/>
          <w:lang w:val="en-US"/>
        </w:rPr>
        <w:t>Technical</w:t>
      </w:r>
      <w:r w:rsidR="00C96664" w:rsidRPr="008E4389">
        <w:rPr>
          <w:rFonts w:ascii="Segoe UI" w:hAnsi="Segoe UI" w:cs="Segoe UI"/>
          <w:b/>
          <w:szCs w:val="22"/>
          <w:lang w:val="en-US"/>
        </w:rPr>
        <w:t>:</w:t>
      </w:r>
    </w:p>
    <w:p w:rsidR="00C96664" w:rsidRPr="008E4389" w:rsidRDefault="00C96664"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 xml:space="preserve">Coding database application using oracle </w:t>
      </w:r>
      <w:proofErr w:type="spellStart"/>
      <w:r w:rsidRPr="008E4389">
        <w:rPr>
          <w:rFonts w:ascii="Segoe UI" w:hAnsi="Segoe UI" w:cs="Segoe UI"/>
          <w:sz w:val="20"/>
          <w:szCs w:val="20"/>
          <w:lang w:val="en-US"/>
        </w:rPr>
        <w:t>pl</w:t>
      </w:r>
      <w:proofErr w:type="spellEnd"/>
      <w:r w:rsidRPr="008E4389">
        <w:rPr>
          <w:rFonts w:ascii="Segoe UI" w:hAnsi="Segoe UI" w:cs="Segoe UI"/>
          <w:sz w:val="20"/>
          <w:szCs w:val="20"/>
          <w:lang w:val="en-US"/>
        </w:rPr>
        <w:t>/</w:t>
      </w:r>
      <w:proofErr w:type="spellStart"/>
      <w:r w:rsidRPr="008E4389">
        <w:rPr>
          <w:rFonts w:ascii="Segoe UI" w:hAnsi="Segoe UI" w:cs="Segoe UI"/>
          <w:sz w:val="20"/>
          <w:szCs w:val="20"/>
          <w:lang w:val="en-US"/>
        </w:rPr>
        <w:t>sql</w:t>
      </w:r>
      <w:proofErr w:type="spellEnd"/>
      <w:r w:rsidRPr="008E4389">
        <w:rPr>
          <w:rFonts w:ascii="Segoe UI" w:hAnsi="Segoe UI" w:cs="Segoe UI"/>
          <w:sz w:val="20"/>
          <w:szCs w:val="20"/>
          <w:lang w:val="en-US"/>
        </w:rPr>
        <w:t xml:space="preserve"> , Oracle Portal and Toad</w:t>
      </w:r>
    </w:p>
    <w:p w:rsidR="00E4580D" w:rsidRPr="008E4389" w:rsidRDefault="00E4580D"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 xml:space="preserve">Debugging JAVA applications, Hibernate, Spring and </w:t>
      </w:r>
      <w:proofErr w:type="spellStart"/>
      <w:r w:rsidR="00B34898" w:rsidRPr="008E4389">
        <w:rPr>
          <w:rFonts w:ascii="Segoe UI" w:hAnsi="Segoe UI" w:cs="Segoe UI"/>
          <w:sz w:val="20"/>
          <w:szCs w:val="20"/>
          <w:lang w:val="en-US"/>
        </w:rPr>
        <w:t>Splunk</w:t>
      </w:r>
      <w:proofErr w:type="spellEnd"/>
      <w:r w:rsidR="00B34898" w:rsidRPr="008E4389">
        <w:rPr>
          <w:rFonts w:ascii="Segoe UI" w:hAnsi="Segoe UI" w:cs="Segoe UI"/>
          <w:sz w:val="20"/>
          <w:szCs w:val="20"/>
          <w:lang w:val="en-US"/>
        </w:rPr>
        <w:t xml:space="preserve"> </w:t>
      </w:r>
      <w:r w:rsidRPr="008E4389">
        <w:rPr>
          <w:rFonts w:ascii="Segoe UI" w:hAnsi="Segoe UI" w:cs="Segoe UI"/>
          <w:sz w:val="20"/>
          <w:szCs w:val="20"/>
          <w:lang w:val="en-US"/>
        </w:rPr>
        <w:t>Logs</w:t>
      </w:r>
    </w:p>
    <w:p w:rsidR="00C96664" w:rsidRPr="008E4389" w:rsidRDefault="00C96664"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 xml:space="preserve">Writing </w:t>
      </w:r>
      <w:proofErr w:type="spellStart"/>
      <w:r w:rsidRPr="008E4389">
        <w:rPr>
          <w:rFonts w:ascii="Segoe UI" w:hAnsi="Segoe UI" w:cs="Segoe UI"/>
          <w:sz w:val="20"/>
          <w:szCs w:val="20"/>
          <w:lang w:val="en-US"/>
        </w:rPr>
        <w:t>adhoc</w:t>
      </w:r>
      <w:proofErr w:type="spellEnd"/>
      <w:r w:rsidRPr="008E4389">
        <w:rPr>
          <w:rFonts w:ascii="Segoe UI" w:hAnsi="Segoe UI" w:cs="Segoe UI"/>
          <w:sz w:val="20"/>
          <w:szCs w:val="20"/>
          <w:lang w:val="en-US"/>
        </w:rPr>
        <w:t xml:space="preserve"> queries  for MIS reporting</w:t>
      </w:r>
    </w:p>
    <w:p w:rsidR="00C96664" w:rsidRPr="008E4389" w:rsidRDefault="00C96664"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Tuning queries and resolving lock contentions.</w:t>
      </w:r>
    </w:p>
    <w:p w:rsidR="00C96664" w:rsidRPr="008E4389" w:rsidRDefault="00C96664"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Effort estimations, prepare release deployments</w:t>
      </w:r>
    </w:p>
    <w:p w:rsidR="00C96664" w:rsidRPr="00863EC1" w:rsidRDefault="00C96664" w:rsidP="00277A1B">
      <w:pPr>
        <w:pStyle w:val="ListParagraph"/>
        <w:numPr>
          <w:ilvl w:val="0"/>
          <w:numId w:val="2"/>
        </w:numPr>
        <w:shd w:val="clear" w:color="auto" w:fill="ECECEC"/>
        <w:spacing w:after="0"/>
        <w:ind w:left="284" w:hanging="284"/>
        <w:jc w:val="both"/>
        <w:rPr>
          <w:rFonts w:ascii="Segoe UI" w:hAnsi="Segoe UI" w:cs="Segoe UI"/>
          <w:sz w:val="24"/>
          <w:szCs w:val="24"/>
          <w:lang w:val="en-US"/>
        </w:rPr>
      </w:pPr>
      <w:r w:rsidRPr="008E4389">
        <w:rPr>
          <w:rFonts w:ascii="Segoe UI" w:hAnsi="Segoe UI" w:cs="Segoe UI"/>
          <w:sz w:val="20"/>
          <w:szCs w:val="20"/>
          <w:lang w:val="en-US"/>
        </w:rPr>
        <w:t>Conduct code reviews</w:t>
      </w:r>
      <w:r w:rsidR="00D743F2" w:rsidRPr="008E4389">
        <w:rPr>
          <w:rFonts w:ascii="Segoe UI" w:hAnsi="Segoe UI" w:cs="Segoe UI"/>
          <w:sz w:val="20"/>
          <w:szCs w:val="20"/>
          <w:lang w:val="en-US"/>
        </w:rPr>
        <w:t xml:space="preserve"> and </w:t>
      </w:r>
      <w:r w:rsidRPr="008E4389">
        <w:rPr>
          <w:rFonts w:ascii="Segoe UI" w:hAnsi="Segoe UI" w:cs="Segoe UI"/>
          <w:sz w:val="20"/>
          <w:szCs w:val="20"/>
          <w:lang w:val="en-US"/>
        </w:rPr>
        <w:t>impact analysis</w:t>
      </w:r>
    </w:p>
    <w:p w:rsidR="00FF4D41" w:rsidRPr="00D725F3" w:rsidRDefault="000A4F74" w:rsidP="00D725F3">
      <w:pPr>
        <w:ind w:right="-110"/>
        <w:jc w:val="both"/>
        <w:rPr>
          <w:rFonts w:ascii="Segoe UI" w:hAnsi="Segoe UI" w:cs="Segoe UI"/>
          <w:b/>
          <w:bCs/>
          <w:color w:val="0070C0"/>
          <w:szCs w:val="22"/>
          <w:highlight w:val="yellow"/>
          <w:lang w:val="en-US"/>
        </w:rPr>
      </w:pPr>
      <w:r w:rsidRPr="00D725F3">
        <w:rPr>
          <w:rFonts w:ascii="Segoe UI" w:hAnsi="Segoe UI" w:cs="Segoe UI"/>
          <w:b/>
          <w:bCs/>
          <w:color w:val="0070C0"/>
          <w:szCs w:val="22"/>
          <w:highlight w:val="yellow"/>
          <w:lang w:val="en-US"/>
        </w:rPr>
        <w:t xml:space="preserve">Application Architect | </w:t>
      </w:r>
      <w:r w:rsidR="00725EEF" w:rsidRPr="00D725F3">
        <w:rPr>
          <w:rFonts w:ascii="Segoe UI" w:hAnsi="Segoe UI" w:cs="Segoe UI"/>
          <w:b/>
          <w:bCs/>
          <w:color w:val="0070C0"/>
          <w:szCs w:val="22"/>
          <w:highlight w:val="yellow"/>
          <w:lang w:val="en-US"/>
        </w:rPr>
        <w:t>CMA CGM Systems, Dubai</w:t>
      </w:r>
      <w:r w:rsidR="00B34898" w:rsidRPr="00D725F3">
        <w:rPr>
          <w:rFonts w:ascii="Segoe UI" w:hAnsi="Segoe UI" w:cs="Segoe UI"/>
          <w:b/>
          <w:bCs/>
          <w:color w:val="0070C0"/>
          <w:szCs w:val="22"/>
          <w:highlight w:val="yellow"/>
          <w:lang w:val="en-US"/>
        </w:rPr>
        <w:tab/>
      </w:r>
      <w:r w:rsidR="00B34898" w:rsidRPr="00D725F3">
        <w:rPr>
          <w:rFonts w:ascii="Segoe UI" w:hAnsi="Segoe UI" w:cs="Segoe UI"/>
          <w:b/>
          <w:bCs/>
          <w:color w:val="0070C0"/>
          <w:szCs w:val="22"/>
          <w:highlight w:val="yellow"/>
          <w:lang w:val="en-US"/>
        </w:rPr>
        <w:tab/>
      </w:r>
      <w:r w:rsidR="00B34898" w:rsidRPr="00D725F3">
        <w:rPr>
          <w:rFonts w:ascii="Segoe UI" w:hAnsi="Segoe UI" w:cs="Segoe UI"/>
          <w:b/>
          <w:bCs/>
          <w:color w:val="0070C0"/>
          <w:szCs w:val="22"/>
          <w:highlight w:val="yellow"/>
          <w:lang w:val="en-US"/>
        </w:rPr>
        <w:tab/>
      </w:r>
      <w:r w:rsidR="00B34898" w:rsidRPr="00D725F3">
        <w:rPr>
          <w:rFonts w:ascii="Segoe UI" w:hAnsi="Segoe UI" w:cs="Segoe UI"/>
          <w:b/>
          <w:bCs/>
          <w:color w:val="0070C0"/>
          <w:szCs w:val="22"/>
          <w:highlight w:val="yellow"/>
          <w:lang w:val="en-US"/>
        </w:rPr>
        <w:tab/>
        <w:t xml:space="preserve">   </w:t>
      </w:r>
      <w:r w:rsidR="00D725F3">
        <w:rPr>
          <w:rFonts w:ascii="Segoe UI" w:hAnsi="Segoe UI" w:cs="Segoe UI"/>
          <w:b/>
          <w:bCs/>
          <w:color w:val="0070C0"/>
          <w:szCs w:val="22"/>
          <w:highlight w:val="yellow"/>
          <w:lang w:val="en-US"/>
        </w:rPr>
        <w:t xml:space="preserve">     OCT</w:t>
      </w:r>
      <w:r w:rsidR="00725EEF" w:rsidRPr="00D725F3">
        <w:rPr>
          <w:rFonts w:ascii="Segoe UI" w:hAnsi="Segoe UI" w:cs="Segoe UI"/>
          <w:b/>
          <w:bCs/>
          <w:color w:val="0070C0"/>
          <w:szCs w:val="22"/>
          <w:highlight w:val="yellow"/>
          <w:lang w:val="en-US"/>
        </w:rPr>
        <w:t xml:space="preserve"> 2011</w:t>
      </w:r>
      <w:r w:rsidR="00D725F3">
        <w:rPr>
          <w:rFonts w:ascii="Segoe UI" w:hAnsi="Segoe UI" w:cs="Segoe UI"/>
          <w:b/>
          <w:bCs/>
          <w:color w:val="0070C0"/>
          <w:szCs w:val="22"/>
          <w:highlight w:val="yellow"/>
          <w:lang w:val="en-US"/>
        </w:rPr>
        <w:t xml:space="preserve"> APR</w:t>
      </w:r>
      <w:r w:rsidR="00725EEF" w:rsidRPr="00D725F3">
        <w:rPr>
          <w:rFonts w:ascii="Segoe UI" w:hAnsi="Segoe UI" w:cs="Segoe UI"/>
          <w:b/>
          <w:bCs/>
          <w:color w:val="0070C0"/>
          <w:szCs w:val="22"/>
          <w:highlight w:val="yellow"/>
          <w:lang w:val="en-US"/>
        </w:rPr>
        <w:t xml:space="preserve"> 2012</w:t>
      </w:r>
    </w:p>
    <w:p w:rsidR="00C96664" w:rsidRPr="008E4389" w:rsidRDefault="00C96664" w:rsidP="00373F49">
      <w:pPr>
        <w:shd w:val="clear" w:color="auto" w:fill="ECECEC"/>
        <w:jc w:val="both"/>
        <w:rPr>
          <w:rFonts w:ascii="Segoe UI" w:hAnsi="Segoe UI" w:cs="Segoe UI"/>
          <w:b/>
          <w:szCs w:val="22"/>
          <w:u w:val="single"/>
          <w:lang w:val="en-US"/>
        </w:rPr>
      </w:pPr>
      <w:r w:rsidRPr="008E4389">
        <w:rPr>
          <w:rFonts w:ascii="Segoe UI" w:hAnsi="Segoe UI" w:cs="Segoe UI"/>
          <w:b/>
          <w:szCs w:val="22"/>
          <w:u w:val="single"/>
          <w:lang w:val="en-US"/>
        </w:rPr>
        <w:t>Responsibilities</w:t>
      </w:r>
    </w:p>
    <w:p w:rsidR="002E449F" w:rsidRPr="008E4389" w:rsidRDefault="00373F4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Performed code reviews</w:t>
      </w:r>
      <w:r w:rsidR="00181398" w:rsidRPr="008E4389">
        <w:rPr>
          <w:rFonts w:ascii="Segoe UI" w:hAnsi="Segoe UI" w:cs="Segoe UI"/>
          <w:sz w:val="20"/>
          <w:szCs w:val="20"/>
          <w:lang w:val="en-US"/>
        </w:rPr>
        <w:t xml:space="preserve"> using code review checklists and BPG</w:t>
      </w:r>
      <w:r w:rsidR="002E449F" w:rsidRPr="008E4389">
        <w:rPr>
          <w:rFonts w:ascii="Segoe UI" w:hAnsi="Segoe UI" w:cs="Segoe UI"/>
          <w:sz w:val="20"/>
          <w:szCs w:val="20"/>
          <w:lang w:val="en-US"/>
        </w:rPr>
        <w:t>.</w:t>
      </w:r>
    </w:p>
    <w:p w:rsidR="002E449F" w:rsidRPr="008E4389" w:rsidRDefault="00373F49"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Updated best practice guideline</w:t>
      </w:r>
    </w:p>
    <w:p w:rsidR="003C64F1" w:rsidRPr="008E4389" w:rsidRDefault="001A4CE8"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Created Technical Design Artifacts that translated F</w:t>
      </w:r>
      <w:r w:rsidR="003C64F1" w:rsidRPr="008E4389">
        <w:rPr>
          <w:rFonts w:ascii="Segoe UI" w:hAnsi="Segoe UI" w:cs="Segoe UI"/>
          <w:sz w:val="20"/>
          <w:szCs w:val="20"/>
          <w:lang w:val="en-US"/>
        </w:rPr>
        <w:t xml:space="preserve">unctional requirements </w:t>
      </w:r>
      <w:r w:rsidRPr="008E4389">
        <w:rPr>
          <w:rFonts w:ascii="Segoe UI" w:hAnsi="Segoe UI" w:cs="Segoe UI"/>
          <w:sz w:val="20"/>
          <w:szCs w:val="20"/>
          <w:lang w:val="en-US"/>
        </w:rPr>
        <w:t xml:space="preserve">into Non-Functional ones by using </w:t>
      </w:r>
      <w:r w:rsidR="003C64F1" w:rsidRPr="008E4389">
        <w:rPr>
          <w:rFonts w:ascii="Segoe UI" w:hAnsi="Segoe UI" w:cs="Segoe UI"/>
          <w:sz w:val="20"/>
          <w:szCs w:val="20"/>
          <w:lang w:val="en-US"/>
        </w:rPr>
        <w:t xml:space="preserve">UML, </w:t>
      </w:r>
      <w:r w:rsidR="00373F49" w:rsidRPr="008E4389">
        <w:rPr>
          <w:rFonts w:ascii="Segoe UI" w:hAnsi="Segoe UI" w:cs="Segoe UI"/>
          <w:sz w:val="20"/>
          <w:szCs w:val="20"/>
          <w:lang w:val="en-US"/>
        </w:rPr>
        <w:t xml:space="preserve">Performed Impact analysis using </w:t>
      </w:r>
      <w:r w:rsidR="00ED6B47">
        <w:rPr>
          <w:rFonts w:ascii="Segoe UI" w:hAnsi="Segoe UI" w:cs="Segoe UI"/>
          <w:sz w:val="20"/>
          <w:szCs w:val="20"/>
          <w:lang w:val="en-US"/>
        </w:rPr>
        <w:t>I</w:t>
      </w:r>
      <w:r w:rsidR="00373F49" w:rsidRPr="008E4389">
        <w:rPr>
          <w:rFonts w:ascii="Segoe UI" w:hAnsi="Segoe UI" w:cs="Segoe UI"/>
          <w:sz w:val="20"/>
          <w:szCs w:val="20"/>
          <w:lang w:val="en-US"/>
        </w:rPr>
        <w:t>BM CAST</w:t>
      </w:r>
      <w:r w:rsidRPr="008E4389">
        <w:rPr>
          <w:rFonts w:ascii="Segoe UI" w:hAnsi="Segoe UI" w:cs="Segoe UI"/>
          <w:sz w:val="20"/>
          <w:szCs w:val="20"/>
          <w:lang w:val="en-US"/>
        </w:rPr>
        <w:t xml:space="preserve">. </w:t>
      </w:r>
    </w:p>
    <w:p w:rsidR="00B96E8D" w:rsidRPr="008E4389" w:rsidRDefault="00B96E8D"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lastRenderedPageBreak/>
        <w:t>Validated Application logic against required business requirements mapped through technical designs by performing in-depth code reviews.</w:t>
      </w:r>
    </w:p>
    <w:p w:rsidR="000A5298" w:rsidRPr="008E4389" w:rsidRDefault="00B96E8D"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Evaluated performance metrics of an application that was being accessed in more than 150 countries simultaneously.</w:t>
      </w:r>
    </w:p>
    <w:p w:rsidR="00FF4D41" w:rsidRPr="00D725F3" w:rsidRDefault="00373F49" w:rsidP="00D725F3">
      <w:pPr>
        <w:ind w:right="-110"/>
        <w:jc w:val="both"/>
        <w:rPr>
          <w:rFonts w:ascii="Segoe UI" w:hAnsi="Segoe UI" w:cs="Segoe UI"/>
          <w:b/>
          <w:bCs/>
          <w:color w:val="0070C0"/>
          <w:szCs w:val="22"/>
          <w:highlight w:val="yellow"/>
          <w:lang w:val="en-US"/>
        </w:rPr>
      </w:pPr>
      <w:r w:rsidRPr="00D725F3">
        <w:rPr>
          <w:rFonts w:ascii="Segoe UI" w:hAnsi="Segoe UI" w:cs="Segoe UI"/>
          <w:b/>
          <w:bCs/>
          <w:color w:val="0070C0"/>
          <w:szCs w:val="22"/>
          <w:highlight w:val="yellow"/>
          <w:lang w:val="en-US"/>
        </w:rPr>
        <w:t>Project Coordinator</w:t>
      </w:r>
      <w:r w:rsidR="009D6431" w:rsidRPr="00D725F3">
        <w:rPr>
          <w:rFonts w:ascii="Segoe UI" w:hAnsi="Segoe UI" w:cs="Segoe UI"/>
          <w:b/>
          <w:bCs/>
          <w:color w:val="0070C0"/>
          <w:szCs w:val="22"/>
          <w:highlight w:val="yellow"/>
          <w:lang w:val="en-US"/>
        </w:rPr>
        <w:t xml:space="preserve"> / System </w:t>
      </w:r>
      <w:r w:rsidR="00455351" w:rsidRPr="00D725F3">
        <w:rPr>
          <w:rFonts w:ascii="Segoe UI" w:hAnsi="Segoe UI" w:cs="Segoe UI"/>
          <w:b/>
          <w:bCs/>
          <w:color w:val="0070C0"/>
          <w:szCs w:val="22"/>
          <w:highlight w:val="yellow"/>
          <w:lang w:val="en-US"/>
        </w:rPr>
        <w:t>Analyst |</w:t>
      </w:r>
      <w:r w:rsidR="009D6431" w:rsidRPr="00D725F3">
        <w:rPr>
          <w:rFonts w:ascii="Segoe UI" w:hAnsi="Segoe UI" w:cs="Segoe UI"/>
          <w:b/>
          <w:bCs/>
          <w:color w:val="0070C0"/>
          <w:szCs w:val="22"/>
          <w:highlight w:val="yellow"/>
          <w:lang w:val="en-US"/>
        </w:rPr>
        <w:t xml:space="preserve"> </w:t>
      </w:r>
      <w:r w:rsidR="00725EEF" w:rsidRPr="00D725F3">
        <w:rPr>
          <w:rFonts w:ascii="Segoe UI" w:hAnsi="Segoe UI" w:cs="Segoe UI"/>
          <w:b/>
          <w:bCs/>
          <w:color w:val="0070C0"/>
          <w:szCs w:val="22"/>
          <w:highlight w:val="yellow"/>
          <w:lang w:val="en-US"/>
        </w:rPr>
        <w:t>Defen</w:t>
      </w:r>
      <w:r w:rsidR="00367F0E" w:rsidRPr="00D725F3">
        <w:rPr>
          <w:rFonts w:ascii="Segoe UI" w:hAnsi="Segoe UI" w:cs="Segoe UI"/>
          <w:b/>
          <w:bCs/>
          <w:color w:val="0070C0"/>
          <w:szCs w:val="22"/>
          <w:highlight w:val="yellow"/>
          <w:lang w:val="en-US"/>
        </w:rPr>
        <w:t>s</w:t>
      </w:r>
      <w:r w:rsidR="00725EEF" w:rsidRPr="00D725F3">
        <w:rPr>
          <w:rFonts w:ascii="Segoe UI" w:hAnsi="Segoe UI" w:cs="Segoe UI"/>
          <w:b/>
          <w:bCs/>
          <w:color w:val="0070C0"/>
          <w:szCs w:val="22"/>
          <w:highlight w:val="yellow"/>
          <w:lang w:val="en-US"/>
        </w:rPr>
        <w:t>e Housing Authority, Karachi</w:t>
      </w:r>
      <w:r w:rsidR="00D725F3">
        <w:rPr>
          <w:rFonts w:ascii="Segoe UI" w:hAnsi="Segoe UI" w:cs="Segoe UI"/>
          <w:b/>
          <w:bCs/>
          <w:color w:val="0070C0"/>
          <w:szCs w:val="22"/>
          <w:highlight w:val="yellow"/>
          <w:lang w:val="en-US"/>
        </w:rPr>
        <w:tab/>
        <w:t xml:space="preserve">      MAY</w:t>
      </w:r>
      <w:r w:rsidR="009D6431" w:rsidRPr="00D725F3">
        <w:rPr>
          <w:rFonts w:ascii="Segoe UI" w:hAnsi="Segoe UI" w:cs="Segoe UI"/>
          <w:b/>
          <w:bCs/>
          <w:color w:val="0070C0"/>
          <w:szCs w:val="22"/>
          <w:highlight w:val="yellow"/>
          <w:lang w:val="en-US"/>
        </w:rPr>
        <w:t xml:space="preserve"> 2011 -</w:t>
      </w:r>
      <w:r w:rsidR="00D725F3">
        <w:rPr>
          <w:rFonts w:ascii="Segoe UI" w:hAnsi="Segoe UI" w:cs="Segoe UI"/>
          <w:b/>
          <w:bCs/>
          <w:color w:val="0070C0"/>
          <w:szCs w:val="22"/>
          <w:highlight w:val="yellow"/>
          <w:lang w:val="en-US"/>
        </w:rPr>
        <w:t xml:space="preserve"> OCT</w:t>
      </w:r>
      <w:r w:rsidR="00725EEF" w:rsidRPr="00D725F3">
        <w:rPr>
          <w:rFonts w:ascii="Segoe UI" w:hAnsi="Segoe UI" w:cs="Segoe UI"/>
          <w:b/>
          <w:bCs/>
          <w:color w:val="0070C0"/>
          <w:szCs w:val="22"/>
          <w:highlight w:val="yellow"/>
          <w:lang w:val="en-US"/>
        </w:rPr>
        <w:t xml:space="preserve"> 2011</w:t>
      </w:r>
    </w:p>
    <w:p w:rsidR="0059492D" w:rsidRPr="008E4389" w:rsidRDefault="0059492D" w:rsidP="0059492D">
      <w:pPr>
        <w:shd w:val="clear" w:color="auto" w:fill="ECECEC"/>
        <w:jc w:val="both"/>
        <w:rPr>
          <w:rFonts w:ascii="Segoe UI" w:hAnsi="Segoe UI" w:cs="Segoe UI"/>
          <w:b/>
          <w:szCs w:val="22"/>
          <w:u w:val="single"/>
          <w:lang w:val="en-US"/>
        </w:rPr>
      </w:pPr>
      <w:r w:rsidRPr="008E4389">
        <w:rPr>
          <w:rFonts w:ascii="Segoe UI" w:hAnsi="Segoe UI" w:cs="Segoe UI"/>
          <w:b/>
          <w:szCs w:val="22"/>
          <w:u w:val="single"/>
          <w:lang w:val="en-US"/>
        </w:rPr>
        <w:t>Responsibilities</w:t>
      </w:r>
    </w:p>
    <w:p w:rsidR="0059492D" w:rsidRPr="008E4389" w:rsidRDefault="0059492D"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 xml:space="preserve">Analyze project requirements. </w:t>
      </w:r>
    </w:p>
    <w:p w:rsidR="0059492D" w:rsidRPr="008E4389" w:rsidRDefault="0059492D"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Remove bottlenecks and resolve conflicts.</w:t>
      </w:r>
    </w:p>
    <w:p w:rsidR="0059492D" w:rsidRPr="00ED6B47" w:rsidRDefault="00ED6B47" w:rsidP="00277A1B">
      <w:pPr>
        <w:pStyle w:val="ListParagraph"/>
        <w:numPr>
          <w:ilvl w:val="0"/>
          <w:numId w:val="2"/>
        </w:numPr>
        <w:shd w:val="clear" w:color="auto" w:fill="ECECEC"/>
        <w:spacing w:after="0"/>
        <w:ind w:left="284" w:hanging="284"/>
        <w:jc w:val="both"/>
        <w:rPr>
          <w:rFonts w:ascii="Segoe UI" w:hAnsi="Segoe UI" w:cs="Segoe UI"/>
          <w:lang w:val="en-US"/>
        </w:rPr>
      </w:pPr>
      <w:r w:rsidRPr="00ED6B47">
        <w:rPr>
          <w:rFonts w:ascii="Segoe UI" w:hAnsi="Segoe UI" w:cs="Segoe UI"/>
          <w:lang w:val="en-US"/>
        </w:rPr>
        <w:t xml:space="preserve">Manage resources &amp; </w:t>
      </w:r>
      <w:r w:rsidR="0059492D" w:rsidRPr="00ED6B47">
        <w:rPr>
          <w:rFonts w:ascii="Segoe UI" w:hAnsi="Segoe UI" w:cs="Segoe UI"/>
          <w:lang w:val="en-US"/>
        </w:rPr>
        <w:t>Implement change requirements.</w:t>
      </w:r>
    </w:p>
    <w:p w:rsidR="0059492D" w:rsidRPr="008E4389" w:rsidRDefault="0059492D"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 xml:space="preserve">Track project progress and update </w:t>
      </w:r>
      <w:proofErr w:type="spellStart"/>
      <w:r w:rsidRPr="008E4389">
        <w:rPr>
          <w:rFonts w:ascii="Segoe UI" w:hAnsi="Segoe UI" w:cs="Segoe UI"/>
          <w:lang w:val="en-US"/>
        </w:rPr>
        <w:t>stakelholders</w:t>
      </w:r>
      <w:proofErr w:type="spellEnd"/>
      <w:r w:rsidRPr="008E4389">
        <w:rPr>
          <w:rFonts w:ascii="Segoe UI" w:hAnsi="Segoe UI" w:cs="Segoe UI"/>
          <w:lang w:val="en-US"/>
        </w:rPr>
        <w:t>.</w:t>
      </w:r>
    </w:p>
    <w:p w:rsidR="00D755E6" w:rsidRPr="008E4389" w:rsidRDefault="0059492D"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Validate project implementations.</w:t>
      </w:r>
    </w:p>
    <w:p w:rsidR="00D755E6" w:rsidRPr="008E4389" w:rsidRDefault="00D755E6"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 xml:space="preserve">Provide </w:t>
      </w:r>
      <w:r w:rsidR="0059492D" w:rsidRPr="008E4389">
        <w:rPr>
          <w:rFonts w:ascii="Segoe UI" w:hAnsi="Segoe UI" w:cs="Segoe UI"/>
          <w:lang w:val="en-US"/>
        </w:rPr>
        <w:t>trainings and assess changes requirements.</w:t>
      </w:r>
    </w:p>
    <w:p w:rsidR="00D755E6" w:rsidRPr="008E4389" w:rsidRDefault="00D755E6"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Closing and Signing off features</w:t>
      </w:r>
    </w:p>
    <w:p w:rsidR="00D755E6" w:rsidRPr="008E4389" w:rsidRDefault="00D755E6"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Coordinating with the vendor.</w:t>
      </w:r>
    </w:p>
    <w:p w:rsidR="00FF4D41" w:rsidRPr="00D725F3" w:rsidRDefault="009D6431" w:rsidP="00560919">
      <w:pPr>
        <w:jc w:val="both"/>
        <w:rPr>
          <w:rFonts w:ascii="Segoe UI" w:hAnsi="Segoe UI" w:cs="Segoe UI"/>
          <w:b/>
          <w:bCs/>
          <w:color w:val="0070C0"/>
          <w:szCs w:val="22"/>
          <w:highlight w:val="yellow"/>
          <w:lang w:val="en-US"/>
        </w:rPr>
      </w:pPr>
      <w:r w:rsidRPr="00D725F3">
        <w:rPr>
          <w:rFonts w:ascii="Segoe UI" w:hAnsi="Segoe UI" w:cs="Segoe UI"/>
          <w:b/>
          <w:bCs/>
          <w:color w:val="0070C0"/>
          <w:szCs w:val="22"/>
          <w:highlight w:val="yellow"/>
          <w:lang w:val="en-US"/>
        </w:rPr>
        <w:t xml:space="preserve">Solution </w:t>
      </w:r>
      <w:proofErr w:type="gramStart"/>
      <w:r w:rsidRPr="00D725F3">
        <w:rPr>
          <w:rFonts w:ascii="Segoe UI" w:hAnsi="Segoe UI" w:cs="Segoe UI"/>
          <w:b/>
          <w:bCs/>
          <w:color w:val="0070C0"/>
          <w:szCs w:val="22"/>
          <w:highlight w:val="yellow"/>
          <w:lang w:val="en-US"/>
        </w:rPr>
        <w:t>Architect  |</w:t>
      </w:r>
      <w:proofErr w:type="gramEnd"/>
      <w:r w:rsidRPr="00D725F3">
        <w:rPr>
          <w:rFonts w:ascii="Segoe UI" w:hAnsi="Segoe UI" w:cs="Segoe UI"/>
          <w:b/>
          <w:bCs/>
          <w:color w:val="0070C0"/>
          <w:szCs w:val="22"/>
          <w:highlight w:val="yellow"/>
          <w:lang w:val="en-US"/>
        </w:rPr>
        <w:t xml:space="preserve">  </w:t>
      </w:r>
      <w:r w:rsidR="00725EEF" w:rsidRPr="00D725F3">
        <w:rPr>
          <w:rFonts w:ascii="Segoe UI" w:hAnsi="Segoe UI" w:cs="Segoe UI"/>
          <w:b/>
          <w:bCs/>
          <w:color w:val="0070C0"/>
          <w:szCs w:val="22"/>
          <w:highlight w:val="yellow"/>
          <w:lang w:val="en-US"/>
        </w:rPr>
        <w:t>CMA CGM Systems, Dubai - UAE</w:t>
      </w:r>
      <w:r w:rsidR="00FF4D41" w:rsidRPr="00D725F3">
        <w:rPr>
          <w:rFonts w:ascii="Segoe UI" w:hAnsi="Segoe UI" w:cs="Segoe UI"/>
          <w:b/>
          <w:bCs/>
          <w:color w:val="0070C0"/>
          <w:szCs w:val="22"/>
          <w:highlight w:val="yellow"/>
          <w:lang w:val="en-US"/>
        </w:rPr>
        <w:t xml:space="preserve"> </w:t>
      </w:r>
      <w:r w:rsidRPr="00D725F3">
        <w:rPr>
          <w:rFonts w:ascii="Segoe UI" w:hAnsi="Segoe UI" w:cs="Segoe UI"/>
          <w:b/>
          <w:bCs/>
          <w:color w:val="0070C0"/>
          <w:szCs w:val="22"/>
          <w:highlight w:val="yellow"/>
          <w:lang w:val="en-US"/>
        </w:rPr>
        <w:tab/>
      </w:r>
      <w:r w:rsidRPr="00D725F3">
        <w:rPr>
          <w:rFonts w:ascii="Segoe UI" w:hAnsi="Segoe UI" w:cs="Segoe UI"/>
          <w:b/>
          <w:bCs/>
          <w:color w:val="0070C0"/>
          <w:szCs w:val="22"/>
          <w:highlight w:val="yellow"/>
          <w:lang w:val="en-US"/>
        </w:rPr>
        <w:tab/>
      </w:r>
      <w:r w:rsidR="008E4389" w:rsidRPr="00D725F3">
        <w:rPr>
          <w:rFonts w:ascii="Segoe UI" w:hAnsi="Segoe UI" w:cs="Segoe UI"/>
          <w:b/>
          <w:bCs/>
          <w:color w:val="0070C0"/>
          <w:szCs w:val="22"/>
          <w:highlight w:val="yellow"/>
          <w:lang w:val="en-US"/>
        </w:rPr>
        <w:t xml:space="preserve">           </w:t>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t xml:space="preserve">    </w:t>
      </w:r>
      <w:r w:rsidR="008E4389" w:rsidRPr="00D725F3">
        <w:rPr>
          <w:rFonts w:ascii="Segoe UI" w:hAnsi="Segoe UI" w:cs="Segoe UI"/>
          <w:b/>
          <w:bCs/>
          <w:color w:val="0070C0"/>
          <w:szCs w:val="22"/>
          <w:highlight w:val="yellow"/>
          <w:lang w:val="en-US"/>
        </w:rPr>
        <w:t xml:space="preserve">  </w:t>
      </w:r>
      <w:r w:rsidR="00D725F3">
        <w:rPr>
          <w:rFonts w:ascii="Segoe UI" w:hAnsi="Segoe UI" w:cs="Segoe UI"/>
          <w:b/>
          <w:bCs/>
          <w:color w:val="0070C0"/>
          <w:szCs w:val="22"/>
          <w:highlight w:val="yellow"/>
          <w:lang w:val="en-US"/>
        </w:rPr>
        <w:t>SEP 2008 - APR</w:t>
      </w:r>
      <w:r w:rsidR="00725EEF" w:rsidRPr="00D725F3">
        <w:rPr>
          <w:rFonts w:ascii="Segoe UI" w:hAnsi="Segoe UI" w:cs="Segoe UI"/>
          <w:b/>
          <w:bCs/>
          <w:color w:val="0070C0"/>
          <w:szCs w:val="22"/>
          <w:highlight w:val="yellow"/>
          <w:lang w:val="en-US"/>
        </w:rPr>
        <w:t xml:space="preserve"> 2010</w:t>
      </w:r>
    </w:p>
    <w:p w:rsidR="00D755E6" w:rsidRPr="008E4389" w:rsidRDefault="00D755E6" w:rsidP="00D743F2">
      <w:pPr>
        <w:shd w:val="clear" w:color="auto" w:fill="ECECEC"/>
        <w:jc w:val="both"/>
        <w:rPr>
          <w:rFonts w:ascii="Segoe UI" w:hAnsi="Segoe UI" w:cs="Segoe UI"/>
          <w:b/>
          <w:szCs w:val="22"/>
          <w:u w:val="single"/>
          <w:lang w:val="en-US"/>
        </w:rPr>
      </w:pPr>
      <w:r w:rsidRPr="008E4389">
        <w:rPr>
          <w:rFonts w:ascii="Segoe UI" w:hAnsi="Segoe UI" w:cs="Segoe UI"/>
          <w:b/>
          <w:szCs w:val="22"/>
          <w:u w:val="single"/>
          <w:lang w:val="en-US"/>
        </w:rPr>
        <w:t>Responsibilities</w:t>
      </w:r>
    </w:p>
    <w:p w:rsidR="00D755E6" w:rsidRPr="008E4389" w:rsidRDefault="00D755E6"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Validate Business Design and Technical Design.</w:t>
      </w:r>
    </w:p>
    <w:p w:rsidR="00D755E6" w:rsidRPr="008E4389" w:rsidRDefault="00D755E6"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Create IS architectural artifacts to improve existing information system.</w:t>
      </w:r>
    </w:p>
    <w:p w:rsidR="003C64F1" w:rsidRPr="008E4389" w:rsidRDefault="00D755E6"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Perform Impact Analysis</w:t>
      </w:r>
      <w:r w:rsidR="00D743F2" w:rsidRPr="008E4389">
        <w:rPr>
          <w:rFonts w:ascii="Segoe UI" w:hAnsi="Segoe UI" w:cs="Segoe UI"/>
          <w:lang w:val="en-US"/>
        </w:rPr>
        <w:t xml:space="preserve"> and </w:t>
      </w:r>
      <w:r w:rsidRPr="008E4389">
        <w:rPr>
          <w:rFonts w:ascii="Segoe UI" w:hAnsi="Segoe UI" w:cs="Segoe UI"/>
          <w:lang w:val="en-US"/>
        </w:rPr>
        <w:t>Performed PICR</w:t>
      </w:r>
    </w:p>
    <w:p w:rsidR="00086540" w:rsidRPr="008E4389" w:rsidRDefault="00D755E6"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Resolve key performance issues</w:t>
      </w:r>
    </w:p>
    <w:p w:rsidR="00086540" w:rsidRPr="008E4389" w:rsidRDefault="00D755E6" w:rsidP="00277A1B">
      <w:pPr>
        <w:pStyle w:val="ListParagraph"/>
        <w:numPr>
          <w:ilvl w:val="0"/>
          <w:numId w:val="2"/>
        </w:numPr>
        <w:shd w:val="clear" w:color="auto" w:fill="ECECEC"/>
        <w:spacing w:after="0"/>
        <w:ind w:left="284" w:hanging="284"/>
        <w:jc w:val="both"/>
        <w:rPr>
          <w:rFonts w:ascii="Segoe UI" w:hAnsi="Segoe UI" w:cs="Segoe UI"/>
          <w:lang w:val="en-US"/>
        </w:rPr>
      </w:pPr>
      <w:r w:rsidRPr="008E4389">
        <w:rPr>
          <w:rFonts w:ascii="Segoe UI" w:hAnsi="Segoe UI" w:cs="Segoe UI"/>
          <w:lang w:val="en-US"/>
        </w:rPr>
        <w:t>Collaborate</w:t>
      </w:r>
      <w:r w:rsidR="003C64F1" w:rsidRPr="008E4389">
        <w:rPr>
          <w:rFonts w:ascii="Segoe UI" w:hAnsi="Segoe UI" w:cs="Segoe UI"/>
          <w:lang w:val="en-US"/>
        </w:rPr>
        <w:t xml:space="preserve"> with database architects and developer </w:t>
      </w:r>
      <w:r w:rsidRPr="008E4389">
        <w:rPr>
          <w:rFonts w:ascii="Segoe UI" w:hAnsi="Segoe UI" w:cs="Segoe UI"/>
          <w:lang w:val="en-US"/>
        </w:rPr>
        <w:t>for deliveries</w:t>
      </w:r>
    </w:p>
    <w:p w:rsidR="00760616" w:rsidRPr="003C59C5" w:rsidRDefault="009D6431" w:rsidP="00560919">
      <w:pPr>
        <w:jc w:val="both"/>
        <w:rPr>
          <w:rFonts w:ascii="Segoe UI" w:hAnsi="Segoe UI" w:cs="Segoe UI"/>
          <w:bCs/>
          <w:color w:val="0070C0"/>
          <w:szCs w:val="22"/>
          <w:highlight w:val="yellow"/>
          <w:lang w:val="en-US"/>
        </w:rPr>
      </w:pPr>
      <w:proofErr w:type="gramStart"/>
      <w:r w:rsidRPr="00D725F3">
        <w:rPr>
          <w:rFonts w:ascii="Segoe UI" w:hAnsi="Segoe UI" w:cs="Segoe UI"/>
          <w:b/>
          <w:bCs/>
          <w:color w:val="0070C0"/>
          <w:szCs w:val="22"/>
          <w:highlight w:val="yellow"/>
          <w:lang w:val="en-US"/>
        </w:rPr>
        <w:t>Programmer  |</w:t>
      </w:r>
      <w:proofErr w:type="gramEnd"/>
      <w:r w:rsidRPr="00D725F3">
        <w:rPr>
          <w:rFonts w:ascii="Segoe UI" w:hAnsi="Segoe UI" w:cs="Segoe UI"/>
          <w:b/>
          <w:bCs/>
          <w:color w:val="0070C0"/>
          <w:szCs w:val="22"/>
          <w:highlight w:val="yellow"/>
          <w:lang w:val="en-US"/>
        </w:rPr>
        <w:t xml:space="preserve">  </w:t>
      </w:r>
      <w:r w:rsidR="00760616" w:rsidRPr="00D725F3">
        <w:rPr>
          <w:rFonts w:ascii="Segoe UI" w:hAnsi="Segoe UI" w:cs="Segoe UI"/>
          <w:b/>
          <w:bCs/>
          <w:color w:val="0070C0"/>
          <w:szCs w:val="22"/>
          <w:highlight w:val="yellow"/>
          <w:lang w:val="en-US"/>
        </w:rPr>
        <w:t xml:space="preserve">Karachi Port Trust </w:t>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r>
      <w:r w:rsidR="008E4389" w:rsidRPr="00D725F3">
        <w:rPr>
          <w:rFonts w:ascii="Segoe UI" w:hAnsi="Segoe UI" w:cs="Segoe UI"/>
          <w:b/>
          <w:bCs/>
          <w:color w:val="0070C0"/>
          <w:szCs w:val="22"/>
          <w:highlight w:val="yellow"/>
          <w:lang w:val="en-US"/>
        </w:rPr>
        <w:t xml:space="preserve">    </w:t>
      </w:r>
      <w:r w:rsidR="00455351" w:rsidRPr="00D725F3">
        <w:rPr>
          <w:rFonts w:ascii="Segoe UI" w:hAnsi="Segoe UI" w:cs="Segoe UI"/>
          <w:b/>
          <w:bCs/>
          <w:color w:val="0070C0"/>
          <w:szCs w:val="22"/>
          <w:highlight w:val="yellow"/>
          <w:lang w:val="en-US"/>
        </w:rPr>
        <w:t xml:space="preserve">   </w:t>
      </w:r>
      <w:r w:rsidRPr="00D725F3">
        <w:rPr>
          <w:rFonts w:ascii="Segoe UI" w:hAnsi="Segoe UI" w:cs="Segoe UI"/>
          <w:b/>
          <w:bCs/>
          <w:color w:val="0070C0"/>
          <w:szCs w:val="22"/>
          <w:highlight w:val="yellow"/>
          <w:lang w:val="en-US"/>
        </w:rPr>
        <w:t xml:space="preserve"> </w:t>
      </w:r>
      <w:r w:rsidR="00D725F3">
        <w:rPr>
          <w:rFonts w:ascii="Segoe UI" w:hAnsi="Segoe UI" w:cs="Segoe UI"/>
          <w:b/>
          <w:bCs/>
          <w:color w:val="0070C0"/>
          <w:szCs w:val="22"/>
          <w:highlight w:val="yellow"/>
          <w:lang w:val="en-US"/>
        </w:rPr>
        <w:t>SEP 2002 - SEP</w:t>
      </w:r>
      <w:r w:rsidR="00760616" w:rsidRPr="003C59C5">
        <w:rPr>
          <w:rFonts w:ascii="Segoe UI" w:hAnsi="Segoe UI" w:cs="Segoe UI"/>
          <w:bCs/>
          <w:color w:val="0070C0"/>
          <w:szCs w:val="22"/>
          <w:highlight w:val="yellow"/>
          <w:lang w:val="en-US"/>
        </w:rPr>
        <w:t xml:space="preserve"> </w:t>
      </w:r>
      <w:r w:rsidR="00760616" w:rsidRPr="00D725F3">
        <w:rPr>
          <w:rFonts w:ascii="Segoe UI" w:hAnsi="Segoe UI" w:cs="Segoe UI"/>
          <w:b/>
          <w:bCs/>
          <w:color w:val="0070C0"/>
          <w:szCs w:val="22"/>
          <w:highlight w:val="yellow"/>
          <w:lang w:val="en-US"/>
        </w:rPr>
        <w:t>2008</w:t>
      </w:r>
    </w:p>
    <w:p w:rsidR="00D743F2" w:rsidRPr="008E4389" w:rsidRDefault="00D743F2" w:rsidP="00D743F2">
      <w:pPr>
        <w:shd w:val="clear" w:color="auto" w:fill="ECECEC"/>
        <w:jc w:val="both"/>
        <w:rPr>
          <w:rFonts w:ascii="Segoe UI" w:hAnsi="Segoe UI" w:cs="Segoe UI"/>
          <w:b/>
          <w:szCs w:val="22"/>
          <w:u w:val="single"/>
          <w:lang w:val="en-US"/>
        </w:rPr>
      </w:pPr>
      <w:r w:rsidRPr="008E4389">
        <w:rPr>
          <w:rFonts w:ascii="Segoe UI" w:hAnsi="Segoe UI" w:cs="Segoe UI"/>
          <w:b/>
          <w:szCs w:val="22"/>
          <w:u w:val="single"/>
          <w:lang w:val="en-US"/>
        </w:rPr>
        <w:t>Responsibilities</w:t>
      </w:r>
    </w:p>
    <w:p w:rsidR="00760616" w:rsidRPr="008E4389" w:rsidRDefault="0076061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Functioned as Project Coordinator, Team Lead and Team Member) for developing various business applications of Karachi Port Trust aimed at ship cargo discharging, loading, clearance and other allied shipping port activities</w:t>
      </w:r>
    </w:p>
    <w:p w:rsidR="00760616" w:rsidRPr="008E4389" w:rsidRDefault="00760616" w:rsidP="00277A1B">
      <w:pPr>
        <w:pStyle w:val="ListParagraph"/>
        <w:numPr>
          <w:ilvl w:val="0"/>
          <w:numId w:val="2"/>
        </w:numPr>
        <w:shd w:val="clear" w:color="auto" w:fill="ECECEC"/>
        <w:spacing w:after="0"/>
        <w:ind w:left="284" w:hanging="284"/>
        <w:jc w:val="both"/>
        <w:rPr>
          <w:rFonts w:ascii="Segoe UI" w:hAnsi="Segoe UI" w:cs="Segoe UI"/>
          <w:sz w:val="20"/>
          <w:szCs w:val="20"/>
          <w:lang w:val="en-US"/>
        </w:rPr>
      </w:pPr>
      <w:r w:rsidRPr="008E4389">
        <w:rPr>
          <w:rFonts w:ascii="Segoe UI" w:hAnsi="Segoe UI" w:cs="Segoe UI"/>
          <w:sz w:val="20"/>
          <w:szCs w:val="20"/>
          <w:lang w:val="en-US"/>
        </w:rPr>
        <w:t>Worked on tools like Erwin, SQL Developer, Pl/SQL Developer, Oracle Forms, Oracle Reports and Visual Source Safe</w:t>
      </w:r>
    </w:p>
    <w:p w:rsidR="00760616" w:rsidRPr="003C59C5" w:rsidRDefault="00760616" w:rsidP="00A80689">
      <w:pPr>
        <w:pStyle w:val="ListParagraph"/>
        <w:numPr>
          <w:ilvl w:val="0"/>
          <w:numId w:val="0"/>
        </w:numPr>
        <w:spacing w:after="0"/>
        <w:jc w:val="both"/>
        <w:rPr>
          <w:rFonts w:ascii="Segoe UI" w:hAnsi="Segoe UI" w:cs="Segoe UI"/>
          <w:b/>
          <w:sz w:val="20"/>
          <w:szCs w:val="20"/>
          <w:lang w:val="en-US"/>
        </w:rPr>
      </w:pPr>
      <w:r w:rsidRPr="003C59C5">
        <w:rPr>
          <w:rFonts w:ascii="Segoe UI" w:hAnsi="Segoe UI" w:cs="Segoe UI"/>
          <w:b/>
          <w:sz w:val="20"/>
          <w:szCs w:val="20"/>
          <w:lang w:val="en-US"/>
        </w:rPr>
        <w:t xml:space="preserve">Applications developed in the capacity of a </w:t>
      </w:r>
      <w:r w:rsidR="00BD7DBE" w:rsidRPr="003C59C5">
        <w:rPr>
          <w:rFonts w:ascii="Segoe UI" w:hAnsi="Segoe UI" w:cs="Segoe UI"/>
          <w:b/>
          <w:sz w:val="20"/>
          <w:szCs w:val="20"/>
          <w:lang w:val="en-US"/>
        </w:rPr>
        <w:t xml:space="preserve">System Analyst </w:t>
      </w:r>
      <w:r w:rsidRPr="003C59C5">
        <w:rPr>
          <w:rFonts w:ascii="Segoe UI" w:hAnsi="Segoe UI" w:cs="Segoe UI"/>
          <w:b/>
          <w:sz w:val="20"/>
          <w:szCs w:val="20"/>
          <w:lang w:val="en-US"/>
        </w:rPr>
        <w:t>/ Team Leader (9 Applications)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2044"/>
        <w:gridCol w:w="2152"/>
        <w:gridCol w:w="2153"/>
        <w:gridCol w:w="2153"/>
        <w:gridCol w:w="2028"/>
      </w:tblGrid>
      <w:tr w:rsidR="00D743F2" w:rsidRPr="008E4389" w:rsidTr="006F680C">
        <w:tc>
          <w:tcPr>
            <w:tcW w:w="2044" w:type="dxa"/>
            <w:shd w:val="clear" w:color="auto" w:fill="EEECE1"/>
          </w:tcPr>
          <w:p w:rsidR="00D755E6"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Pension Application</w:t>
            </w:r>
          </w:p>
        </w:tc>
        <w:tc>
          <w:tcPr>
            <w:tcW w:w="2152" w:type="dxa"/>
            <w:shd w:val="clear" w:color="auto" w:fill="EEECE1"/>
          </w:tcPr>
          <w:p w:rsidR="00D755E6"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General Provident  Fund Module</w:t>
            </w:r>
          </w:p>
        </w:tc>
        <w:tc>
          <w:tcPr>
            <w:tcW w:w="2153" w:type="dxa"/>
            <w:shd w:val="clear" w:color="auto" w:fill="EEECE1"/>
          </w:tcPr>
          <w:p w:rsidR="00D755E6"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Advances &amp; Loans Application</w:t>
            </w:r>
          </w:p>
        </w:tc>
        <w:tc>
          <w:tcPr>
            <w:tcW w:w="2153" w:type="dxa"/>
            <w:shd w:val="clear" w:color="auto" w:fill="EEECE1"/>
          </w:tcPr>
          <w:p w:rsidR="00D755E6"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Dual Duty Application</w:t>
            </w:r>
          </w:p>
        </w:tc>
        <w:tc>
          <w:tcPr>
            <w:tcW w:w="2028" w:type="dxa"/>
            <w:shd w:val="clear" w:color="auto" w:fill="EEECE1"/>
          </w:tcPr>
          <w:p w:rsidR="00D755E6"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Refund and Sanction Application</w:t>
            </w:r>
          </w:p>
        </w:tc>
      </w:tr>
      <w:tr w:rsidR="00D743F2" w:rsidRPr="008E4389" w:rsidTr="006F680C">
        <w:tc>
          <w:tcPr>
            <w:tcW w:w="2044" w:type="dxa"/>
            <w:shd w:val="clear" w:color="auto" w:fill="EEECE1"/>
          </w:tcPr>
          <w:p w:rsidR="00D755E6"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Import General Manifest Application</w:t>
            </w:r>
          </w:p>
        </w:tc>
        <w:tc>
          <w:tcPr>
            <w:tcW w:w="2152" w:type="dxa"/>
            <w:shd w:val="clear" w:color="auto" w:fill="EEECE1"/>
          </w:tcPr>
          <w:p w:rsidR="00D755E6"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Export General Manifest Application</w:t>
            </w:r>
          </w:p>
        </w:tc>
        <w:tc>
          <w:tcPr>
            <w:tcW w:w="2153" w:type="dxa"/>
            <w:shd w:val="clear" w:color="auto" w:fill="EEECE1"/>
          </w:tcPr>
          <w:p w:rsidR="00D755E6"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Cargo Clearance Application</w:t>
            </w:r>
          </w:p>
        </w:tc>
        <w:tc>
          <w:tcPr>
            <w:tcW w:w="2153" w:type="dxa"/>
            <w:shd w:val="clear" w:color="auto" w:fill="EEECE1"/>
          </w:tcPr>
          <w:p w:rsidR="00D755E6" w:rsidRPr="00C70C3C" w:rsidRDefault="00B80AC3" w:rsidP="00240D77">
            <w:pPr>
              <w:shd w:val="clear" w:color="auto" w:fill="ECECEC"/>
              <w:rPr>
                <w:rFonts w:ascii="Segoe UI" w:hAnsi="Segoe UI" w:cs="Segoe UI"/>
                <w:bCs/>
                <w:sz w:val="20"/>
                <w:lang w:val="en-US"/>
              </w:rPr>
            </w:pPr>
            <w:proofErr w:type="spellStart"/>
            <w:r w:rsidRPr="00C70C3C">
              <w:rPr>
                <w:rFonts w:ascii="Segoe UI" w:hAnsi="Segoe UI" w:cs="Segoe UI"/>
                <w:bCs/>
                <w:sz w:val="20"/>
                <w:lang w:val="en-US"/>
              </w:rPr>
              <w:t>ePAS</w:t>
            </w:r>
            <w:proofErr w:type="spellEnd"/>
            <w:r w:rsidR="00E54E63" w:rsidRPr="00C70C3C">
              <w:rPr>
                <w:rFonts w:ascii="Segoe UI" w:hAnsi="Segoe UI" w:cs="Segoe UI"/>
                <w:bCs/>
                <w:sz w:val="20"/>
                <w:lang w:val="en-US"/>
              </w:rPr>
              <w:t xml:space="preserve"> </w:t>
            </w:r>
            <w:r w:rsidRPr="00C70C3C">
              <w:rPr>
                <w:rFonts w:ascii="Segoe UI" w:hAnsi="Segoe UI" w:cs="Segoe UI"/>
                <w:bCs/>
                <w:sz w:val="20"/>
                <w:lang w:val="en-US"/>
              </w:rPr>
              <w:t>(Electronic Port Access System an EDI)</w:t>
            </w:r>
          </w:p>
        </w:tc>
        <w:tc>
          <w:tcPr>
            <w:tcW w:w="2028" w:type="dxa"/>
            <w:shd w:val="clear" w:color="auto" w:fill="EEECE1"/>
          </w:tcPr>
          <w:p w:rsidR="00D755E6"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ETA(Electronic Time of Arrival an EDI)</w:t>
            </w:r>
          </w:p>
        </w:tc>
      </w:tr>
    </w:tbl>
    <w:p w:rsidR="00760616" w:rsidRPr="003C59C5" w:rsidRDefault="00760616" w:rsidP="0097043E">
      <w:pPr>
        <w:pStyle w:val="ListParagraph"/>
        <w:numPr>
          <w:ilvl w:val="0"/>
          <w:numId w:val="0"/>
        </w:numPr>
        <w:spacing w:after="0"/>
        <w:jc w:val="both"/>
        <w:rPr>
          <w:rFonts w:ascii="Segoe UI" w:hAnsi="Segoe UI" w:cs="Segoe UI"/>
          <w:sz w:val="20"/>
          <w:szCs w:val="20"/>
          <w:lang w:val="en-US"/>
        </w:rPr>
      </w:pPr>
      <w:r w:rsidRPr="008E4389">
        <w:rPr>
          <w:rFonts w:ascii="Segoe UI" w:hAnsi="Segoe UI" w:cs="Segoe UI"/>
          <w:lang w:val="en-US"/>
        </w:rPr>
        <w:t xml:space="preserve">Tools used to design these applications included </w:t>
      </w:r>
      <w:r w:rsidRPr="003C59C5">
        <w:rPr>
          <w:rFonts w:ascii="Segoe UI" w:hAnsi="Segoe UI" w:cs="Segoe UI"/>
          <w:b/>
          <w:bCs w:val="0"/>
          <w:sz w:val="20"/>
          <w:szCs w:val="20"/>
          <w:u w:val="single"/>
          <w:lang w:val="en-US"/>
        </w:rPr>
        <w:t>Star UML, Erwin, SQL Developer, Pl/SQL Developer, Oracle Forms, Oracle Reports and Visual Source Safe</w:t>
      </w:r>
      <w:r w:rsidR="00B80AC3" w:rsidRPr="003C59C5">
        <w:rPr>
          <w:rFonts w:ascii="Segoe UI" w:hAnsi="Segoe UI" w:cs="Segoe UI"/>
          <w:b/>
          <w:bCs w:val="0"/>
          <w:sz w:val="20"/>
          <w:szCs w:val="20"/>
          <w:u w:val="single"/>
          <w:lang w:val="en-US"/>
        </w:rPr>
        <w:t>.</w:t>
      </w:r>
    </w:p>
    <w:p w:rsidR="00760616" w:rsidRPr="003C59C5" w:rsidRDefault="00760616" w:rsidP="00A80689">
      <w:pPr>
        <w:pStyle w:val="ListParagraph"/>
        <w:numPr>
          <w:ilvl w:val="0"/>
          <w:numId w:val="0"/>
        </w:numPr>
        <w:spacing w:after="0"/>
        <w:jc w:val="both"/>
        <w:rPr>
          <w:rFonts w:ascii="Segoe UI" w:hAnsi="Segoe UI" w:cs="Segoe UI"/>
          <w:b/>
          <w:sz w:val="20"/>
          <w:szCs w:val="20"/>
          <w:lang w:val="en-US"/>
        </w:rPr>
      </w:pPr>
      <w:r w:rsidRPr="003C59C5">
        <w:rPr>
          <w:rFonts w:ascii="Segoe UI" w:hAnsi="Segoe UI" w:cs="Segoe UI"/>
          <w:b/>
          <w:sz w:val="20"/>
          <w:szCs w:val="20"/>
          <w:lang w:val="en-US"/>
        </w:rPr>
        <w:t xml:space="preserve">Applications developed in the capacity of a </w:t>
      </w:r>
      <w:r w:rsidR="00BD7DBE" w:rsidRPr="003C59C5">
        <w:rPr>
          <w:rFonts w:ascii="Segoe UI" w:hAnsi="Segoe UI" w:cs="Segoe UI"/>
          <w:b/>
          <w:sz w:val="20"/>
          <w:szCs w:val="20"/>
          <w:lang w:val="en-US"/>
        </w:rPr>
        <w:t xml:space="preserve">Team Member </w:t>
      </w:r>
      <w:r w:rsidRPr="003C59C5">
        <w:rPr>
          <w:rFonts w:ascii="Segoe UI" w:hAnsi="Segoe UI" w:cs="Segoe UI"/>
          <w:b/>
          <w:sz w:val="20"/>
          <w:szCs w:val="20"/>
          <w:lang w:val="en-US"/>
        </w:rPr>
        <w:t>(10 Applications)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DDD9C3" w:fill="EEECE1"/>
        <w:tblLook w:val="04A0" w:firstRow="1" w:lastRow="0" w:firstColumn="1" w:lastColumn="0" w:noHBand="0" w:noVBand="1"/>
      </w:tblPr>
      <w:tblGrid>
        <w:gridCol w:w="2044"/>
        <w:gridCol w:w="2152"/>
        <w:gridCol w:w="2153"/>
        <w:gridCol w:w="2153"/>
        <w:gridCol w:w="2028"/>
      </w:tblGrid>
      <w:tr w:rsidR="00D743F2" w:rsidRPr="008E4389" w:rsidTr="006F680C">
        <w:tc>
          <w:tcPr>
            <w:tcW w:w="2044" w:type="dxa"/>
            <w:shd w:val="pct12" w:color="DDD9C3" w:fill="EEECE1"/>
          </w:tcPr>
          <w:p w:rsidR="00B80AC3" w:rsidRPr="00C70C3C" w:rsidRDefault="00B80AC3" w:rsidP="00240D77">
            <w:pPr>
              <w:shd w:val="clear" w:color="auto" w:fill="ECECEC"/>
              <w:rPr>
                <w:rFonts w:ascii="Segoe UI" w:hAnsi="Segoe UI" w:cs="Segoe UI"/>
                <w:bCs/>
                <w:sz w:val="20"/>
                <w:lang w:val="en-US"/>
              </w:rPr>
            </w:pPr>
            <w:proofErr w:type="spellStart"/>
            <w:r w:rsidRPr="00C70C3C">
              <w:rPr>
                <w:rFonts w:ascii="Segoe UI" w:hAnsi="Segoe UI" w:cs="Segoe UI"/>
                <w:bCs/>
                <w:sz w:val="20"/>
                <w:lang w:val="en-US"/>
              </w:rPr>
              <w:t>Wharfage</w:t>
            </w:r>
            <w:proofErr w:type="spellEnd"/>
            <w:r w:rsidRPr="00C70C3C">
              <w:rPr>
                <w:rFonts w:ascii="Segoe UI" w:hAnsi="Segoe UI" w:cs="Segoe UI"/>
                <w:bCs/>
                <w:sz w:val="20"/>
                <w:lang w:val="en-US"/>
              </w:rPr>
              <w:t xml:space="preserve"> Billing Application</w:t>
            </w:r>
          </w:p>
        </w:tc>
        <w:tc>
          <w:tcPr>
            <w:tcW w:w="2152" w:type="dxa"/>
            <w:shd w:val="pct12" w:color="DDD9C3" w:fill="EEECE1"/>
          </w:tcPr>
          <w:p w:rsidR="00B80AC3"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Financial Budget Application</w:t>
            </w:r>
          </w:p>
        </w:tc>
        <w:tc>
          <w:tcPr>
            <w:tcW w:w="2153" w:type="dxa"/>
            <w:shd w:val="pct12" w:color="DDD9C3" w:fill="EEECE1"/>
          </w:tcPr>
          <w:p w:rsidR="00B80AC3"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Contract Agreements Application</w:t>
            </w:r>
          </w:p>
        </w:tc>
        <w:tc>
          <w:tcPr>
            <w:tcW w:w="2153" w:type="dxa"/>
            <w:shd w:val="pct12" w:color="DDD9C3" w:fill="EEECE1"/>
          </w:tcPr>
          <w:p w:rsidR="00B80AC3"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Plan &amp; Estimates Application</w:t>
            </w:r>
          </w:p>
        </w:tc>
        <w:tc>
          <w:tcPr>
            <w:tcW w:w="2028" w:type="dxa"/>
            <w:shd w:val="pct12" w:color="DDD9C3" w:fill="EEECE1"/>
          </w:tcPr>
          <w:p w:rsidR="00B80AC3"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Tender Information Module</w:t>
            </w:r>
          </w:p>
        </w:tc>
      </w:tr>
      <w:tr w:rsidR="00D743F2" w:rsidRPr="008E4389" w:rsidTr="006F680C">
        <w:tc>
          <w:tcPr>
            <w:tcW w:w="2044" w:type="dxa"/>
            <w:shd w:val="pct12" w:color="DDD9C3" w:fill="EEECE1"/>
          </w:tcPr>
          <w:p w:rsidR="00B80AC3"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Port Activity Inspection Module</w:t>
            </w:r>
          </w:p>
        </w:tc>
        <w:tc>
          <w:tcPr>
            <w:tcW w:w="2152" w:type="dxa"/>
            <w:shd w:val="pct12" w:color="DDD9C3" w:fill="EEECE1"/>
          </w:tcPr>
          <w:p w:rsidR="00B80AC3"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Port Activity Inspection Module</w:t>
            </w:r>
          </w:p>
        </w:tc>
        <w:tc>
          <w:tcPr>
            <w:tcW w:w="2153" w:type="dxa"/>
            <w:shd w:val="pct12" w:color="DDD9C3" w:fill="EEECE1"/>
          </w:tcPr>
          <w:p w:rsidR="00B80AC3"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Law cases Application</w:t>
            </w:r>
          </w:p>
        </w:tc>
        <w:tc>
          <w:tcPr>
            <w:tcW w:w="2153" w:type="dxa"/>
            <w:shd w:val="pct12" w:color="DDD9C3" w:fill="EEECE1"/>
          </w:tcPr>
          <w:p w:rsidR="00B80AC3"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Refund, Payments to third parties Application</w:t>
            </w:r>
          </w:p>
        </w:tc>
        <w:tc>
          <w:tcPr>
            <w:tcW w:w="2028" w:type="dxa"/>
            <w:shd w:val="pct12" w:color="DDD9C3" w:fill="EEECE1"/>
          </w:tcPr>
          <w:p w:rsidR="00B80AC3" w:rsidRPr="00C70C3C" w:rsidRDefault="00B80AC3" w:rsidP="00240D77">
            <w:pPr>
              <w:shd w:val="clear" w:color="auto" w:fill="ECECEC"/>
              <w:rPr>
                <w:rFonts w:ascii="Segoe UI" w:hAnsi="Segoe UI" w:cs="Segoe UI"/>
                <w:bCs/>
                <w:sz w:val="20"/>
                <w:lang w:val="en-US"/>
              </w:rPr>
            </w:pPr>
            <w:r w:rsidRPr="00C70C3C">
              <w:rPr>
                <w:rFonts w:ascii="Segoe UI" w:hAnsi="Segoe UI" w:cs="Segoe UI"/>
                <w:bCs/>
                <w:sz w:val="20"/>
                <w:lang w:val="en-US"/>
              </w:rPr>
              <w:t>Payment to employees and Travel Authorization Application</w:t>
            </w:r>
          </w:p>
        </w:tc>
      </w:tr>
    </w:tbl>
    <w:p w:rsidR="00760616" w:rsidRPr="00D725F3" w:rsidRDefault="009D6431" w:rsidP="00302ED4">
      <w:pPr>
        <w:jc w:val="both"/>
        <w:rPr>
          <w:rFonts w:ascii="Segoe UI" w:hAnsi="Segoe UI" w:cs="Segoe UI"/>
          <w:b/>
          <w:bCs/>
          <w:color w:val="0070C0"/>
          <w:szCs w:val="22"/>
          <w:highlight w:val="yellow"/>
          <w:lang w:val="en-US"/>
        </w:rPr>
      </w:pPr>
      <w:proofErr w:type="gramStart"/>
      <w:r w:rsidRPr="00D725F3">
        <w:rPr>
          <w:rFonts w:ascii="Segoe UI" w:hAnsi="Segoe UI" w:cs="Segoe UI"/>
          <w:b/>
          <w:bCs/>
          <w:color w:val="0070C0"/>
          <w:szCs w:val="22"/>
          <w:highlight w:val="yellow"/>
          <w:lang w:val="en-US"/>
        </w:rPr>
        <w:t xml:space="preserve">Software Engineer </w:t>
      </w:r>
      <w:r w:rsidR="00302ED4" w:rsidRPr="00D725F3">
        <w:rPr>
          <w:rFonts w:ascii="Segoe UI" w:hAnsi="Segoe UI" w:cs="Segoe UI"/>
          <w:b/>
          <w:bCs/>
          <w:color w:val="0070C0"/>
          <w:szCs w:val="22"/>
          <w:highlight w:val="yellow"/>
          <w:lang w:val="en-US"/>
        </w:rPr>
        <w:t>| I</w:t>
      </w:r>
      <w:r w:rsidR="00760616" w:rsidRPr="00D725F3">
        <w:rPr>
          <w:rFonts w:ascii="Segoe UI" w:hAnsi="Segoe UI" w:cs="Segoe UI"/>
          <w:b/>
          <w:bCs/>
          <w:color w:val="0070C0"/>
          <w:szCs w:val="22"/>
          <w:highlight w:val="yellow"/>
          <w:lang w:val="en-US"/>
        </w:rPr>
        <w:t>-Ways Pvt</w:t>
      </w:r>
      <w:r w:rsidRPr="00D725F3">
        <w:rPr>
          <w:rFonts w:ascii="Segoe UI" w:hAnsi="Segoe UI" w:cs="Segoe UI"/>
          <w:b/>
          <w:bCs/>
          <w:color w:val="0070C0"/>
          <w:szCs w:val="22"/>
          <w:highlight w:val="yellow"/>
          <w:lang w:val="en-US"/>
        </w:rPr>
        <w:t>.</w:t>
      </w:r>
      <w:r w:rsidR="00760616" w:rsidRPr="00D725F3">
        <w:rPr>
          <w:rFonts w:ascii="Segoe UI" w:hAnsi="Segoe UI" w:cs="Segoe UI"/>
          <w:b/>
          <w:bCs/>
          <w:color w:val="0070C0"/>
          <w:szCs w:val="22"/>
          <w:highlight w:val="yellow"/>
          <w:lang w:val="en-US"/>
        </w:rPr>
        <w:t xml:space="preserve"> Ltd</w:t>
      </w:r>
      <w:r w:rsidRPr="00D725F3">
        <w:rPr>
          <w:rFonts w:ascii="Segoe UI" w:hAnsi="Segoe UI" w:cs="Segoe UI"/>
          <w:b/>
          <w:bCs/>
          <w:color w:val="0070C0"/>
          <w:szCs w:val="22"/>
          <w:highlight w:val="yellow"/>
          <w:lang w:val="en-US"/>
        </w:rPr>
        <w:t>.</w:t>
      </w:r>
      <w:proofErr w:type="gramEnd"/>
      <w:r w:rsidR="00760616" w:rsidRPr="00D725F3">
        <w:rPr>
          <w:rFonts w:ascii="Segoe UI" w:hAnsi="Segoe UI" w:cs="Segoe UI"/>
          <w:b/>
          <w:bCs/>
          <w:color w:val="0070C0"/>
          <w:szCs w:val="22"/>
          <w:highlight w:val="yellow"/>
          <w:lang w:val="en-US"/>
        </w:rPr>
        <w:t xml:space="preserve">     </w:t>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r>
      <w:r w:rsidR="00455351" w:rsidRPr="00D725F3">
        <w:rPr>
          <w:rFonts w:ascii="Segoe UI" w:hAnsi="Segoe UI" w:cs="Segoe UI"/>
          <w:b/>
          <w:bCs/>
          <w:color w:val="0070C0"/>
          <w:szCs w:val="22"/>
          <w:highlight w:val="yellow"/>
          <w:lang w:val="en-US"/>
        </w:rPr>
        <w:tab/>
      </w:r>
      <w:r w:rsidR="008E4389" w:rsidRPr="00D725F3">
        <w:rPr>
          <w:rFonts w:ascii="Segoe UI" w:hAnsi="Segoe UI" w:cs="Segoe UI"/>
          <w:b/>
          <w:bCs/>
          <w:color w:val="0070C0"/>
          <w:szCs w:val="22"/>
          <w:highlight w:val="yellow"/>
          <w:lang w:val="en-US"/>
        </w:rPr>
        <w:t xml:space="preserve">   </w:t>
      </w:r>
      <w:r w:rsidR="00D725F3">
        <w:rPr>
          <w:rFonts w:ascii="Segoe UI" w:hAnsi="Segoe UI" w:cs="Segoe UI"/>
          <w:b/>
          <w:bCs/>
          <w:color w:val="0070C0"/>
          <w:szCs w:val="22"/>
          <w:highlight w:val="yellow"/>
          <w:lang w:val="en-US"/>
        </w:rPr>
        <w:t xml:space="preserve">   NOV 2001 - SEP</w:t>
      </w:r>
      <w:r w:rsidR="00760616" w:rsidRPr="00D725F3">
        <w:rPr>
          <w:rFonts w:ascii="Segoe UI" w:hAnsi="Segoe UI" w:cs="Segoe UI"/>
          <w:b/>
          <w:bCs/>
          <w:color w:val="0070C0"/>
          <w:szCs w:val="22"/>
          <w:highlight w:val="yellow"/>
          <w:lang w:val="en-US"/>
        </w:rPr>
        <w:t xml:space="preserve"> 2002</w:t>
      </w:r>
    </w:p>
    <w:p w:rsidR="00455351" w:rsidRPr="008E4389" w:rsidRDefault="00455351" w:rsidP="00455351">
      <w:pPr>
        <w:shd w:val="clear" w:color="auto" w:fill="ECECEC"/>
        <w:jc w:val="both"/>
        <w:rPr>
          <w:rFonts w:ascii="Segoe UI" w:hAnsi="Segoe UI" w:cs="Segoe UI"/>
          <w:b/>
          <w:szCs w:val="22"/>
          <w:u w:val="single"/>
          <w:lang w:val="en-US"/>
        </w:rPr>
      </w:pPr>
      <w:r w:rsidRPr="008E4389">
        <w:rPr>
          <w:rFonts w:ascii="Segoe UI" w:hAnsi="Segoe UI" w:cs="Segoe UI"/>
          <w:b/>
          <w:szCs w:val="22"/>
          <w:u w:val="single"/>
          <w:lang w:val="en-US"/>
        </w:rPr>
        <w:t>Responsibilities</w:t>
      </w:r>
    </w:p>
    <w:p w:rsidR="00760616" w:rsidRPr="002B7C4F" w:rsidRDefault="00760616" w:rsidP="00455351">
      <w:pPr>
        <w:shd w:val="clear" w:color="auto" w:fill="ECECEC"/>
        <w:jc w:val="both"/>
        <w:rPr>
          <w:rFonts w:ascii="Segoe UI" w:hAnsi="Segoe UI" w:cs="Segoe UI"/>
          <w:bCs/>
          <w:sz w:val="20"/>
          <w:lang w:val="en-US"/>
        </w:rPr>
      </w:pPr>
      <w:r w:rsidRPr="002B7C4F">
        <w:rPr>
          <w:rFonts w:ascii="Segoe UI" w:hAnsi="Segoe UI" w:cs="Segoe UI"/>
          <w:bCs/>
          <w:sz w:val="20"/>
          <w:lang w:val="en-US"/>
        </w:rPr>
        <w:t xml:space="preserve">Developed </w:t>
      </w:r>
      <w:proofErr w:type="spellStart"/>
      <w:r w:rsidRPr="002B7C4F">
        <w:rPr>
          <w:rFonts w:ascii="Segoe UI" w:hAnsi="Segoe UI" w:cs="Segoe UI"/>
          <w:bCs/>
          <w:sz w:val="20"/>
          <w:lang w:val="en-US"/>
        </w:rPr>
        <w:t>Wharfage</w:t>
      </w:r>
      <w:proofErr w:type="spellEnd"/>
      <w:r w:rsidRPr="002B7C4F">
        <w:rPr>
          <w:rFonts w:ascii="Segoe UI" w:hAnsi="Segoe UI" w:cs="Segoe UI"/>
          <w:bCs/>
          <w:sz w:val="20"/>
          <w:lang w:val="en-US"/>
        </w:rPr>
        <w:t xml:space="preserve"> Application to generated automated bills based on tariff rates fed in the application with respect to the current cargo lying position and previous paid bills</w:t>
      </w:r>
    </w:p>
    <w:p w:rsidR="007C1952" w:rsidRPr="002B7C4F" w:rsidRDefault="007C1952" w:rsidP="00455351">
      <w:pPr>
        <w:shd w:val="clear" w:color="auto" w:fill="ECECEC"/>
        <w:jc w:val="both"/>
        <w:rPr>
          <w:rFonts w:ascii="Segoe UI" w:hAnsi="Segoe UI" w:cs="Segoe UI"/>
          <w:bCs/>
          <w:sz w:val="20"/>
          <w:lang w:val="en-US"/>
        </w:rPr>
      </w:pPr>
      <w:r w:rsidRPr="002B7C4F">
        <w:rPr>
          <w:rFonts w:ascii="Segoe UI" w:hAnsi="Segoe UI" w:cs="Segoe UI"/>
          <w:bCs/>
          <w:sz w:val="20"/>
          <w:lang w:val="en-US"/>
        </w:rPr>
        <w:t>Created ERD / DFDs and other data artifacts</w:t>
      </w:r>
    </w:p>
    <w:p w:rsidR="00760616" w:rsidRPr="002B7C4F" w:rsidRDefault="00760616" w:rsidP="00455351">
      <w:pPr>
        <w:shd w:val="clear" w:color="auto" w:fill="ECECEC"/>
        <w:jc w:val="both"/>
        <w:rPr>
          <w:rFonts w:ascii="Segoe UI" w:hAnsi="Segoe UI" w:cs="Segoe UI"/>
          <w:bCs/>
          <w:sz w:val="20"/>
          <w:lang w:val="en-US"/>
        </w:rPr>
      </w:pPr>
      <w:r w:rsidRPr="002B7C4F">
        <w:rPr>
          <w:rFonts w:ascii="Segoe UI" w:hAnsi="Segoe UI" w:cs="Segoe UI"/>
          <w:bCs/>
          <w:sz w:val="20"/>
          <w:lang w:val="en-US"/>
        </w:rPr>
        <w:t>Designed/implemented user interfaces, conducted unit tests including Feature Deliverables Test plans</w:t>
      </w:r>
    </w:p>
    <w:p w:rsidR="00760616" w:rsidRPr="002B7C4F" w:rsidRDefault="00313860" w:rsidP="00455351">
      <w:pPr>
        <w:shd w:val="clear" w:color="auto" w:fill="ECECEC"/>
        <w:jc w:val="both"/>
        <w:rPr>
          <w:rFonts w:ascii="Segoe UI" w:hAnsi="Segoe UI" w:cs="Segoe UI"/>
          <w:bCs/>
          <w:sz w:val="20"/>
          <w:lang w:val="en-US"/>
        </w:rPr>
      </w:pPr>
      <w:r w:rsidRPr="002B7C4F">
        <w:rPr>
          <w:rFonts w:ascii="Segoe UI" w:hAnsi="Segoe UI" w:cs="Segoe UI"/>
          <w:bCs/>
          <w:sz w:val="20"/>
          <w:lang w:val="en-US"/>
        </w:rPr>
        <w:t>Prepared &amp; maintained updated reports and documentation based on project requirements</w:t>
      </w:r>
    </w:p>
    <w:p w:rsidR="00313860" w:rsidRPr="002B7C4F" w:rsidRDefault="00313860" w:rsidP="00455351">
      <w:pPr>
        <w:shd w:val="clear" w:color="auto" w:fill="ECECEC"/>
        <w:jc w:val="both"/>
        <w:rPr>
          <w:rFonts w:ascii="Segoe UI" w:hAnsi="Segoe UI" w:cs="Segoe UI"/>
          <w:bCs/>
          <w:sz w:val="20"/>
          <w:lang w:val="en-US"/>
        </w:rPr>
      </w:pPr>
      <w:r w:rsidRPr="002B7C4F">
        <w:rPr>
          <w:rFonts w:ascii="Segoe UI" w:hAnsi="Segoe UI" w:cs="Segoe UI"/>
          <w:bCs/>
          <w:sz w:val="20"/>
          <w:lang w:val="en-US"/>
        </w:rPr>
        <w:t>Conducted user training for clients for effectively resolving application related queries</w:t>
      </w:r>
    </w:p>
    <w:p w:rsidR="003C64F1" w:rsidRPr="002B7C4F" w:rsidRDefault="00760616" w:rsidP="00A80689">
      <w:pPr>
        <w:pStyle w:val="ListParagraph"/>
        <w:numPr>
          <w:ilvl w:val="0"/>
          <w:numId w:val="0"/>
        </w:numPr>
        <w:spacing w:after="0"/>
        <w:rPr>
          <w:rFonts w:ascii="Segoe UI" w:hAnsi="Segoe UI" w:cs="Segoe UI"/>
          <w:sz w:val="20"/>
          <w:szCs w:val="20"/>
          <w:lang w:val="en-US"/>
        </w:rPr>
      </w:pPr>
      <w:r w:rsidRPr="002B7C4F">
        <w:rPr>
          <w:rFonts w:ascii="Segoe UI" w:hAnsi="Segoe UI" w:cs="Segoe UI"/>
          <w:color w:val="000000"/>
          <w:sz w:val="20"/>
          <w:szCs w:val="20"/>
          <w:lang w:val="en-US"/>
        </w:rPr>
        <w:tab/>
      </w:r>
      <w:r w:rsidRPr="002B7C4F">
        <w:rPr>
          <w:rFonts w:ascii="Segoe UI" w:hAnsi="Segoe UI" w:cs="Segoe UI"/>
          <w:color w:val="000000"/>
          <w:sz w:val="20"/>
          <w:szCs w:val="20"/>
          <w:lang w:val="en-US"/>
        </w:rPr>
        <w:tab/>
      </w:r>
    </w:p>
    <w:p w:rsidR="00FD1E98" w:rsidRPr="002B7C4F" w:rsidRDefault="00414B8D" w:rsidP="00240D77">
      <w:pPr>
        <w:jc w:val="both"/>
        <w:rPr>
          <w:rFonts w:ascii="Segoe UI" w:hAnsi="Segoe UI" w:cs="Segoe UI"/>
          <w:bCs/>
          <w:sz w:val="20"/>
          <w:highlight w:val="lightGray"/>
          <w:lang w:val="en-US"/>
        </w:rPr>
      </w:pPr>
      <w:r w:rsidRPr="002B7C4F">
        <w:rPr>
          <w:rFonts w:ascii="Segoe UI" w:hAnsi="Segoe UI" w:cs="Segoe UI"/>
          <w:bCs/>
          <w:sz w:val="20"/>
          <w:highlight w:val="lightGray"/>
          <w:lang w:val="en-US"/>
        </w:rPr>
        <w:t>Languages Known</w:t>
      </w:r>
      <w:r w:rsidR="00D50EA4" w:rsidRPr="002B7C4F">
        <w:rPr>
          <w:rFonts w:ascii="Segoe UI" w:hAnsi="Segoe UI" w:cs="Segoe UI"/>
          <w:bCs/>
          <w:sz w:val="20"/>
          <w:highlight w:val="lightGray"/>
          <w:lang w:val="en-US"/>
        </w:rPr>
        <w:t xml:space="preserve">: </w:t>
      </w:r>
      <w:r w:rsidR="00C716B5" w:rsidRPr="002B7C4F">
        <w:rPr>
          <w:rFonts w:ascii="Segoe UI" w:hAnsi="Segoe UI" w:cs="Segoe UI"/>
          <w:bCs/>
          <w:sz w:val="20"/>
          <w:highlight w:val="lightGray"/>
          <w:lang w:val="en-US"/>
        </w:rPr>
        <w:t>English</w:t>
      </w:r>
      <w:r w:rsidR="001C7A0B" w:rsidRPr="002B7C4F">
        <w:rPr>
          <w:rFonts w:ascii="Segoe UI" w:hAnsi="Segoe UI" w:cs="Segoe UI"/>
          <w:bCs/>
          <w:sz w:val="20"/>
          <w:highlight w:val="lightGray"/>
          <w:lang w:val="en-US"/>
        </w:rPr>
        <w:t xml:space="preserve"> and </w:t>
      </w:r>
      <w:r w:rsidR="00C716B5" w:rsidRPr="002B7C4F">
        <w:rPr>
          <w:rFonts w:ascii="Segoe UI" w:hAnsi="Segoe UI" w:cs="Segoe UI"/>
          <w:bCs/>
          <w:sz w:val="20"/>
          <w:highlight w:val="lightGray"/>
          <w:lang w:val="en-US"/>
        </w:rPr>
        <w:t>Urdu</w:t>
      </w:r>
      <w:r w:rsidR="00725EEF" w:rsidRPr="002B7C4F">
        <w:rPr>
          <w:rFonts w:ascii="Segoe UI" w:hAnsi="Segoe UI" w:cs="Segoe UI"/>
          <w:bCs/>
          <w:sz w:val="20"/>
          <w:highlight w:val="lightGray"/>
          <w:lang w:val="en-US"/>
        </w:rPr>
        <w:t xml:space="preserve"> </w:t>
      </w:r>
      <w:r w:rsidR="001C7A0B" w:rsidRPr="002B7C4F">
        <w:rPr>
          <w:rFonts w:ascii="Segoe UI" w:hAnsi="Segoe UI" w:cs="Segoe UI"/>
          <w:bCs/>
          <w:sz w:val="20"/>
          <w:highlight w:val="lightGray"/>
          <w:lang w:val="en-US"/>
        </w:rPr>
        <w:t xml:space="preserve">~ </w:t>
      </w:r>
      <w:r w:rsidR="005A5704" w:rsidRPr="002B7C4F">
        <w:rPr>
          <w:rFonts w:ascii="Segoe UI" w:hAnsi="Segoe UI" w:cs="Segoe UI"/>
          <w:bCs/>
          <w:sz w:val="20"/>
          <w:highlight w:val="lightGray"/>
          <w:lang w:val="en-US"/>
        </w:rPr>
        <w:t>Reference</w:t>
      </w:r>
      <w:r w:rsidR="009E3059" w:rsidRPr="002B7C4F">
        <w:rPr>
          <w:rFonts w:ascii="Segoe UI" w:hAnsi="Segoe UI" w:cs="Segoe UI"/>
          <w:bCs/>
          <w:sz w:val="20"/>
          <w:highlight w:val="lightGray"/>
          <w:lang w:val="en-US"/>
        </w:rPr>
        <w:t>s</w:t>
      </w:r>
      <w:r w:rsidR="004F0E95" w:rsidRPr="002B7C4F">
        <w:rPr>
          <w:rFonts w:ascii="Segoe UI" w:hAnsi="Segoe UI" w:cs="Segoe UI"/>
          <w:bCs/>
          <w:sz w:val="20"/>
          <w:highlight w:val="lightGray"/>
          <w:lang w:val="en-US"/>
        </w:rPr>
        <w:t xml:space="preserve">: </w:t>
      </w:r>
      <w:r w:rsidR="005A5704" w:rsidRPr="002B7C4F">
        <w:rPr>
          <w:rFonts w:ascii="Segoe UI" w:hAnsi="Segoe UI" w:cs="Segoe UI"/>
          <w:bCs/>
          <w:sz w:val="20"/>
          <w:highlight w:val="lightGray"/>
          <w:lang w:val="en-US"/>
        </w:rPr>
        <w:t>Available on Request</w:t>
      </w:r>
    </w:p>
    <w:sectPr w:rsidR="00FD1E98" w:rsidRPr="002B7C4F" w:rsidSect="00041200">
      <w:type w:val="continuous"/>
      <w:pgSz w:w="11907" w:h="16840" w:code="9"/>
      <w:pgMar w:top="680" w:right="680" w:bottom="680" w:left="680" w:header="0" w:footer="0" w:gutter="0"/>
      <w:cols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A1B" w:rsidRDefault="00277A1B" w:rsidP="006E57E0">
      <w:r>
        <w:separator/>
      </w:r>
    </w:p>
  </w:endnote>
  <w:endnote w:type="continuationSeparator" w:id="0">
    <w:p w:rsidR="00277A1B" w:rsidRDefault="00277A1B" w:rsidP="006E5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8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w Cen MT Condensed">
    <w:panose1 w:val="020B0606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00"/>
    <w:family w:val="swiss"/>
    <w:pitch w:val="variable"/>
    <w:sig w:usb0="00000687" w:usb1="00000000" w:usb2="00000000" w:usb3="00000000" w:csb0="0000009F" w:csb1="00000000"/>
  </w:font>
  <w:font w:name="MS Sans Serif">
    <w:altName w:val="Arial"/>
    <w:charset w:val="CC"/>
    <w:family w:val="swiss"/>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A1B" w:rsidRDefault="00277A1B" w:rsidP="006E57E0">
      <w:r>
        <w:separator/>
      </w:r>
    </w:p>
  </w:footnote>
  <w:footnote w:type="continuationSeparator" w:id="0">
    <w:p w:rsidR="00277A1B" w:rsidRDefault="00277A1B" w:rsidP="006E57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B16E69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352"/>
        </w:tabs>
        <w:ind w:left="352" w:hanging="352"/>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2"/>
    <w:multiLevelType w:val="multilevel"/>
    <w:tmpl w:val="00000002"/>
    <w:name w:val="WW8Num2"/>
    <w:lvl w:ilvl="0">
      <w:start w:val="1"/>
      <w:numFmt w:val="bullet"/>
      <w:lvlText w:val=""/>
      <w:lvlJc w:val="left"/>
      <w:pPr>
        <w:tabs>
          <w:tab w:val="num" w:pos="352"/>
        </w:tabs>
        <w:ind w:left="352" w:hanging="352"/>
      </w:pPr>
      <w:rPr>
        <w:rFonts w:ascii="Symbol" w:hAnsi="Symbol" w:cs="OpenSymbol"/>
        <w:color w:val="FFFFFF"/>
        <w:sz w:val="26"/>
        <w:szCs w:val="26"/>
        <w:lang w:val="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FFFFFF"/>
        <w:sz w:val="26"/>
        <w:szCs w:val="26"/>
        <w:lang w:val="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FFFFFF"/>
        <w:sz w:val="26"/>
        <w:szCs w:val="26"/>
        <w:lang w:val="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3"/>
    <w:multiLevelType w:val="multilevel"/>
    <w:tmpl w:val="00000003"/>
    <w:name w:val="WW8Num3"/>
    <w:lvl w:ilvl="0">
      <w:start w:val="1"/>
      <w:numFmt w:val="bullet"/>
      <w:lvlText w:val=""/>
      <w:lvlJc w:val="left"/>
      <w:pPr>
        <w:tabs>
          <w:tab w:val="num" w:pos="352"/>
        </w:tabs>
        <w:ind w:left="352" w:hanging="352"/>
      </w:pPr>
      <w:rPr>
        <w:rFonts w:ascii="Symbol" w:hAnsi="Symbol" w:cs="OpenSymbol"/>
        <w:lang w:val="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4"/>
    <w:multiLevelType w:val="multilevel"/>
    <w:tmpl w:val="00000004"/>
    <w:name w:val="WW8Num4"/>
    <w:lvl w:ilvl="0">
      <w:start w:val="1"/>
      <w:numFmt w:val="bullet"/>
      <w:lvlText w:val=""/>
      <w:lvlJc w:val="left"/>
      <w:pPr>
        <w:tabs>
          <w:tab w:val="num" w:pos="352"/>
        </w:tabs>
        <w:ind w:left="352" w:hanging="352"/>
      </w:pPr>
      <w:rPr>
        <w:rFonts w:ascii="Symbol" w:hAnsi="Symbol" w:cs="OpenSymbol"/>
        <w:lang w:val="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5"/>
    <w:multiLevelType w:val="multilevel"/>
    <w:tmpl w:val="00000005"/>
    <w:name w:val="WW8Num5"/>
    <w:lvl w:ilvl="0">
      <w:start w:val="1"/>
      <w:numFmt w:val="bullet"/>
      <w:lvlText w:val=""/>
      <w:lvlJc w:val="left"/>
      <w:pPr>
        <w:tabs>
          <w:tab w:val="num" w:pos="352"/>
        </w:tabs>
        <w:ind w:left="352" w:hanging="352"/>
      </w:pPr>
      <w:rPr>
        <w:rFonts w:ascii="Symbol" w:hAnsi="Symbol" w:cs="OpenSymbol"/>
        <w:lang w:val="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6"/>
    <w:multiLevelType w:val="multilevel"/>
    <w:tmpl w:val="00000006"/>
    <w:name w:val="WW8Num6"/>
    <w:lvl w:ilvl="0">
      <w:start w:val="1"/>
      <w:numFmt w:val="bullet"/>
      <w:lvlText w:val=""/>
      <w:lvlJc w:val="left"/>
      <w:pPr>
        <w:tabs>
          <w:tab w:val="num" w:pos="352"/>
        </w:tabs>
        <w:ind w:left="352" w:hanging="352"/>
      </w:pPr>
      <w:rPr>
        <w:rFonts w:ascii="Symbol" w:hAnsi="Symbol" w:cs="OpenSymbol"/>
        <w:lang w:val="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7"/>
    <w:multiLevelType w:val="multilevel"/>
    <w:tmpl w:val="00000007"/>
    <w:name w:val="WW8Num7"/>
    <w:lvl w:ilvl="0">
      <w:start w:val="1"/>
      <w:numFmt w:val="bullet"/>
      <w:lvlText w:val=""/>
      <w:lvlJc w:val="left"/>
      <w:pPr>
        <w:tabs>
          <w:tab w:val="num" w:pos="352"/>
        </w:tabs>
        <w:ind w:left="352" w:hanging="352"/>
      </w:pPr>
      <w:rPr>
        <w:rFonts w:ascii="Symbol" w:hAnsi="Symbol" w:cs="OpenSymbol"/>
        <w:lang w:val="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lang w:val="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lang w:val="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8"/>
    <w:multiLevelType w:val="multilevel"/>
    <w:tmpl w:val="00000008"/>
    <w:name w:val="WW8Num8"/>
    <w:lvl w:ilvl="0">
      <w:start w:val="1"/>
      <w:numFmt w:val="bullet"/>
      <w:lvlText w:val=""/>
      <w:lvlJc w:val="left"/>
      <w:pPr>
        <w:tabs>
          <w:tab w:val="num" w:pos="352"/>
        </w:tabs>
        <w:ind w:left="352" w:hanging="352"/>
      </w:pPr>
      <w:rPr>
        <w:rFonts w:ascii="Symbol" w:hAnsi="Symbol" w:cs="OpenSymbol"/>
        <w:lang w:val="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9"/>
    <w:multiLevelType w:val="multilevel"/>
    <w:tmpl w:val="00000009"/>
    <w:name w:val="WW8Num9"/>
    <w:lvl w:ilvl="0">
      <w:start w:val="1"/>
      <w:numFmt w:val="bullet"/>
      <w:lvlText w:val=""/>
      <w:lvlJc w:val="left"/>
      <w:pPr>
        <w:tabs>
          <w:tab w:val="num" w:pos="352"/>
        </w:tabs>
        <w:ind w:left="352" w:hanging="352"/>
      </w:pPr>
      <w:rPr>
        <w:rFonts w:ascii="Symbol" w:hAnsi="Symbol" w:cs="OpenSymbol"/>
        <w:lang w:val="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A"/>
    <w:multiLevelType w:val="multilevel"/>
    <w:tmpl w:val="0000000A"/>
    <w:name w:val="WW8Num10"/>
    <w:lvl w:ilvl="0">
      <w:start w:val="1"/>
      <w:numFmt w:val="bullet"/>
      <w:lvlText w:val=""/>
      <w:lvlJc w:val="left"/>
      <w:pPr>
        <w:tabs>
          <w:tab w:val="num" w:pos="352"/>
        </w:tabs>
        <w:ind w:left="352" w:hanging="352"/>
      </w:pPr>
      <w:rPr>
        <w:rFonts w:ascii="Symbol" w:hAnsi="Symbol"/>
        <w:lang w:val="en-U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U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U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nsid w:val="0000000B"/>
    <w:multiLevelType w:val="multilevel"/>
    <w:tmpl w:val="0000000B"/>
    <w:name w:val="WW8Num11"/>
    <w:lvl w:ilvl="0">
      <w:start w:val="1"/>
      <w:numFmt w:val="bullet"/>
      <w:lvlText w:val=""/>
      <w:lvlJc w:val="left"/>
      <w:pPr>
        <w:tabs>
          <w:tab w:val="num" w:pos="352"/>
        </w:tabs>
        <w:ind w:left="352" w:hanging="352"/>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
    <w:nsid w:val="0E8F3A34"/>
    <w:multiLevelType w:val="hybridMultilevel"/>
    <w:tmpl w:val="150A8FE0"/>
    <w:lvl w:ilvl="0" w:tplc="2548A93C">
      <w:numFmt w:val="bullet"/>
      <w:lvlText w:val="-"/>
      <w:lvlJc w:val="left"/>
      <w:pPr>
        <w:ind w:left="345" w:hanging="360"/>
      </w:pPr>
      <w:rPr>
        <w:rFonts w:ascii="Calibri" w:eastAsia="Calibri" w:hAnsi="Calibri" w:cs="Calibri"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13">
    <w:nsid w:val="1F3B54EC"/>
    <w:multiLevelType w:val="hybridMultilevel"/>
    <w:tmpl w:val="7EDAF4FE"/>
    <w:lvl w:ilvl="0" w:tplc="2BFA737A">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nsid w:val="2F4B137F"/>
    <w:multiLevelType w:val="hybridMultilevel"/>
    <w:tmpl w:val="3142336E"/>
    <w:lvl w:ilvl="0" w:tplc="4FBC478E">
      <w:start w:val="1"/>
      <w:numFmt w:val="bullet"/>
      <w:lvlText w:val=""/>
      <w:lvlJc w:val="left"/>
      <w:pPr>
        <w:ind w:left="720" w:hanging="360"/>
      </w:pPr>
      <w:rPr>
        <w:rFonts w:ascii="Wingdings 3" w:hAnsi="Wingdings 3"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B308ED"/>
    <w:multiLevelType w:val="hybridMultilevel"/>
    <w:tmpl w:val="7CD0B9E8"/>
    <w:lvl w:ilvl="0" w:tplc="4FBC478E">
      <w:start w:val="1"/>
      <w:numFmt w:val="bullet"/>
      <w:lvlText w:val=""/>
      <w:lvlJc w:val="left"/>
      <w:pPr>
        <w:tabs>
          <w:tab w:val="num" w:pos="360"/>
        </w:tabs>
        <w:ind w:left="360" w:hanging="144"/>
      </w:pPr>
      <w:rPr>
        <w:rFonts w:ascii="Wingdings 3" w:hAnsi="Wingdings 3" w:cs="Times New Roman" w:hint="default"/>
      </w:rPr>
    </w:lvl>
    <w:lvl w:ilvl="1" w:tplc="8BE45656">
      <w:start w:val="1"/>
      <w:numFmt w:val="bullet"/>
      <w:pStyle w:val="ListParagraph"/>
      <w:lvlText w:val=""/>
      <w:lvlJc w:val="left"/>
      <w:pPr>
        <w:tabs>
          <w:tab w:val="num" w:pos="1044"/>
        </w:tabs>
        <w:ind w:left="1116" w:hanging="216"/>
      </w:pPr>
      <w:rPr>
        <w:rFonts w:ascii="Wingdings 2" w:hAnsi="Wingdings 2" w:cs="Times New Roman" w:hint="default"/>
      </w:rPr>
    </w:lvl>
    <w:lvl w:ilvl="2" w:tplc="A4305068">
      <w:start w:val="1"/>
      <w:numFmt w:val="bullet"/>
      <w:lvlText w:val=""/>
      <w:lvlJc w:val="left"/>
      <w:pPr>
        <w:tabs>
          <w:tab w:val="num" w:pos="2160"/>
        </w:tabs>
        <w:ind w:left="2160" w:hanging="360"/>
      </w:pPr>
      <w:rPr>
        <w:rFonts w:ascii="Wingdings 2" w:hAnsi="Wingdings 2"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924760F"/>
    <w:multiLevelType w:val="hybridMultilevel"/>
    <w:tmpl w:val="5846CB46"/>
    <w:lvl w:ilvl="0" w:tplc="D5B4E01C">
      <w:start w:val="1"/>
      <w:numFmt w:val="bullet"/>
      <w:lvlText w:val=""/>
      <w:lvlJc w:val="left"/>
      <w:pPr>
        <w:ind w:left="360" w:hanging="360"/>
      </w:pPr>
      <w:rPr>
        <w:rFonts w:ascii="Symbol" w:hAnsi="Symbol" w:hint="default"/>
        <w:sz w:val="16"/>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15"/>
  </w:num>
  <w:num w:numId="2">
    <w:abstractNumId w:val="13"/>
  </w:num>
  <w:num w:numId="3">
    <w:abstractNumId w:val="16"/>
  </w:num>
  <w:num w:numId="4">
    <w:abstractNumId w:val="0"/>
  </w:num>
  <w:num w:numId="5">
    <w:abstractNumId w:val="12"/>
  </w:num>
  <w:num w:numId="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7E0"/>
    <w:rsid w:val="000014BF"/>
    <w:rsid w:val="00002E40"/>
    <w:rsid w:val="00002F86"/>
    <w:rsid w:val="000056B9"/>
    <w:rsid w:val="00007684"/>
    <w:rsid w:val="00013FB1"/>
    <w:rsid w:val="00017466"/>
    <w:rsid w:val="00017A66"/>
    <w:rsid w:val="000249A7"/>
    <w:rsid w:val="00027C03"/>
    <w:rsid w:val="00027D85"/>
    <w:rsid w:val="000319EB"/>
    <w:rsid w:val="0003257B"/>
    <w:rsid w:val="000325F4"/>
    <w:rsid w:val="00035B0F"/>
    <w:rsid w:val="0003717E"/>
    <w:rsid w:val="00041200"/>
    <w:rsid w:val="0004630F"/>
    <w:rsid w:val="00046F21"/>
    <w:rsid w:val="00055352"/>
    <w:rsid w:val="00055F9D"/>
    <w:rsid w:val="00057026"/>
    <w:rsid w:val="000573A5"/>
    <w:rsid w:val="000608D9"/>
    <w:rsid w:val="00060A77"/>
    <w:rsid w:val="000619E5"/>
    <w:rsid w:val="00063127"/>
    <w:rsid w:val="0006373D"/>
    <w:rsid w:val="000703BC"/>
    <w:rsid w:val="000740CA"/>
    <w:rsid w:val="000758B3"/>
    <w:rsid w:val="00076772"/>
    <w:rsid w:val="00077809"/>
    <w:rsid w:val="0008172E"/>
    <w:rsid w:val="00084B73"/>
    <w:rsid w:val="00086540"/>
    <w:rsid w:val="000923E2"/>
    <w:rsid w:val="000970A2"/>
    <w:rsid w:val="0009731B"/>
    <w:rsid w:val="000A208C"/>
    <w:rsid w:val="000A3225"/>
    <w:rsid w:val="000A4F74"/>
    <w:rsid w:val="000A5298"/>
    <w:rsid w:val="000A7553"/>
    <w:rsid w:val="000B2CFE"/>
    <w:rsid w:val="000B4A22"/>
    <w:rsid w:val="000B5FCC"/>
    <w:rsid w:val="000B62BA"/>
    <w:rsid w:val="000C18B4"/>
    <w:rsid w:val="000C23CD"/>
    <w:rsid w:val="000C30B0"/>
    <w:rsid w:val="000D00DD"/>
    <w:rsid w:val="000D49EC"/>
    <w:rsid w:val="000E0457"/>
    <w:rsid w:val="000E0A54"/>
    <w:rsid w:val="000E188A"/>
    <w:rsid w:val="000E6F56"/>
    <w:rsid w:val="000F0747"/>
    <w:rsid w:val="000F35DF"/>
    <w:rsid w:val="000F775E"/>
    <w:rsid w:val="0010038A"/>
    <w:rsid w:val="00104569"/>
    <w:rsid w:val="0010771C"/>
    <w:rsid w:val="001113BE"/>
    <w:rsid w:val="001130DF"/>
    <w:rsid w:val="00117384"/>
    <w:rsid w:val="001173C5"/>
    <w:rsid w:val="00123F00"/>
    <w:rsid w:val="00124574"/>
    <w:rsid w:val="00125662"/>
    <w:rsid w:val="00125AD4"/>
    <w:rsid w:val="00126AA3"/>
    <w:rsid w:val="00130F0F"/>
    <w:rsid w:val="001318DD"/>
    <w:rsid w:val="001353D3"/>
    <w:rsid w:val="00135B4F"/>
    <w:rsid w:val="00142DCB"/>
    <w:rsid w:val="00153777"/>
    <w:rsid w:val="00153CCC"/>
    <w:rsid w:val="00155A9C"/>
    <w:rsid w:val="00156FB7"/>
    <w:rsid w:val="0015742D"/>
    <w:rsid w:val="0016001D"/>
    <w:rsid w:val="00160BE9"/>
    <w:rsid w:val="00171449"/>
    <w:rsid w:val="00171996"/>
    <w:rsid w:val="0017593F"/>
    <w:rsid w:val="001810C0"/>
    <w:rsid w:val="00181398"/>
    <w:rsid w:val="00181CAF"/>
    <w:rsid w:val="00182535"/>
    <w:rsid w:val="00187DC8"/>
    <w:rsid w:val="00194B9D"/>
    <w:rsid w:val="001A020D"/>
    <w:rsid w:val="001A427C"/>
    <w:rsid w:val="001A44D2"/>
    <w:rsid w:val="001A4CE8"/>
    <w:rsid w:val="001A7852"/>
    <w:rsid w:val="001B2FAD"/>
    <w:rsid w:val="001B30F8"/>
    <w:rsid w:val="001B3A47"/>
    <w:rsid w:val="001C072F"/>
    <w:rsid w:val="001C0E8C"/>
    <w:rsid w:val="001C1B7B"/>
    <w:rsid w:val="001C1E08"/>
    <w:rsid w:val="001C3755"/>
    <w:rsid w:val="001C4DEB"/>
    <w:rsid w:val="001C7A0B"/>
    <w:rsid w:val="001D2747"/>
    <w:rsid w:val="001D29D5"/>
    <w:rsid w:val="001E0F29"/>
    <w:rsid w:val="001E5ED4"/>
    <w:rsid w:val="001E74D8"/>
    <w:rsid w:val="001F0655"/>
    <w:rsid w:val="001F0CA7"/>
    <w:rsid w:val="001F2340"/>
    <w:rsid w:val="001F3F64"/>
    <w:rsid w:val="001F4278"/>
    <w:rsid w:val="001F5DBC"/>
    <w:rsid w:val="00201727"/>
    <w:rsid w:val="00202FA2"/>
    <w:rsid w:val="00210027"/>
    <w:rsid w:val="002111CE"/>
    <w:rsid w:val="002127F7"/>
    <w:rsid w:val="00213C48"/>
    <w:rsid w:val="0021738A"/>
    <w:rsid w:val="00220BD6"/>
    <w:rsid w:val="00221EE5"/>
    <w:rsid w:val="00222BE2"/>
    <w:rsid w:val="002248A9"/>
    <w:rsid w:val="002302EF"/>
    <w:rsid w:val="00237819"/>
    <w:rsid w:val="00237C8D"/>
    <w:rsid w:val="00240271"/>
    <w:rsid w:val="00240D77"/>
    <w:rsid w:val="0024137D"/>
    <w:rsid w:val="0024207E"/>
    <w:rsid w:val="002455D3"/>
    <w:rsid w:val="002455F4"/>
    <w:rsid w:val="002470EE"/>
    <w:rsid w:val="00250390"/>
    <w:rsid w:val="00252E27"/>
    <w:rsid w:val="002531EE"/>
    <w:rsid w:val="002535AB"/>
    <w:rsid w:val="00253AB5"/>
    <w:rsid w:val="00254F83"/>
    <w:rsid w:val="00261225"/>
    <w:rsid w:val="00261717"/>
    <w:rsid w:val="00261F92"/>
    <w:rsid w:val="002656A9"/>
    <w:rsid w:val="00266ECC"/>
    <w:rsid w:val="00267BA2"/>
    <w:rsid w:val="00272757"/>
    <w:rsid w:val="002730FF"/>
    <w:rsid w:val="0027341C"/>
    <w:rsid w:val="00277A1B"/>
    <w:rsid w:val="0028060E"/>
    <w:rsid w:val="0028532D"/>
    <w:rsid w:val="0028681A"/>
    <w:rsid w:val="00287808"/>
    <w:rsid w:val="00290132"/>
    <w:rsid w:val="00290E99"/>
    <w:rsid w:val="002931F4"/>
    <w:rsid w:val="00294FA7"/>
    <w:rsid w:val="002A0536"/>
    <w:rsid w:val="002A4E7F"/>
    <w:rsid w:val="002A52C3"/>
    <w:rsid w:val="002A5D73"/>
    <w:rsid w:val="002A790D"/>
    <w:rsid w:val="002B0A09"/>
    <w:rsid w:val="002B15BD"/>
    <w:rsid w:val="002B2B04"/>
    <w:rsid w:val="002B2C05"/>
    <w:rsid w:val="002B7C4F"/>
    <w:rsid w:val="002C097A"/>
    <w:rsid w:val="002C299E"/>
    <w:rsid w:val="002C59CE"/>
    <w:rsid w:val="002C5C63"/>
    <w:rsid w:val="002D05E0"/>
    <w:rsid w:val="002D0AFC"/>
    <w:rsid w:val="002D4819"/>
    <w:rsid w:val="002D4FDA"/>
    <w:rsid w:val="002D7577"/>
    <w:rsid w:val="002E0369"/>
    <w:rsid w:val="002E449F"/>
    <w:rsid w:val="002E67CB"/>
    <w:rsid w:val="002E6A8B"/>
    <w:rsid w:val="002F46A3"/>
    <w:rsid w:val="002F5323"/>
    <w:rsid w:val="002F685B"/>
    <w:rsid w:val="00302866"/>
    <w:rsid w:val="00302DC5"/>
    <w:rsid w:val="00302ED4"/>
    <w:rsid w:val="003078C5"/>
    <w:rsid w:val="00313860"/>
    <w:rsid w:val="00314E9E"/>
    <w:rsid w:val="00327A2B"/>
    <w:rsid w:val="00330B48"/>
    <w:rsid w:val="00334B74"/>
    <w:rsid w:val="00334DA1"/>
    <w:rsid w:val="003445A8"/>
    <w:rsid w:val="00345A45"/>
    <w:rsid w:val="00345AEE"/>
    <w:rsid w:val="00353CA2"/>
    <w:rsid w:val="00353D38"/>
    <w:rsid w:val="00366EDA"/>
    <w:rsid w:val="00367F0E"/>
    <w:rsid w:val="00371042"/>
    <w:rsid w:val="00371B05"/>
    <w:rsid w:val="003732B0"/>
    <w:rsid w:val="00373F49"/>
    <w:rsid w:val="00374105"/>
    <w:rsid w:val="003866F7"/>
    <w:rsid w:val="0039786C"/>
    <w:rsid w:val="00397A4B"/>
    <w:rsid w:val="003A0DF5"/>
    <w:rsid w:val="003A0F11"/>
    <w:rsid w:val="003A39B6"/>
    <w:rsid w:val="003A7343"/>
    <w:rsid w:val="003B77ED"/>
    <w:rsid w:val="003B7AFD"/>
    <w:rsid w:val="003C0B4B"/>
    <w:rsid w:val="003C26EF"/>
    <w:rsid w:val="003C59C5"/>
    <w:rsid w:val="003C64F1"/>
    <w:rsid w:val="003C6E01"/>
    <w:rsid w:val="003D1CDB"/>
    <w:rsid w:val="003D234D"/>
    <w:rsid w:val="003D3247"/>
    <w:rsid w:val="003D47B3"/>
    <w:rsid w:val="003D5B69"/>
    <w:rsid w:val="003D691F"/>
    <w:rsid w:val="003D6EB6"/>
    <w:rsid w:val="003E0877"/>
    <w:rsid w:val="003E7B20"/>
    <w:rsid w:val="003F0F07"/>
    <w:rsid w:val="003F28E8"/>
    <w:rsid w:val="003F5059"/>
    <w:rsid w:val="003F611B"/>
    <w:rsid w:val="004063B2"/>
    <w:rsid w:val="00407B70"/>
    <w:rsid w:val="00414B8D"/>
    <w:rsid w:val="00415321"/>
    <w:rsid w:val="0041568C"/>
    <w:rsid w:val="00421D63"/>
    <w:rsid w:val="00423371"/>
    <w:rsid w:val="00425DA4"/>
    <w:rsid w:val="00432547"/>
    <w:rsid w:val="0043457A"/>
    <w:rsid w:val="00436400"/>
    <w:rsid w:val="00436A5F"/>
    <w:rsid w:val="00443906"/>
    <w:rsid w:val="00443B94"/>
    <w:rsid w:val="004445B2"/>
    <w:rsid w:val="00446066"/>
    <w:rsid w:val="00446F20"/>
    <w:rsid w:val="004511BC"/>
    <w:rsid w:val="0045154D"/>
    <w:rsid w:val="0045195D"/>
    <w:rsid w:val="00452582"/>
    <w:rsid w:val="00454F1C"/>
    <w:rsid w:val="00455351"/>
    <w:rsid w:val="00456386"/>
    <w:rsid w:val="00456CF2"/>
    <w:rsid w:val="0046093F"/>
    <w:rsid w:val="00461C21"/>
    <w:rsid w:val="004639AC"/>
    <w:rsid w:val="0046562C"/>
    <w:rsid w:val="00466CDF"/>
    <w:rsid w:val="0047253A"/>
    <w:rsid w:val="0047402F"/>
    <w:rsid w:val="00483E0C"/>
    <w:rsid w:val="00487F8E"/>
    <w:rsid w:val="0049360F"/>
    <w:rsid w:val="00494AF5"/>
    <w:rsid w:val="004956ED"/>
    <w:rsid w:val="00495CB6"/>
    <w:rsid w:val="004A00DF"/>
    <w:rsid w:val="004A2819"/>
    <w:rsid w:val="004A28BF"/>
    <w:rsid w:val="004A57D2"/>
    <w:rsid w:val="004A648D"/>
    <w:rsid w:val="004A6D79"/>
    <w:rsid w:val="004A7572"/>
    <w:rsid w:val="004A7F35"/>
    <w:rsid w:val="004B113C"/>
    <w:rsid w:val="004B2A52"/>
    <w:rsid w:val="004B4AE0"/>
    <w:rsid w:val="004B7454"/>
    <w:rsid w:val="004C0B79"/>
    <w:rsid w:val="004C22D0"/>
    <w:rsid w:val="004C3BFD"/>
    <w:rsid w:val="004D16F0"/>
    <w:rsid w:val="004D1847"/>
    <w:rsid w:val="004D48D2"/>
    <w:rsid w:val="004D7144"/>
    <w:rsid w:val="004D74DE"/>
    <w:rsid w:val="004D7E43"/>
    <w:rsid w:val="004E0789"/>
    <w:rsid w:val="004E0989"/>
    <w:rsid w:val="004E6A69"/>
    <w:rsid w:val="004F03DE"/>
    <w:rsid w:val="004F0E95"/>
    <w:rsid w:val="004F2254"/>
    <w:rsid w:val="004F553F"/>
    <w:rsid w:val="004F5DC5"/>
    <w:rsid w:val="00500458"/>
    <w:rsid w:val="00500C2D"/>
    <w:rsid w:val="00512638"/>
    <w:rsid w:val="005159A3"/>
    <w:rsid w:val="00522C59"/>
    <w:rsid w:val="00525773"/>
    <w:rsid w:val="00525E1F"/>
    <w:rsid w:val="005272E4"/>
    <w:rsid w:val="00536A4C"/>
    <w:rsid w:val="00542FF7"/>
    <w:rsid w:val="00543CC8"/>
    <w:rsid w:val="00543F9D"/>
    <w:rsid w:val="00545626"/>
    <w:rsid w:val="005524B7"/>
    <w:rsid w:val="00554ACC"/>
    <w:rsid w:val="0055582F"/>
    <w:rsid w:val="00556E94"/>
    <w:rsid w:val="00560919"/>
    <w:rsid w:val="00561D13"/>
    <w:rsid w:val="00562219"/>
    <w:rsid w:val="00563313"/>
    <w:rsid w:val="00564577"/>
    <w:rsid w:val="00565390"/>
    <w:rsid w:val="005731CC"/>
    <w:rsid w:val="005757BC"/>
    <w:rsid w:val="00575A34"/>
    <w:rsid w:val="00577BDF"/>
    <w:rsid w:val="00580A38"/>
    <w:rsid w:val="00581A6F"/>
    <w:rsid w:val="0058224B"/>
    <w:rsid w:val="0058474F"/>
    <w:rsid w:val="00586AD5"/>
    <w:rsid w:val="00590E6F"/>
    <w:rsid w:val="0059346A"/>
    <w:rsid w:val="0059492D"/>
    <w:rsid w:val="005A340A"/>
    <w:rsid w:val="005A4A00"/>
    <w:rsid w:val="005A5704"/>
    <w:rsid w:val="005B1B83"/>
    <w:rsid w:val="005B3466"/>
    <w:rsid w:val="005B45ED"/>
    <w:rsid w:val="005B6F8F"/>
    <w:rsid w:val="005C17E4"/>
    <w:rsid w:val="005C197C"/>
    <w:rsid w:val="005C1BF6"/>
    <w:rsid w:val="005C3B99"/>
    <w:rsid w:val="005C4AE5"/>
    <w:rsid w:val="005C4C9E"/>
    <w:rsid w:val="005D193B"/>
    <w:rsid w:val="005D5C69"/>
    <w:rsid w:val="005D5F61"/>
    <w:rsid w:val="005E095D"/>
    <w:rsid w:val="005E38A7"/>
    <w:rsid w:val="005E6467"/>
    <w:rsid w:val="005F0FF1"/>
    <w:rsid w:val="00603DE6"/>
    <w:rsid w:val="00612690"/>
    <w:rsid w:val="0061270C"/>
    <w:rsid w:val="00621AA7"/>
    <w:rsid w:val="00625FA8"/>
    <w:rsid w:val="00630353"/>
    <w:rsid w:val="0063279C"/>
    <w:rsid w:val="0063665F"/>
    <w:rsid w:val="006375D8"/>
    <w:rsid w:val="00640199"/>
    <w:rsid w:val="00650424"/>
    <w:rsid w:val="006518BF"/>
    <w:rsid w:val="00653A3C"/>
    <w:rsid w:val="00661BC6"/>
    <w:rsid w:val="006628F2"/>
    <w:rsid w:val="00662BBF"/>
    <w:rsid w:val="00662E98"/>
    <w:rsid w:val="006654DA"/>
    <w:rsid w:val="00666D9F"/>
    <w:rsid w:val="00671DA8"/>
    <w:rsid w:val="00672937"/>
    <w:rsid w:val="006735DE"/>
    <w:rsid w:val="0067421D"/>
    <w:rsid w:val="0067798D"/>
    <w:rsid w:val="006801D4"/>
    <w:rsid w:val="0068510F"/>
    <w:rsid w:val="00685B91"/>
    <w:rsid w:val="00686800"/>
    <w:rsid w:val="006872FA"/>
    <w:rsid w:val="00687FEC"/>
    <w:rsid w:val="00694BA0"/>
    <w:rsid w:val="00694C72"/>
    <w:rsid w:val="0069610B"/>
    <w:rsid w:val="006A7CEE"/>
    <w:rsid w:val="006B3B4B"/>
    <w:rsid w:val="006B61AA"/>
    <w:rsid w:val="006B7079"/>
    <w:rsid w:val="006C29F9"/>
    <w:rsid w:val="006C6174"/>
    <w:rsid w:val="006C68DE"/>
    <w:rsid w:val="006D1885"/>
    <w:rsid w:val="006D2B28"/>
    <w:rsid w:val="006E57E0"/>
    <w:rsid w:val="006F0607"/>
    <w:rsid w:val="006F4B12"/>
    <w:rsid w:val="006F680C"/>
    <w:rsid w:val="00702B03"/>
    <w:rsid w:val="007065B7"/>
    <w:rsid w:val="0070766F"/>
    <w:rsid w:val="00707EDB"/>
    <w:rsid w:val="00710E1D"/>
    <w:rsid w:val="0071425E"/>
    <w:rsid w:val="007175CE"/>
    <w:rsid w:val="0072224B"/>
    <w:rsid w:val="00725EEF"/>
    <w:rsid w:val="00731296"/>
    <w:rsid w:val="0073335B"/>
    <w:rsid w:val="00734B7C"/>
    <w:rsid w:val="007434ED"/>
    <w:rsid w:val="00750EAE"/>
    <w:rsid w:val="007532DF"/>
    <w:rsid w:val="00753407"/>
    <w:rsid w:val="0075413C"/>
    <w:rsid w:val="007562E2"/>
    <w:rsid w:val="00756BE5"/>
    <w:rsid w:val="00756D52"/>
    <w:rsid w:val="00760616"/>
    <w:rsid w:val="007614A9"/>
    <w:rsid w:val="00761A81"/>
    <w:rsid w:val="007630C8"/>
    <w:rsid w:val="0076488B"/>
    <w:rsid w:val="00766C49"/>
    <w:rsid w:val="00773E79"/>
    <w:rsid w:val="00774A82"/>
    <w:rsid w:val="0078161B"/>
    <w:rsid w:val="007832D0"/>
    <w:rsid w:val="00783850"/>
    <w:rsid w:val="00783FC8"/>
    <w:rsid w:val="00784106"/>
    <w:rsid w:val="00784B64"/>
    <w:rsid w:val="00784F10"/>
    <w:rsid w:val="00785F4B"/>
    <w:rsid w:val="0078792A"/>
    <w:rsid w:val="00790AF1"/>
    <w:rsid w:val="00791373"/>
    <w:rsid w:val="007931F9"/>
    <w:rsid w:val="0079373A"/>
    <w:rsid w:val="00793E9F"/>
    <w:rsid w:val="00797EF7"/>
    <w:rsid w:val="007A1CE4"/>
    <w:rsid w:val="007A4013"/>
    <w:rsid w:val="007A674C"/>
    <w:rsid w:val="007B1D88"/>
    <w:rsid w:val="007B3C94"/>
    <w:rsid w:val="007B49F4"/>
    <w:rsid w:val="007B4A24"/>
    <w:rsid w:val="007B6741"/>
    <w:rsid w:val="007C1952"/>
    <w:rsid w:val="007D0F55"/>
    <w:rsid w:val="007D5160"/>
    <w:rsid w:val="007D799A"/>
    <w:rsid w:val="007E2500"/>
    <w:rsid w:val="007E2B49"/>
    <w:rsid w:val="007E52EA"/>
    <w:rsid w:val="007E6747"/>
    <w:rsid w:val="007F134A"/>
    <w:rsid w:val="007F2531"/>
    <w:rsid w:val="007F3276"/>
    <w:rsid w:val="007F4735"/>
    <w:rsid w:val="007F686A"/>
    <w:rsid w:val="00803347"/>
    <w:rsid w:val="00805495"/>
    <w:rsid w:val="00806D59"/>
    <w:rsid w:val="00807545"/>
    <w:rsid w:val="0081579A"/>
    <w:rsid w:val="00821813"/>
    <w:rsid w:val="00825E0E"/>
    <w:rsid w:val="008275EA"/>
    <w:rsid w:val="00830164"/>
    <w:rsid w:val="008328A0"/>
    <w:rsid w:val="00834958"/>
    <w:rsid w:val="008401AF"/>
    <w:rsid w:val="0084155F"/>
    <w:rsid w:val="00845495"/>
    <w:rsid w:val="0085062F"/>
    <w:rsid w:val="0085175A"/>
    <w:rsid w:val="00855BD7"/>
    <w:rsid w:val="008624AF"/>
    <w:rsid w:val="00863EC1"/>
    <w:rsid w:val="00876D3E"/>
    <w:rsid w:val="0088054C"/>
    <w:rsid w:val="008823CE"/>
    <w:rsid w:val="00884769"/>
    <w:rsid w:val="00884A93"/>
    <w:rsid w:val="008863C9"/>
    <w:rsid w:val="00891B4B"/>
    <w:rsid w:val="00893E02"/>
    <w:rsid w:val="008951DA"/>
    <w:rsid w:val="00895D46"/>
    <w:rsid w:val="008B2C92"/>
    <w:rsid w:val="008B5B47"/>
    <w:rsid w:val="008B6CB1"/>
    <w:rsid w:val="008B77C7"/>
    <w:rsid w:val="008C2BA6"/>
    <w:rsid w:val="008D1140"/>
    <w:rsid w:val="008D1ACB"/>
    <w:rsid w:val="008D1FA1"/>
    <w:rsid w:val="008D213C"/>
    <w:rsid w:val="008D276A"/>
    <w:rsid w:val="008D324B"/>
    <w:rsid w:val="008E22F3"/>
    <w:rsid w:val="008E23CD"/>
    <w:rsid w:val="008E2AE2"/>
    <w:rsid w:val="008E2BBA"/>
    <w:rsid w:val="008E3FAA"/>
    <w:rsid w:val="008E4389"/>
    <w:rsid w:val="008E4B36"/>
    <w:rsid w:val="008E7171"/>
    <w:rsid w:val="008F0C61"/>
    <w:rsid w:val="009006C3"/>
    <w:rsid w:val="0090420A"/>
    <w:rsid w:val="00907947"/>
    <w:rsid w:val="009160E9"/>
    <w:rsid w:val="00916610"/>
    <w:rsid w:val="00925AA9"/>
    <w:rsid w:val="009271A1"/>
    <w:rsid w:val="00927695"/>
    <w:rsid w:val="009310AE"/>
    <w:rsid w:val="0093434F"/>
    <w:rsid w:val="00934EBC"/>
    <w:rsid w:val="00935E40"/>
    <w:rsid w:val="00940B2F"/>
    <w:rsid w:val="00941ECC"/>
    <w:rsid w:val="00942EA1"/>
    <w:rsid w:val="00946BD3"/>
    <w:rsid w:val="00950D61"/>
    <w:rsid w:val="00953D38"/>
    <w:rsid w:val="009671A4"/>
    <w:rsid w:val="0097043E"/>
    <w:rsid w:val="009708AB"/>
    <w:rsid w:val="00971816"/>
    <w:rsid w:val="00972205"/>
    <w:rsid w:val="009750F1"/>
    <w:rsid w:val="00975275"/>
    <w:rsid w:val="00975CD7"/>
    <w:rsid w:val="009802C0"/>
    <w:rsid w:val="009817AF"/>
    <w:rsid w:val="009817CC"/>
    <w:rsid w:val="00983DCC"/>
    <w:rsid w:val="00984BA5"/>
    <w:rsid w:val="009856F2"/>
    <w:rsid w:val="00987B0D"/>
    <w:rsid w:val="0099295F"/>
    <w:rsid w:val="009949D7"/>
    <w:rsid w:val="00997AD7"/>
    <w:rsid w:val="009A22B7"/>
    <w:rsid w:val="009A3F70"/>
    <w:rsid w:val="009A670B"/>
    <w:rsid w:val="009B1A77"/>
    <w:rsid w:val="009B2DA3"/>
    <w:rsid w:val="009B4E57"/>
    <w:rsid w:val="009B5DC7"/>
    <w:rsid w:val="009B6A08"/>
    <w:rsid w:val="009B7525"/>
    <w:rsid w:val="009C4F6F"/>
    <w:rsid w:val="009C5E1C"/>
    <w:rsid w:val="009C61A2"/>
    <w:rsid w:val="009C6A14"/>
    <w:rsid w:val="009D18F9"/>
    <w:rsid w:val="009D6431"/>
    <w:rsid w:val="009D64CD"/>
    <w:rsid w:val="009D7313"/>
    <w:rsid w:val="009E2008"/>
    <w:rsid w:val="009E3059"/>
    <w:rsid w:val="009E7077"/>
    <w:rsid w:val="009F6A3F"/>
    <w:rsid w:val="00A02C30"/>
    <w:rsid w:val="00A04EFF"/>
    <w:rsid w:val="00A06B3C"/>
    <w:rsid w:val="00A11FEF"/>
    <w:rsid w:val="00A169CB"/>
    <w:rsid w:val="00A179BD"/>
    <w:rsid w:val="00A220D9"/>
    <w:rsid w:val="00A25A1C"/>
    <w:rsid w:val="00A26C84"/>
    <w:rsid w:val="00A277E0"/>
    <w:rsid w:val="00A3225C"/>
    <w:rsid w:val="00A34668"/>
    <w:rsid w:val="00A3480A"/>
    <w:rsid w:val="00A3756D"/>
    <w:rsid w:val="00A41C06"/>
    <w:rsid w:val="00A42F42"/>
    <w:rsid w:val="00A43DAD"/>
    <w:rsid w:val="00A52969"/>
    <w:rsid w:val="00A54C69"/>
    <w:rsid w:val="00A54C7C"/>
    <w:rsid w:val="00A56E58"/>
    <w:rsid w:val="00A57F3E"/>
    <w:rsid w:val="00A653ED"/>
    <w:rsid w:val="00A65FC6"/>
    <w:rsid w:val="00A72682"/>
    <w:rsid w:val="00A733FC"/>
    <w:rsid w:val="00A75090"/>
    <w:rsid w:val="00A7590F"/>
    <w:rsid w:val="00A76A59"/>
    <w:rsid w:val="00A77D58"/>
    <w:rsid w:val="00A80689"/>
    <w:rsid w:val="00A83834"/>
    <w:rsid w:val="00A90AE3"/>
    <w:rsid w:val="00A91AA9"/>
    <w:rsid w:val="00A9425E"/>
    <w:rsid w:val="00A95FEC"/>
    <w:rsid w:val="00AB27DF"/>
    <w:rsid w:val="00AB31A9"/>
    <w:rsid w:val="00AB3F92"/>
    <w:rsid w:val="00AC0DC0"/>
    <w:rsid w:val="00AC70B3"/>
    <w:rsid w:val="00AD07A8"/>
    <w:rsid w:val="00AD5D0D"/>
    <w:rsid w:val="00AD6117"/>
    <w:rsid w:val="00AE0410"/>
    <w:rsid w:val="00AE3641"/>
    <w:rsid w:val="00AE5C0C"/>
    <w:rsid w:val="00AF4AE8"/>
    <w:rsid w:val="00AF6146"/>
    <w:rsid w:val="00AF6F34"/>
    <w:rsid w:val="00B025D9"/>
    <w:rsid w:val="00B0405B"/>
    <w:rsid w:val="00B04108"/>
    <w:rsid w:val="00B04EC2"/>
    <w:rsid w:val="00B07618"/>
    <w:rsid w:val="00B12007"/>
    <w:rsid w:val="00B1471D"/>
    <w:rsid w:val="00B171F8"/>
    <w:rsid w:val="00B22FFF"/>
    <w:rsid w:val="00B25264"/>
    <w:rsid w:val="00B26875"/>
    <w:rsid w:val="00B303DB"/>
    <w:rsid w:val="00B34292"/>
    <w:rsid w:val="00B34898"/>
    <w:rsid w:val="00B369D3"/>
    <w:rsid w:val="00B40989"/>
    <w:rsid w:val="00B410CB"/>
    <w:rsid w:val="00B420F5"/>
    <w:rsid w:val="00B44485"/>
    <w:rsid w:val="00B50BEC"/>
    <w:rsid w:val="00B544F2"/>
    <w:rsid w:val="00B56187"/>
    <w:rsid w:val="00B621D1"/>
    <w:rsid w:val="00B642E7"/>
    <w:rsid w:val="00B66515"/>
    <w:rsid w:val="00B7621E"/>
    <w:rsid w:val="00B80AC3"/>
    <w:rsid w:val="00B9424F"/>
    <w:rsid w:val="00B9682E"/>
    <w:rsid w:val="00B96E8D"/>
    <w:rsid w:val="00B97445"/>
    <w:rsid w:val="00BA0895"/>
    <w:rsid w:val="00BA1299"/>
    <w:rsid w:val="00BB1F0B"/>
    <w:rsid w:val="00BB2DB7"/>
    <w:rsid w:val="00BB531A"/>
    <w:rsid w:val="00BB6613"/>
    <w:rsid w:val="00BC3B39"/>
    <w:rsid w:val="00BC5C6D"/>
    <w:rsid w:val="00BC610C"/>
    <w:rsid w:val="00BC7A83"/>
    <w:rsid w:val="00BD6FB1"/>
    <w:rsid w:val="00BD7DBE"/>
    <w:rsid w:val="00BE145B"/>
    <w:rsid w:val="00BE154D"/>
    <w:rsid w:val="00BE2D5B"/>
    <w:rsid w:val="00BF175C"/>
    <w:rsid w:val="00BF252B"/>
    <w:rsid w:val="00BF4254"/>
    <w:rsid w:val="00BF5BDA"/>
    <w:rsid w:val="00C0084E"/>
    <w:rsid w:val="00C032FB"/>
    <w:rsid w:val="00C0483F"/>
    <w:rsid w:val="00C10008"/>
    <w:rsid w:val="00C13695"/>
    <w:rsid w:val="00C14ACC"/>
    <w:rsid w:val="00C14AE0"/>
    <w:rsid w:val="00C256D2"/>
    <w:rsid w:val="00C337B3"/>
    <w:rsid w:val="00C43F67"/>
    <w:rsid w:val="00C45728"/>
    <w:rsid w:val="00C4588F"/>
    <w:rsid w:val="00C47620"/>
    <w:rsid w:val="00C53872"/>
    <w:rsid w:val="00C5416B"/>
    <w:rsid w:val="00C63865"/>
    <w:rsid w:val="00C64925"/>
    <w:rsid w:val="00C659D8"/>
    <w:rsid w:val="00C701BA"/>
    <w:rsid w:val="00C70C3C"/>
    <w:rsid w:val="00C716B5"/>
    <w:rsid w:val="00C82B73"/>
    <w:rsid w:val="00C86B27"/>
    <w:rsid w:val="00C87133"/>
    <w:rsid w:val="00C91EB4"/>
    <w:rsid w:val="00C95CD6"/>
    <w:rsid w:val="00C96664"/>
    <w:rsid w:val="00CA0CA9"/>
    <w:rsid w:val="00CA1498"/>
    <w:rsid w:val="00CA1ADA"/>
    <w:rsid w:val="00CA5C71"/>
    <w:rsid w:val="00CA6B18"/>
    <w:rsid w:val="00CB0D3D"/>
    <w:rsid w:val="00CB3AC9"/>
    <w:rsid w:val="00CB6E02"/>
    <w:rsid w:val="00CC02AC"/>
    <w:rsid w:val="00CC282C"/>
    <w:rsid w:val="00CC4803"/>
    <w:rsid w:val="00CD12C5"/>
    <w:rsid w:val="00CD23DA"/>
    <w:rsid w:val="00CD4767"/>
    <w:rsid w:val="00CE08E2"/>
    <w:rsid w:val="00CE6DEB"/>
    <w:rsid w:val="00CE6E40"/>
    <w:rsid w:val="00CF0AD4"/>
    <w:rsid w:val="00CF2198"/>
    <w:rsid w:val="00CF5B88"/>
    <w:rsid w:val="00D03BF9"/>
    <w:rsid w:val="00D06696"/>
    <w:rsid w:val="00D11617"/>
    <w:rsid w:val="00D11647"/>
    <w:rsid w:val="00D14804"/>
    <w:rsid w:val="00D171F0"/>
    <w:rsid w:val="00D24118"/>
    <w:rsid w:val="00D31207"/>
    <w:rsid w:val="00D3165F"/>
    <w:rsid w:val="00D31F60"/>
    <w:rsid w:val="00D32654"/>
    <w:rsid w:val="00D342A2"/>
    <w:rsid w:val="00D34860"/>
    <w:rsid w:val="00D35968"/>
    <w:rsid w:val="00D35D26"/>
    <w:rsid w:val="00D406EA"/>
    <w:rsid w:val="00D418BB"/>
    <w:rsid w:val="00D45750"/>
    <w:rsid w:val="00D50EA4"/>
    <w:rsid w:val="00D52EFD"/>
    <w:rsid w:val="00D53A95"/>
    <w:rsid w:val="00D54969"/>
    <w:rsid w:val="00D55EDF"/>
    <w:rsid w:val="00D5791B"/>
    <w:rsid w:val="00D57AF1"/>
    <w:rsid w:val="00D63A79"/>
    <w:rsid w:val="00D66226"/>
    <w:rsid w:val="00D66310"/>
    <w:rsid w:val="00D725F3"/>
    <w:rsid w:val="00D743F2"/>
    <w:rsid w:val="00D755E6"/>
    <w:rsid w:val="00D75CA2"/>
    <w:rsid w:val="00D76C19"/>
    <w:rsid w:val="00D7774C"/>
    <w:rsid w:val="00D8200D"/>
    <w:rsid w:val="00D85282"/>
    <w:rsid w:val="00D87CAF"/>
    <w:rsid w:val="00D92234"/>
    <w:rsid w:val="00D94306"/>
    <w:rsid w:val="00DA0FE0"/>
    <w:rsid w:val="00DA4562"/>
    <w:rsid w:val="00DA4D27"/>
    <w:rsid w:val="00DA4FFE"/>
    <w:rsid w:val="00DB07C5"/>
    <w:rsid w:val="00DB430C"/>
    <w:rsid w:val="00DC24BD"/>
    <w:rsid w:val="00DC4667"/>
    <w:rsid w:val="00DC5F24"/>
    <w:rsid w:val="00DC7528"/>
    <w:rsid w:val="00DC758D"/>
    <w:rsid w:val="00DC7D54"/>
    <w:rsid w:val="00DD06FC"/>
    <w:rsid w:val="00DD184E"/>
    <w:rsid w:val="00DD1F21"/>
    <w:rsid w:val="00DD2002"/>
    <w:rsid w:val="00DD20C0"/>
    <w:rsid w:val="00DD5806"/>
    <w:rsid w:val="00DD752C"/>
    <w:rsid w:val="00DD7B76"/>
    <w:rsid w:val="00DE2097"/>
    <w:rsid w:val="00DE70FB"/>
    <w:rsid w:val="00DF7CEF"/>
    <w:rsid w:val="00E03000"/>
    <w:rsid w:val="00E03530"/>
    <w:rsid w:val="00E0442C"/>
    <w:rsid w:val="00E13BAA"/>
    <w:rsid w:val="00E16040"/>
    <w:rsid w:val="00E209D5"/>
    <w:rsid w:val="00E2108C"/>
    <w:rsid w:val="00E23A67"/>
    <w:rsid w:val="00E266C6"/>
    <w:rsid w:val="00E26E98"/>
    <w:rsid w:val="00E32279"/>
    <w:rsid w:val="00E423E0"/>
    <w:rsid w:val="00E42962"/>
    <w:rsid w:val="00E4580D"/>
    <w:rsid w:val="00E47AB6"/>
    <w:rsid w:val="00E51467"/>
    <w:rsid w:val="00E54E63"/>
    <w:rsid w:val="00E556F6"/>
    <w:rsid w:val="00E57C72"/>
    <w:rsid w:val="00E60726"/>
    <w:rsid w:val="00E62224"/>
    <w:rsid w:val="00E64F8D"/>
    <w:rsid w:val="00E65F46"/>
    <w:rsid w:val="00E6668F"/>
    <w:rsid w:val="00E677E6"/>
    <w:rsid w:val="00E71738"/>
    <w:rsid w:val="00E72D42"/>
    <w:rsid w:val="00E75C88"/>
    <w:rsid w:val="00E77071"/>
    <w:rsid w:val="00E867C6"/>
    <w:rsid w:val="00E86B8B"/>
    <w:rsid w:val="00E95231"/>
    <w:rsid w:val="00EA221A"/>
    <w:rsid w:val="00EA3BCA"/>
    <w:rsid w:val="00EA48C5"/>
    <w:rsid w:val="00EA4E7F"/>
    <w:rsid w:val="00EB1110"/>
    <w:rsid w:val="00EB2BAA"/>
    <w:rsid w:val="00EB5FBE"/>
    <w:rsid w:val="00EC2790"/>
    <w:rsid w:val="00EC29C3"/>
    <w:rsid w:val="00EC3010"/>
    <w:rsid w:val="00EC3871"/>
    <w:rsid w:val="00EC3E8F"/>
    <w:rsid w:val="00EC4E6C"/>
    <w:rsid w:val="00EC6383"/>
    <w:rsid w:val="00ED2FFC"/>
    <w:rsid w:val="00ED6B47"/>
    <w:rsid w:val="00ED70B9"/>
    <w:rsid w:val="00ED73D8"/>
    <w:rsid w:val="00ED74DF"/>
    <w:rsid w:val="00EE132F"/>
    <w:rsid w:val="00EF0902"/>
    <w:rsid w:val="00EF28C2"/>
    <w:rsid w:val="00EF2DDA"/>
    <w:rsid w:val="00EF2FD3"/>
    <w:rsid w:val="00EF3EB1"/>
    <w:rsid w:val="00EF43D0"/>
    <w:rsid w:val="00EF4A0F"/>
    <w:rsid w:val="00EF7DC8"/>
    <w:rsid w:val="00F019C8"/>
    <w:rsid w:val="00F01DC7"/>
    <w:rsid w:val="00F05D5C"/>
    <w:rsid w:val="00F122A9"/>
    <w:rsid w:val="00F12C49"/>
    <w:rsid w:val="00F13342"/>
    <w:rsid w:val="00F1759B"/>
    <w:rsid w:val="00F225A0"/>
    <w:rsid w:val="00F23429"/>
    <w:rsid w:val="00F249CE"/>
    <w:rsid w:val="00F26EB8"/>
    <w:rsid w:val="00F30679"/>
    <w:rsid w:val="00F30915"/>
    <w:rsid w:val="00F309A6"/>
    <w:rsid w:val="00F3427C"/>
    <w:rsid w:val="00F351D6"/>
    <w:rsid w:val="00F366F1"/>
    <w:rsid w:val="00F36D05"/>
    <w:rsid w:val="00F36FCD"/>
    <w:rsid w:val="00F37C04"/>
    <w:rsid w:val="00F4261B"/>
    <w:rsid w:val="00F4427D"/>
    <w:rsid w:val="00F456A7"/>
    <w:rsid w:val="00F46E88"/>
    <w:rsid w:val="00F47B5A"/>
    <w:rsid w:val="00F506D3"/>
    <w:rsid w:val="00F5087E"/>
    <w:rsid w:val="00F54431"/>
    <w:rsid w:val="00F56EAF"/>
    <w:rsid w:val="00F660E1"/>
    <w:rsid w:val="00F666DB"/>
    <w:rsid w:val="00F66896"/>
    <w:rsid w:val="00F700F7"/>
    <w:rsid w:val="00F711C8"/>
    <w:rsid w:val="00F72F9B"/>
    <w:rsid w:val="00F8321D"/>
    <w:rsid w:val="00F853D6"/>
    <w:rsid w:val="00F855E1"/>
    <w:rsid w:val="00F857A3"/>
    <w:rsid w:val="00F87486"/>
    <w:rsid w:val="00F90DD9"/>
    <w:rsid w:val="00F92BD2"/>
    <w:rsid w:val="00F9634C"/>
    <w:rsid w:val="00F977E9"/>
    <w:rsid w:val="00F97A48"/>
    <w:rsid w:val="00FA1C2A"/>
    <w:rsid w:val="00FB2404"/>
    <w:rsid w:val="00FB440C"/>
    <w:rsid w:val="00FC4B60"/>
    <w:rsid w:val="00FC625E"/>
    <w:rsid w:val="00FC7CCD"/>
    <w:rsid w:val="00FD1236"/>
    <w:rsid w:val="00FD193D"/>
    <w:rsid w:val="00FD1C60"/>
    <w:rsid w:val="00FD1E98"/>
    <w:rsid w:val="00FD4290"/>
    <w:rsid w:val="00FD59AD"/>
    <w:rsid w:val="00FE0528"/>
    <w:rsid w:val="00FE2674"/>
    <w:rsid w:val="00FE2718"/>
    <w:rsid w:val="00FE45CF"/>
    <w:rsid w:val="00FE6312"/>
    <w:rsid w:val="00FE6E9E"/>
    <w:rsid w:val="00FF4A71"/>
    <w:rsid w:val="00FF4D41"/>
    <w:rsid w:val="00FF6F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816"/>
    <w:pPr>
      <w:widowControl w:val="0"/>
      <w:autoSpaceDE w:val="0"/>
      <w:autoSpaceDN w:val="0"/>
      <w:adjustRightInd w:val="0"/>
    </w:pPr>
    <w:rPr>
      <w:rFonts w:ascii="Arial" w:eastAsia="Times New Roman" w:hAnsi="Arial" w:cs="Arial"/>
      <w:sz w:val="22"/>
      <w:lang w:val="en-AU"/>
    </w:rPr>
  </w:style>
  <w:style w:type="paragraph" w:styleId="Heading1">
    <w:name w:val="heading 1"/>
    <w:basedOn w:val="Normal"/>
    <w:next w:val="Normal"/>
    <w:link w:val="Heading1Char"/>
    <w:uiPriority w:val="9"/>
    <w:qFormat/>
    <w:rsid w:val="00971816"/>
    <w:pPr>
      <w:pBdr>
        <w:top w:val="single" w:sz="18" w:space="1" w:color="808080"/>
        <w:bottom w:val="single" w:sz="8" w:space="2" w:color="808080"/>
      </w:pBdr>
      <w:jc w:val="center"/>
      <w:outlineLvl w:val="0"/>
    </w:pPr>
    <w:rPr>
      <w:rFonts w:ascii="Arial Black" w:hAnsi="Arial Black" w:cs="Times New Roman"/>
      <w:b/>
      <w:smallCaps/>
      <w:noProof/>
      <w:color w:val="3E7AA2"/>
      <w:spacing w:val="10"/>
      <w:sz w:val="20"/>
    </w:rPr>
  </w:style>
  <w:style w:type="paragraph" w:styleId="Heading2">
    <w:name w:val="heading 2"/>
    <w:basedOn w:val="Normal"/>
    <w:next w:val="Normal"/>
    <w:link w:val="Heading2Char"/>
    <w:uiPriority w:val="9"/>
    <w:semiHidden/>
    <w:unhideWhenUsed/>
    <w:qFormat/>
    <w:rsid w:val="008823CE"/>
    <w:pPr>
      <w:keepNext/>
      <w:spacing w:before="240" w:after="60"/>
      <w:outlineLvl w:val="1"/>
    </w:pPr>
    <w:rPr>
      <w:rFonts w:ascii="Cambria" w:hAnsi="Cambria" w:cs="Times New Roman"/>
      <w:b/>
      <w:bCs/>
      <w:i/>
      <w:iCs/>
      <w:sz w:val="28"/>
      <w:szCs w:val="28"/>
    </w:rPr>
  </w:style>
  <w:style w:type="paragraph" w:styleId="Heading4">
    <w:name w:val="heading 4"/>
    <w:basedOn w:val="Normal"/>
    <w:next w:val="Normal"/>
    <w:link w:val="Heading4Char"/>
    <w:uiPriority w:val="9"/>
    <w:semiHidden/>
    <w:unhideWhenUsed/>
    <w:qFormat/>
    <w:rsid w:val="003C64F1"/>
    <w:pPr>
      <w:keepNext/>
      <w:spacing w:before="240" w:after="60"/>
      <w:outlineLvl w:val="3"/>
    </w:pPr>
    <w:rPr>
      <w:rFonts w:ascii="Calibri" w:hAnsi="Calibri" w:cs="Times New Roman"/>
      <w:b/>
      <w:bCs/>
      <w:sz w:val="28"/>
      <w:szCs w:val="28"/>
    </w:rPr>
  </w:style>
  <w:style w:type="paragraph" w:styleId="Heading8">
    <w:name w:val="heading 8"/>
    <w:basedOn w:val="Normal"/>
    <w:next w:val="Normal"/>
    <w:link w:val="Heading8Char"/>
    <w:uiPriority w:val="9"/>
    <w:semiHidden/>
    <w:unhideWhenUsed/>
    <w:qFormat/>
    <w:rsid w:val="008823CE"/>
    <w:pPr>
      <w:spacing w:before="240" w:after="60"/>
      <w:outlineLvl w:val="7"/>
    </w:pPr>
    <w:rPr>
      <w:rFonts w:ascii="Calibri" w:hAnsi="Calibri" w:cs="Times New Roman"/>
      <w:i/>
      <w:iCs/>
      <w:sz w:val="24"/>
      <w:szCs w:val="24"/>
    </w:rPr>
  </w:style>
  <w:style w:type="paragraph" w:styleId="Heading9">
    <w:name w:val="heading 9"/>
    <w:basedOn w:val="Normal"/>
    <w:next w:val="Normal"/>
    <w:link w:val="Heading9Char"/>
    <w:uiPriority w:val="9"/>
    <w:semiHidden/>
    <w:unhideWhenUsed/>
    <w:qFormat/>
    <w:rsid w:val="009B5DC7"/>
    <w:pPr>
      <w:spacing w:before="240" w:after="60"/>
      <w:outlineLvl w:val="8"/>
    </w:pPr>
    <w:rPr>
      <w:rFonts w:ascii="Cambria"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57E0"/>
    <w:rPr>
      <w:rFonts w:ascii="Arial" w:hAnsi="Arial"/>
      <w:sz w:val="22"/>
      <w:szCs w:val="22"/>
    </w:rPr>
  </w:style>
  <w:style w:type="paragraph" w:customStyle="1" w:styleId="HeaderTop">
    <w:name w:val="Header Top"/>
    <w:basedOn w:val="Footer"/>
    <w:qFormat/>
    <w:rsid w:val="00EA48C5"/>
    <w:pPr>
      <w:pBdr>
        <w:bottom w:val="single" w:sz="8" w:space="1" w:color="auto"/>
      </w:pBdr>
      <w:tabs>
        <w:tab w:val="clear" w:pos="4680"/>
        <w:tab w:val="clear" w:pos="9360"/>
        <w:tab w:val="right" w:pos="10267"/>
      </w:tabs>
    </w:pPr>
    <w:rPr>
      <w:bCs/>
      <w:iCs/>
      <w:spacing w:val="20"/>
      <w:szCs w:val="16"/>
    </w:rPr>
  </w:style>
  <w:style w:type="paragraph" w:styleId="Header">
    <w:name w:val="header"/>
    <w:basedOn w:val="Normal"/>
    <w:link w:val="HeaderChar"/>
    <w:uiPriority w:val="99"/>
    <w:unhideWhenUsed/>
    <w:rsid w:val="00EA48C5"/>
    <w:pPr>
      <w:tabs>
        <w:tab w:val="center" w:pos="4680"/>
        <w:tab w:val="right" w:pos="9360"/>
      </w:tabs>
    </w:pPr>
    <w:rPr>
      <w:rFonts w:cs="Times New Roman"/>
      <w:sz w:val="20"/>
    </w:rPr>
  </w:style>
  <w:style w:type="paragraph" w:styleId="Footer">
    <w:name w:val="footer"/>
    <w:basedOn w:val="Normal"/>
    <w:link w:val="FooterChar"/>
    <w:uiPriority w:val="99"/>
    <w:unhideWhenUsed/>
    <w:rsid w:val="00A54C69"/>
    <w:pPr>
      <w:tabs>
        <w:tab w:val="center" w:pos="4680"/>
        <w:tab w:val="right" w:pos="9360"/>
      </w:tabs>
      <w:jc w:val="center"/>
    </w:pPr>
    <w:rPr>
      <w:rFonts w:ascii="Tw Cen MT Condensed" w:hAnsi="Tw Cen MT Condensed" w:cs="Times New Roman"/>
      <w:sz w:val="20"/>
    </w:rPr>
  </w:style>
  <w:style w:type="character" w:customStyle="1" w:styleId="FooterChar">
    <w:name w:val="Footer Char"/>
    <w:link w:val="Footer"/>
    <w:uiPriority w:val="99"/>
    <w:rsid w:val="00A54C69"/>
    <w:rPr>
      <w:rFonts w:ascii="Tw Cen MT Condensed" w:eastAsia="Times New Roman" w:hAnsi="Tw Cen MT Condensed" w:cs="Tahoma"/>
      <w:sz w:val="20"/>
      <w:szCs w:val="20"/>
      <w:lang w:val="en-AU"/>
    </w:rPr>
  </w:style>
  <w:style w:type="character" w:styleId="Hyperlink">
    <w:name w:val="Hyperlink"/>
    <w:rsid w:val="006E57E0"/>
    <w:rPr>
      <w:color w:val="0000FF"/>
      <w:u w:val="single"/>
    </w:rPr>
  </w:style>
  <w:style w:type="paragraph" w:customStyle="1" w:styleId="Name">
    <w:name w:val="Name"/>
    <w:basedOn w:val="Normal"/>
    <w:qFormat/>
    <w:rsid w:val="006E57E0"/>
    <w:pPr>
      <w:jc w:val="center"/>
    </w:pPr>
    <w:rPr>
      <w:rFonts w:ascii="Tw Cen MT Condensed" w:hAnsi="Tw Cen MT Condensed" w:cs="Times New Roman"/>
      <w:b/>
      <w:bCs/>
      <w:iCs/>
      <w:smallCaps/>
      <w:spacing w:val="20"/>
      <w:sz w:val="60"/>
      <w:szCs w:val="60"/>
    </w:rPr>
  </w:style>
  <w:style w:type="paragraph" w:styleId="Title">
    <w:name w:val="Title"/>
    <w:basedOn w:val="Normal"/>
    <w:next w:val="Normal"/>
    <w:link w:val="TitleChar"/>
    <w:uiPriority w:val="10"/>
    <w:qFormat/>
    <w:rsid w:val="006E57E0"/>
    <w:pPr>
      <w:pBdr>
        <w:top w:val="single" w:sz="12" w:space="0" w:color="17445B"/>
        <w:bottom w:val="single" w:sz="12" w:space="1" w:color="17445B"/>
      </w:pBdr>
      <w:shd w:val="clear" w:color="auto" w:fill="F8F8F8"/>
      <w:jc w:val="center"/>
    </w:pPr>
    <w:rPr>
      <w:rFonts w:ascii="Tw Cen MT Condensed" w:hAnsi="Tw Cen MT Condensed" w:cs="Times New Roman"/>
      <w:b/>
      <w:spacing w:val="10"/>
      <w:sz w:val="32"/>
      <w:szCs w:val="32"/>
    </w:rPr>
  </w:style>
  <w:style w:type="character" w:customStyle="1" w:styleId="TitleChar">
    <w:name w:val="Title Char"/>
    <w:link w:val="Title"/>
    <w:uiPriority w:val="10"/>
    <w:rsid w:val="006E57E0"/>
    <w:rPr>
      <w:rFonts w:ascii="Tw Cen MT Condensed" w:eastAsia="Times New Roman" w:hAnsi="Tw Cen MT Condensed" w:cs="Arial"/>
      <w:b/>
      <w:spacing w:val="10"/>
      <w:sz w:val="32"/>
      <w:szCs w:val="32"/>
      <w:shd w:val="clear" w:color="auto" w:fill="F8F8F8"/>
      <w:lang w:val="en-AU"/>
    </w:rPr>
  </w:style>
  <w:style w:type="character" w:customStyle="1" w:styleId="Heading1Char">
    <w:name w:val="Heading 1 Char"/>
    <w:link w:val="Heading1"/>
    <w:uiPriority w:val="9"/>
    <w:rsid w:val="00971816"/>
    <w:rPr>
      <w:rFonts w:ascii="Arial Black" w:eastAsia="Times New Roman" w:hAnsi="Arial Black" w:cs="Arial"/>
      <w:b/>
      <w:smallCaps/>
      <w:noProof/>
      <w:color w:val="3E7AA2"/>
      <w:spacing w:val="10"/>
      <w:sz w:val="20"/>
      <w:szCs w:val="20"/>
      <w:lang w:val="en-AU"/>
    </w:rPr>
  </w:style>
  <w:style w:type="paragraph" w:styleId="ListParagraph">
    <w:name w:val="List Paragraph"/>
    <w:basedOn w:val="NoSpacing"/>
    <w:uiPriority w:val="34"/>
    <w:qFormat/>
    <w:rsid w:val="00971816"/>
    <w:pPr>
      <w:numPr>
        <w:ilvl w:val="1"/>
        <w:numId w:val="1"/>
      </w:numPr>
      <w:spacing w:after="220"/>
    </w:pPr>
    <w:rPr>
      <w:bCs/>
      <w:lang w:val="en-AU"/>
    </w:rPr>
  </w:style>
  <w:style w:type="character" w:customStyle="1" w:styleId="HeaderPhone">
    <w:name w:val="Header Phone"/>
    <w:uiPriority w:val="1"/>
    <w:qFormat/>
    <w:rsid w:val="00EA48C5"/>
    <w:rPr>
      <w:sz w:val="20"/>
    </w:rPr>
  </w:style>
  <w:style w:type="character" w:customStyle="1" w:styleId="HeaderChar">
    <w:name w:val="Header Char"/>
    <w:link w:val="Header"/>
    <w:uiPriority w:val="99"/>
    <w:rsid w:val="00EA48C5"/>
    <w:rPr>
      <w:rFonts w:ascii="Arial" w:eastAsia="Times New Roman" w:hAnsi="Arial" w:cs="Arial"/>
      <w:szCs w:val="20"/>
      <w:lang w:val="en-AU"/>
    </w:rPr>
  </w:style>
  <w:style w:type="paragraph" w:customStyle="1" w:styleId="Tabbedtext">
    <w:name w:val="Tabbed text"/>
    <w:basedOn w:val="NoSpacing"/>
    <w:qFormat/>
    <w:rsid w:val="00EA48C5"/>
    <w:pPr>
      <w:tabs>
        <w:tab w:val="right" w:pos="10267"/>
      </w:tabs>
    </w:pPr>
    <w:rPr>
      <w:lang w:val="en-AU"/>
    </w:rPr>
  </w:style>
  <w:style w:type="table" w:styleId="TableGrid">
    <w:name w:val="Table Grid"/>
    <w:basedOn w:val="TableNormal"/>
    <w:uiPriority w:val="39"/>
    <w:rsid w:val="009271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rsid w:val="00155A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Times New Roman"/>
      <w:sz w:val="20"/>
      <w:lang w:val="en-US"/>
    </w:rPr>
  </w:style>
  <w:style w:type="character" w:customStyle="1" w:styleId="HTMLPreformattedChar">
    <w:name w:val="HTML Preformatted Char"/>
    <w:link w:val="HTMLPreformatted"/>
    <w:rsid w:val="00155A9C"/>
    <w:rPr>
      <w:rFonts w:ascii="Courier New" w:eastAsia="Times New Roman" w:hAnsi="Courier New"/>
      <w:lang w:val="en-US"/>
    </w:rPr>
  </w:style>
  <w:style w:type="character" w:styleId="CommentReference">
    <w:name w:val="annotation reference"/>
    <w:uiPriority w:val="99"/>
    <w:semiHidden/>
    <w:unhideWhenUsed/>
    <w:rsid w:val="00EC3871"/>
    <w:rPr>
      <w:sz w:val="16"/>
      <w:szCs w:val="16"/>
    </w:rPr>
  </w:style>
  <w:style w:type="paragraph" w:styleId="CommentText">
    <w:name w:val="annotation text"/>
    <w:basedOn w:val="Normal"/>
    <w:link w:val="CommentTextChar"/>
    <w:uiPriority w:val="99"/>
    <w:semiHidden/>
    <w:unhideWhenUsed/>
    <w:rsid w:val="00EC3871"/>
    <w:rPr>
      <w:rFonts w:cs="Times New Roman"/>
      <w:sz w:val="20"/>
    </w:rPr>
  </w:style>
  <w:style w:type="character" w:customStyle="1" w:styleId="CommentTextChar">
    <w:name w:val="Comment Text Char"/>
    <w:link w:val="CommentText"/>
    <w:uiPriority w:val="99"/>
    <w:semiHidden/>
    <w:rsid w:val="00EC3871"/>
    <w:rPr>
      <w:rFonts w:ascii="Arial" w:eastAsia="Times New Roman" w:hAnsi="Arial" w:cs="Arial"/>
      <w:lang w:val="en-AU" w:eastAsia="en-US"/>
    </w:rPr>
  </w:style>
  <w:style w:type="paragraph" w:styleId="CommentSubject">
    <w:name w:val="annotation subject"/>
    <w:basedOn w:val="CommentText"/>
    <w:next w:val="CommentText"/>
    <w:link w:val="CommentSubjectChar"/>
    <w:uiPriority w:val="99"/>
    <w:semiHidden/>
    <w:unhideWhenUsed/>
    <w:rsid w:val="00EC3871"/>
    <w:rPr>
      <w:b/>
      <w:bCs/>
    </w:rPr>
  </w:style>
  <w:style w:type="character" w:customStyle="1" w:styleId="CommentSubjectChar">
    <w:name w:val="Comment Subject Char"/>
    <w:link w:val="CommentSubject"/>
    <w:uiPriority w:val="99"/>
    <w:semiHidden/>
    <w:rsid w:val="00EC3871"/>
    <w:rPr>
      <w:rFonts w:ascii="Arial" w:eastAsia="Times New Roman" w:hAnsi="Arial" w:cs="Arial"/>
      <w:b/>
      <w:bCs/>
      <w:lang w:val="en-AU" w:eastAsia="en-US"/>
    </w:rPr>
  </w:style>
  <w:style w:type="paragraph" w:styleId="BalloonText">
    <w:name w:val="Balloon Text"/>
    <w:basedOn w:val="Normal"/>
    <w:link w:val="BalloonTextChar"/>
    <w:uiPriority w:val="99"/>
    <w:semiHidden/>
    <w:unhideWhenUsed/>
    <w:rsid w:val="00EC3871"/>
    <w:rPr>
      <w:rFonts w:ascii="Tahoma" w:hAnsi="Tahoma" w:cs="Times New Roman"/>
      <w:sz w:val="16"/>
      <w:szCs w:val="16"/>
    </w:rPr>
  </w:style>
  <w:style w:type="character" w:customStyle="1" w:styleId="BalloonTextChar">
    <w:name w:val="Balloon Text Char"/>
    <w:link w:val="BalloonText"/>
    <w:uiPriority w:val="99"/>
    <w:semiHidden/>
    <w:rsid w:val="00EC3871"/>
    <w:rPr>
      <w:rFonts w:ascii="Tahoma" w:eastAsia="Times New Roman" w:hAnsi="Tahoma" w:cs="Tahoma"/>
      <w:sz w:val="16"/>
      <w:szCs w:val="16"/>
      <w:lang w:val="en-AU" w:eastAsia="en-US"/>
    </w:rPr>
  </w:style>
  <w:style w:type="paragraph" w:styleId="NormalWeb">
    <w:name w:val="Normal (Web)"/>
    <w:basedOn w:val="Normal"/>
    <w:uiPriority w:val="99"/>
    <w:unhideWhenUsed/>
    <w:rsid w:val="00C86B27"/>
    <w:pPr>
      <w:widowControl/>
      <w:autoSpaceDE/>
      <w:autoSpaceDN/>
      <w:adjustRightInd/>
      <w:spacing w:before="100" w:beforeAutospacing="1" w:after="100" w:afterAutospacing="1"/>
    </w:pPr>
    <w:rPr>
      <w:rFonts w:ascii="Times New Roman" w:hAnsi="Times New Roman" w:cs="Times New Roman"/>
      <w:sz w:val="24"/>
      <w:szCs w:val="24"/>
      <w:lang w:val="en-IN" w:eastAsia="en-IN"/>
    </w:rPr>
  </w:style>
  <w:style w:type="character" w:customStyle="1" w:styleId="apple-converted-space">
    <w:name w:val="apple-converted-space"/>
    <w:basedOn w:val="DefaultParagraphFont"/>
    <w:rsid w:val="00C86B27"/>
  </w:style>
  <w:style w:type="character" w:customStyle="1" w:styleId="Heading2Char">
    <w:name w:val="Heading 2 Char"/>
    <w:link w:val="Heading2"/>
    <w:uiPriority w:val="9"/>
    <w:semiHidden/>
    <w:rsid w:val="008823CE"/>
    <w:rPr>
      <w:rFonts w:ascii="Cambria" w:eastAsia="Times New Roman" w:hAnsi="Cambria" w:cs="Times New Roman"/>
      <w:b/>
      <w:bCs/>
      <w:i/>
      <w:iCs/>
      <w:sz w:val="28"/>
      <w:szCs w:val="28"/>
      <w:lang w:val="en-AU" w:eastAsia="en-US"/>
    </w:rPr>
  </w:style>
  <w:style w:type="character" w:customStyle="1" w:styleId="Heading8Char">
    <w:name w:val="Heading 8 Char"/>
    <w:link w:val="Heading8"/>
    <w:uiPriority w:val="9"/>
    <w:semiHidden/>
    <w:rsid w:val="008823CE"/>
    <w:rPr>
      <w:rFonts w:ascii="Calibri" w:eastAsia="Times New Roman" w:hAnsi="Calibri" w:cs="Times New Roman"/>
      <w:i/>
      <w:iCs/>
      <w:sz w:val="24"/>
      <w:szCs w:val="24"/>
      <w:lang w:val="en-AU" w:eastAsia="en-US"/>
    </w:rPr>
  </w:style>
  <w:style w:type="character" w:customStyle="1" w:styleId="StyleLatinArial95pt">
    <w:name w:val="Style (Latin) Arial 95 pt"/>
    <w:rsid w:val="008823CE"/>
    <w:rPr>
      <w:rFonts w:ascii="Arial" w:hAnsi="Arial"/>
      <w:sz w:val="19"/>
      <w:lang w:val="en-US"/>
    </w:rPr>
  </w:style>
  <w:style w:type="paragraph" w:customStyle="1" w:styleId="ParaAttribute12">
    <w:name w:val="ParaAttribute12"/>
    <w:rsid w:val="00805495"/>
    <w:pPr>
      <w:wordWrap w:val="0"/>
      <w:spacing w:before="40" w:after="160"/>
      <w:jc w:val="both"/>
    </w:pPr>
    <w:rPr>
      <w:rFonts w:ascii="Times New Roman" w:eastAsia="Batang" w:hAnsi="Times New Roman"/>
    </w:rPr>
  </w:style>
  <w:style w:type="paragraph" w:customStyle="1" w:styleId="ParaAttribute13">
    <w:name w:val="ParaAttribute13"/>
    <w:rsid w:val="00805495"/>
    <w:pPr>
      <w:keepNext/>
      <w:keepLines/>
      <w:wordWrap w:val="0"/>
      <w:spacing w:before="40" w:after="40"/>
    </w:pPr>
    <w:rPr>
      <w:rFonts w:ascii="Times New Roman" w:eastAsia="Batang" w:hAnsi="Times New Roman"/>
    </w:rPr>
  </w:style>
  <w:style w:type="paragraph" w:customStyle="1" w:styleId="ParaAttribute14">
    <w:name w:val="ParaAttribute14"/>
    <w:rsid w:val="00805495"/>
    <w:pPr>
      <w:keepNext/>
      <w:keepLines/>
      <w:wordWrap w:val="0"/>
      <w:spacing w:before="40" w:after="40"/>
    </w:pPr>
    <w:rPr>
      <w:rFonts w:ascii="Times New Roman" w:eastAsia="Batang" w:hAnsi="Times New Roman"/>
    </w:rPr>
  </w:style>
  <w:style w:type="paragraph" w:customStyle="1" w:styleId="ParaAttribute17">
    <w:name w:val="ParaAttribute17"/>
    <w:rsid w:val="00805495"/>
    <w:pPr>
      <w:wordWrap w:val="0"/>
      <w:spacing w:before="40" w:after="160"/>
    </w:pPr>
    <w:rPr>
      <w:rFonts w:ascii="Times New Roman" w:eastAsia="Batang" w:hAnsi="Times New Roman"/>
    </w:rPr>
  </w:style>
  <w:style w:type="paragraph" w:customStyle="1" w:styleId="ParaAttribute20">
    <w:name w:val="ParaAttribute20"/>
    <w:rsid w:val="00805495"/>
    <w:pPr>
      <w:widowControl w:val="0"/>
      <w:wordWrap w:val="0"/>
      <w:jc w:val="both"/>
    </w:pPr>
    <w:rPr>
      <w:rFonts w:ascii="Times New Roman" w:eastAsia="Batang" w:hAnsi="Times New Roman"/>
    </w:rPr>
  </w:style>
  <w:style w:type="paragraph" w:customStyle="1" w:styleId="ParaAttribute21">
    <w:name w:val="ParaAttribute21"/>
    <w:rsid w:val="00805495"/>
    <w:pPr>
      <w:wordWrap w:val="0"/>
      <w:spacing w:before="40" w:after="40"/>
      <w:ind w:right="1440"/>
    </w:pPr>
    <w:rPr>
      <w:rFonts w:ascii="Times New Roman" w:eastAsia="Batang" w:hAnsi="Times New Roman"/>
    </w:rPr>
  </w:style>
  <w:style w:type="paragraph" w:customStyle="1" w:styleId="ParaAttribute22">
    <w:name w:val="ParaAttribute22"/>
    <w:rsid w:val="00805495"/>
    <w:pPr>
      <w:wordWrap w:val="0"/>
      <w:spacing w:before="40" w:after="40"/>
      <w:ind w:right="1440"/>
    </w:pPr>
    <w:rPr>
      <w:rFonts w:ascii="Times New Roman" w:eastAsia="Batang" w:hAnsi="Times New Roman"/>
    </w:rPr>
  </w:style>
  <w:style w:type="paragraph" w:customStyle="1" w:styleId="ParaAttribute23">
    <w:name w:val="ParaAttribute23"/>
    <w:rsid w:val="00805495"/>
    <w:pPr>
      <w:wordWrap w:val="0"/>
      <w:spacing w:before="40" w:after="160"/>
      <w:ind w:left="60"/>
      <w:jc w:val="both"/>
    </w:pPr>
    <w:rPr>
      <w:rFonts w:ascii="Times New Roman" w:eastAsia="Batang" w:hAnsi="Times New Roman"/>
    </w:rPr>
  </w:style>
  <w:style w:type="paragraph" w:customStyle="1" w:styleId="ParaAttribute24">
    <w:name w:val="ParaAttribute24"/>
    <w:rsid w:val="00805495"/>
    <w:pPr>
      <w:wordWrap w:val="0"/>
      <w:ind w:left="360"/>
    </w:pPr>
    <w:rPr>
      <w:rFonts w:ascii="Times New Roman" w:eastAsia="Batang" w:hAnsi="Times New Roman"/>
    </w:rPr>
  </w:style>
  <w:style w:type="paragraph" w:customStyle="1" w:styleId="ParaAttribute25">
    <w:name w:val="ParaAttribute25"/>
    <w:rsid w:val="00805495"/>
    <w:pPr>
      <w:wordWrap w:val="0"/>
      <w:spacing w:before="40" w:after="160"/>
      <w:ind w:left="60"/>
    </w:pPr>
    <w:rPr>
      <w:rFonts w:ascii="Times New Roman" w:eastAsia="Batang" w:hAnsi="Times New Roman"/>
    </w:rPr>
  </w:style>
  <w:style w:type="paragraph" w:customStyle="1" w:styleId="ParaAttribute26">
    <w:name w:val="ParaAttribute26"/>
    <w:rsid w:val="00805495"/>
    <w:pPr>
      <w:wordWrap w:val="0"/>
      <w:spacing w:before="40" w:after="160"/>
    </w:pPr>
    <w:rPr>
      <w:rFonts w:ascii="Times New Roman" w:eastAsia="Batang" w:hAnsi="Times New Roman"/>
    </w:rPr>
  </w:style>
  <w:style w:type="paragraph" w:customStyle="1" w:styleId="ParaAttribute27">
    <w:name w:val="ParaAttribute27"/>
    <w:rsid w:val="00805495"/>
    <w:pPr>
      <w:wordWrap w:val="0"/>
      <w:ind w:left="360"/>
      <w:jc w:val="both"/>
    </w:pPr>
    <w:rPr>
      <w:rFonts w:ascii="Times New Roman" w:eastAsia="Batang" w:hAnsi="Times New Roman"/>
    </w:rPr>
  </w:style>
  <w:style w:type="paragraph" w:customStyle="1" w:styleId="ParaAttribute28">
    <w:name w:val="ParaAttribute28"/>
    <w:rsid w:val="00805495"/>
    <w:pPr>
      <w:tabs>
        <w:tab w:val="left" w:pos="60"/>
        <w:tab w:val="left" w:pos="420"/>
      </w:tabs>
      <w:wordWrap w:val="0"/>
      <w:ind w:left="420"/>
      <w:jc w:val="both"/>
    </w:pPr>
    <w:rPr>
      <w:rFonts w:ascii="Times New Roman" w:eastAsia="Batang" w:hAnsi="Times New Roman"/>
    </w:rPr>
  </w:style>
  <w:style w:type="character" w:customStyle="1" w:styleId="CharAttribute12">
    <w:name w:val="CharAttribute12"/>
    <w:rsid w:val="00805495"/>
    <w:rPr>
      <w:rFonts w:ascii="Batang" w:eastAsia="Batang"/>
    </w:rPr>
  </w:style>
  <w:style w:type="character" w:customStyle="1" w:styleId="CharAttribute20">
    <w:name w:val="CharAttribute20"/>
    <w:rsid w:val="00805495"/>
    <w:rPr>
      <w:rFonts w:ascii="Trebuchet MS" w:eastAsia="Batang"/>
    </w:rPr>
  </w:style>
  <w:style w:type="character" w:customStyle="1" w:styleId="CharAttribute28">
    <w:name w:val="CharAttribute28"/>
    <w:rsid w:val="00805495"/>
    <w:rPr>
      <w:rFonts w:ascii="Trebuchet MS" w:eastAsia="Trebuchet MS"/>
    </w:rPr>
  </w:style>
  <w:style w:type="character" w:customStyle="1" w:styleId="CharAttribute29">
    <w:name w:val="CharAttribute29"/>
    <w:rsid w:val="00805495"/>
    <w:rPr>
      <w:rFonts w:ascii="Trebuchet MS" w:eastAsia="Trebuchet MS"/>
      <w:b/>
    </w:rPr>
  </w:style>
  <w:style w:type="character" w:customStyle="1" w:styleId="CharAttribute38">
    <w:name w:val="CharAttribute38"/>
    <w:rsid w:val="00805495"/>
    <w:rPr>
      <w:rFonts w:ascii="Trebuchet MS" w:eastAsia="Batang"/>
      <w:b/>
    </w:rPr>
  </w:style>
  <w:style w:type="character" w:customStyle="1" w:styleId="CharAttribute40">
    <w:name w:val="CharAttribute40"/>
    <w:rsid w:val="00805495"/>
    <w:rPr>
      <w:rFonts w:ascii="Trebuchet MS" w:eastAsia="Trebuchet MS"/>
      <w:color w:val="222222"/>
      <w:shd w:val="clear" w:color="auto" w:fill="FFFFFF"/>
    </w:rPr>
  </w:style>
  <w:style w:type="character" w:customStyle="1" w:styleId="CharAttribute43">
    <w:name w:val="CharAttribute43"/>
    <w:rsid w:val="00805495"/>
    <w:rPr>
      <w:rFonts w:ascii="Trebuchet MS" w:eastAsia="Batang"/>
      <w:b/>
    </w:rPr>
  </w:style>
  <w:style w:type="character" w:customStyle="1" w:styleId="CharAttribute46">
    <w:name w:val="CharAttribute46"/>
    <w:rsid w:val="00805495"/>
    <w:rPr>
      <w:rFonts w:ascii="Calibri" w:eastAsia="Calibri"/>
      <w:b/>
    </w:rPr>
  </w:style>
  <w:style w:type="character" w:customStyle="1" w:styleId="CharAttribute48">
    <w:name w:val="CharAttribute48"/>
    <w:rsid w:val="00805495"/>
    <w:rPr>
      <w:rFonts w:ascii="Cambria" w:eastAsia="Cambria"/>
    </w:rPr>
  </w:style>
  <w:style w:type="character" w:customStyle="1" w:styleId="CharAttribute49">
    <w:name w:val="CharAttribute49"/>
    <w:rsid w:val="00805495"/>
    <w:rPr>
      <w:rFonts w:ascii="Trebuchet MS" w:eastAsia="Trebuchet MS"/>
      <w:b/>
    </w:rPr>
  </w:style>
  <w:style w:type="paragraph" w:customStyle="1" w:styleId="ParaAttribute4">
    <w:name w:val="ParaAttribute4"/>
    <w:rsid w:val="00805495"/>
    <w:pPr>
      <w:keepNext/>
      <w:wordWrap w:val="0"/>
      <w:spacing w:before="40" w:after="160"/>
    </w:pPr>
    <w:rPr>
      <w:rFonts w:ascii="Times New Roman" w:eastAsia="Batang" w:hAnsi="Times New Roman"/>
    </w:rPr>
  </w:style>
  <w:style w:type="paragraph" w:customStyle="1" w:styleId="TableContents">
    <w:name w:val="Table Contents"/>
    <w:basedOn w:val="Normal"/>
    <w:rsid w:val="007434ED"/>
    <w:pPr>
      <w:suppressLineNumbers/>
      <w:suppressAutoHyphens/>
      <w:autoSpaceDN/>
      <w:adjustRightInd/>
    </w:pPr>
    <w:rPr>
      <w:rFonts w:ascii="MS Sans Serif" w:eastAsia="MS Sans Serif" w:hAnsi="MS Sans Serif" w:cs="MS Sans Serif"/>
      <w:sz w:val="24"/>
      <w:szCs w:val="24"/>
      <w:lang w:val="en-GB" w:eastAsia="en-GB" w:bidi="en-GB"/>
    </w:rPr>
  </w:style>
  <w:style w:type="character" w:styleId="Emphasis">
    <w:name w:val="Emphasis"/>
    <w:uiPriority w:val="20"/>
    <w:qFormat/>
    <w:rsid w:val="001D2747"/>
    <w:rPr>
      <w:i/>
      <w:iCs/>
    </w:rPr>
  </w:style>
  <w:style w:type="character" w:customStyle="1" w:styleId="Heading9Char">
    <w:name w:val="Heading 9 Char"/>
    <w:link w:val="Heading9"/>
    <w:uiPriority w:val="9"/>
    <w:semiHidden/>
    <w:rsid w:val="009B5DC7"/>
    <w:rPr>
      <w:rFonts w:ascii="Cambria" w:eastAsia="Times New Roman" w:hAnsi="Cambria" w:cs="Times New Roman"/>
      <w:sz w:val="22"/>
      <w:szCs w:val="22"/>
      <w:lang w:val="en-AU" w:eastAsia="en-US"/>
    </w:rPr>
  </w:style>
  <w:style w:type="character" w:customStyle="1" w:styleId="st">
    <w:name w:val="st"/>
    <w:rsid w:val="00414B8D"/>
  </w:style>
  <w:style w:type="paragraph" w:styleId="BodyTextIndent2">
    <w:name w:val="Body Text Indent 2"/>
    <w:basedOn w:val="Normal"/>
    <w:link w:val="BodyTextIndent2Char"/>
    <w:uiPriority w:val="99"/>
    <w:unhideWhenUsed/>
    <w:rsid w:val="00DF7CEF"/>
    <w:pPr>
      <w:widowControl/>
      <w:autoSpaceDE/>
      <w:autoSpaceDN/>
      <w:adjustRightInd/>
      <w:spacing w:after="120" w:line="480" w:lineRule="auto"/>
      <w:ind w:left="283"/>
    </w:pPr>
    <w:rPr>
      <w:rFonts w:cs="Times New Roman"/>
      <w:sz w:val="24"/>
      <w:szCs w:val="24"/>
      <w:lang w:val="en-US"/>
    </w:rPr>
  </w:style>
  <w:style w:type="character" w:customStyle="1" w:styleId="BodyTextIndent2Char">
    <w:name w:val="Body Text Indent 2 Char"/>
    <w:link w:val="BodyTextIndent2"/>
    <w:uiPriority w:val="99"/>
    <w:rsid w:val="00DF7CEF"/>
    <w:rPr>
      <w:rFonts w:ascii="Arial" w:eastAsia="Times New Roman" w:hAnsi="Arial"/>
      <w:sz w:val="24"/>
      <w:szCs w:val="24"/>
      <w:lang w:val="en-US" w:eastAsia="en-US"/>
    </w:rPr>
  </w:style>
  <w:style w:type="paragraph" w:styleId="BodyText">
    <w:name w:val="Body Text"/>
    <w:basedOn w:val="Normal"/>
    <w:link w:val="BodyTextChar"/>
    <w:uiPriority w:val="99"/>
    <w:semiHidden/>
    <w:unhideWhenUsed/>
    <w:rsid w:val="0006373D"/>
    <w:pPr>
      <w:spacing w:after="120"/>
    </w:pPr>
    <w:rPr>
      <w:rFonts w:cs="Times New Roman"/>
    </w:rPr>
  </w:style>
  <w:style w:type="character" w:customStyle="1" w:styleId="BodyTextChar">
    <w:name w:val="Body Text Char"/>
    <w:link w:val="BodyText"/>
    <w:uiPriority w:val="99"/>
    <w:semiHidden/>
    <w:rsid w:val="0006373D"/>
    <w:rPr>
      <w:rFonts w:ascii="Arial" w:eastAsia="Times New Roman" w:hAnsi="Arial" w:cs="Arial"/>
      <w:sz w:val="22"/>
      <w:lang w:val="en-AU" w:eastAsia="en-US"/>
    </w:rPr>
  </w:style>
  <w:style w:type="character" w:customStyle="1" w:styleId="Heading4Char">
    <w:name w:val="Heading 4 Char"/>
    <w:link w:val="Heading4"/>
    <w:uiPriority w:val="9"/>
    <w:semiHidden/>
    <w:rsid w:val="003C64F1"/>
    <w:rPr>
      <w:rFonts w:ascii="Calibri" w:eastAsia="Times New Roman" w:hAnsi="Calibri" w:cs="Times New Roman"/>
      <w:b/>
      <w:bCs/>
      <w:sz w:val="28"/>
      <w:szCs w:val="28"/>
      <w:lang w:val="en-AU" w:eastAsia="en-US"/>
    </w:rPr>
  </w:style>
  <w:style w:type="paragraph" w:styleId="BlockText">
    <w:name w:val="Block Text"/>
    <w:basedOn w:val="Normal"/>
    <w:uiPriority w:val="99"/>
    <w:rsid w:val="003C64F1"/>
    <w:pPr>
      <w:pBdr>
        <w:left w:val="single" w:sz="8" w:space="0" w:color="D3DEE2"/>
        <w:right w:val="single" w:sz="8" w:space="0" w:color="D3DEE2"/>
      </w:pBdr>
      <w:ind w:left="270" w:right="57"/>
    </w:pPr>
    <w:rPr>
      <w:rFonts w:ascii="Verdana" w:hAnsi="Verdana" w:cs="Verdana"/>
      <w:sz w:val="16"/>
      <w:szCs w:val="16"/>
      <w:lang w:val="en-US"/>
    </w:rPr>
  </w:style>
  <w:style w:type="paragraph" w:styleId="Subtitle">
    <w:name w:val="Subtitle"/>
    <w:basedOn w:val="Normal"/>
    <w:link w:val="SubtitleChar"/>
    <w:uiPriority w:val="99"/>
    <w:qFormat/>
    <w:rsid w:val="00760616"/>
    <w:pPr>
      <w:pBdr>
        <w:top w:val="single" w:sz="8" w:space="4" w:color="D3DEE2"/>
        <w:left w:val="single" w:sz="8" w:space="4" w:color="D3DEE2"/>
        <w:bottom w:val="single" w:sz="8" w:space="4" w:color="D3DEE2"/>
        <w:right w:val="single" w:sz="8" w:space="4" w:color="D3DEE2"/>
      </w:pBdr>
      <w:shd w:val="clear" w:color="auto" w:fill="D3DEE2"/>
      <w:spacing w:before="60"/>
    </w:pPr>
    <w:rPr>
      <w:rFonts w:ascii="Verdana" w:hAnsi="Verdana" w:cs="Verdana"/>
      <w:b/>
      <w:bCs/>
      <w:sz w:val="16"/>
      <w:szCs w:val="16"/>
      <w:lang w:val="en-US"/>
    </w:rPr>
  </w:style>
  <w:style w:type="character" w:customStyle="1" w:styleId="SubtitleChar">
    <w:name w:val="Subtitle Char"/>
    <w:link w:val="Subtitle"/>
    <w:uiPriority w:val="99"/>
    <w:rsid w:val="00760616"/>
    <w:rPr>
      <w:rFonts w:ascii="Verdana" w:eastAsia="Times New Roman" w:hAnsi="Verdana" w:cs="Verdana"/>
      <w:b/>
      <w:bCs/>
      <w:sz w:val="16"/>
      <w:szCs w:val="16"/>
      <w:shd w:val="clear" w:color="auto" w:fill="D3DEE2"/>
      <w:lang w:val="en-US" w:eastAsia="en-US"/>
    </w:rPr>
  </w:style>
  <w:style w:type="character" w:customStyle="1" w:styleId="linktooltip">
    <w:name w:val="link_tooltip"/>
    <w:basedOn w:val="DefaultParagraphFont"/>
    <w:rsid w:val="00522C59"/>
  </w:style>
  <w:style w:type="paragraph" w:styleId="ListBullet">
    <w:name w:val="List Bullet"/>
    <w:basedOn w:val="Normal"/>
    <w:uiPriority w:val="99"/>
    <w:unhideWhenUsed/>
    <w:rsid w:val="00D755E6"/>
    <w:pPr>
      <w:numPr>
        <w:numId w:val="4"/>
      </w:numPr>
      <w:contextualSpacing/>
    </w:pPr>
  </w:style>
  <w:style w:type="table" w:customStyle="1" w:styleId="TableGrid0">
    <w:name w:val="TableGrid"/>
    <w:rsid w:val="00784B64"/>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visually-hidden">
    <w:name w:val="visually-hidden"/>
    <w:basedOn w:val="DefaultParagraphFont"/>
    <w:rsid w:val="00EB5FBE"/>
  </w:style>
  <w:style w:type="character" w:customStyle="1" w:styleId="white-space-pre">
    <w:name w:val="white-space-pre"/>
    <w:basedOn w:val="DefaultParagraphFont"/>
    <w:rsid w:val="001E0F29"/>
  </w:style>
  <w:style w:type="character" w:styleId="Strong">
    <w:name w:val="Strong"/>
    <w:basedOn w:val="DefaultParagraphFont"/>
    <w:uiPriority w:val="22"/>
    <w:qFormat/>
    <w:rsid w:val="001E0F29"/>
    <w:rPr>
      <w:b/>
      <w:bCs/>
    </w:rPr>
  </w:style>
  <w:style w:type="character" w:styleId="FollowedHyperlink">
    <w:name w:val="FollowedHyperlink"/>
    <w:basedOn w:val="DefaultParagraphFont"/>
    <w:uiPriority w:val="99"/>
    <w:semiHidden/>
    <w:unhideWhenUsed/>
    <w:rsid w:val="00B968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816"/>
    <w:pPr>
      <w:widowControl w:val="0"/>
      <w:autoSpaceDE w:val="0"/>
      <w:autoSpaceDN w:val="0"/>
      <w:adjustRightInd w:val="0"/>
    </w:pPr>
    <w:rPr>
      <w:rFonts w:ascii="Arial" w:eastAsia="Times New Roman" w:hAnsi="Arial" w:cs="Arial"/>
      <w:sz w:val="22"/>
      <w:lang w:val="en-AU"/>
    </w:rPr>
  </w:style>
  <w:style w:type="paragraph" w:styleId="Heading1">
    <w:name w:val="heading 1"/>
    <w:basedOn w:val="Normal"/>
    <w:next w:val="Normal"/>
    <w:link w:val="Heading1Char"/>
    <w:uiPriority w:val="9"/>
    <w:qFormat/>
    <w:rsid w:val="00971816"/>
    <w:pPr>
      <w:pBdr>
        <w:top w:val="single" w:sz="18" w:space="1" w:color="808080"/>
        <w:bottom w:val="single" w:sz="8" w:space="2" w:color="808080"/>
      </w:pBdr>
      <w:jc w:val="center"/>
      <w:outlineLvl w:val="0"/>
    </w:pPr>
    <w:rPr>
      <w:rFonts w:ascii="Arial Black" w:hAnsi="Arial Black" w:cs="Times New Roman"/>
      <w:b/>
      <w:smallCaps/>
      <w:noProof/>
      <w:color w:val="3E7AA2"/>
      <w:spacing w:val="10"/>
      <w:sz w:val="20"/>
    </w:rPr>
  </w:style>
  <w:style w:type="paragraph" w:styleId="Heading2">
    <w:name w:val="heading 2"/>
    <w:basedOn w:val="Normal"/>
    <w:next w:val="Normal"/>
    <w:link w:val="Heading2Char"/>
    <w:uiPriority w:val="9"/>
    <w:semiHidden/>
    <w:unhideWhenUsed/>
    <w:qFormat/>
    <w:rsid w:val="008823CE"/>
    <w:pPr>
      <w:keepNext/>
      <w:spacing w:before="240" w:after="60"/>
      <w:outlineLvl w:val="1"/>
    </w:pPr>
    <w:rPr>
      <w:rFonts w:ascii="Cambria" w:hAnsi="Cambria" w:cs="Times New Roman"/>
      <w:b/>
      <w:bCs/>
      <w:i/>
      <w:iCs/>
      <w:sz w:val="28"/>
      <w:szCs w:val="28"/>
    </w:rPr>
  </w:style>
  <w:style w:type="paragraph" w:styleId="Heading4">
    <w:name w:val="heading 4"/>
    <w:basedOn w:val="Normal"/>
    <w:next w:val="Normal"/>
    <w:link w:val="Heading4Char"/>
    <w:uiPriority w:val="9"/>
    <w:semiHidden/>
    <w:unhideWhenUsed/>
    <w:qFormat/>
    <w:rsid w:val="003C64F1"/>
    <w:pPr>
      <w:keepNext/>
      <w:spacing w:before="240" w:after="60"/>
      <w:outlineLvl w:val="3"/>
    </w:pPr>
    <w:rPr>
      <w:rFonts w:ascii="Calibri" w:hAnsi="Calibri" w:cs="Times New Roman"/>
      <w:b/>
      <w:bCs/>
      <w:sz w:val="28"/>
      <w:szCs w:val="28"/>
    </w:rPr>
  </w:style>
  <w:style w:type="paragraph" w:styleId="Heading8">
    <w:name w:val="heading 8"/>
    <w:basedOn w:val="Normal"/>
    <w:next w:val="Normal"/>
    <w:link w:val="Heading8Char"/>
    <w:uiPriority w:val="9"/>
    <w:semiHidden/>
    <w:unhideWhenUsed/>
    <w:qFormat/>
    <w:rsid w:val="008823CE"/>
    <w:pPr>
      <w:spacing w:before="240" w:after="60"/>
      <w:outlineLvl w:val="7"/>
    </w:pPr>
    <w:rPr>
      <w:rFonts w:ascii="Calibri" w:hAnsi="Calibri" w:cs="Times New Roman"/>
      <w:i/>
      <w:iCs/>
      <w:sz w:val="24"/>
      <w:szCs w:val="24"/>
    </w:rPr>
  </w:style>
  <w:style w:type="paragraph" w:styleId="Heading9">
    <w:name w:val="heading 9"/>
    <w:basedOn w:val="Normal"/>
    <w:next w:val="Normal"/>
    <w:link w:val="Heading9Char"/>
    <w:uiPriority w:val="9"/>
    <w:semiHidden/>
    <w:unhideWhenUsed/>
    <w:qFormat/>
    <w:rsid w:val="009B5DC7"/>
    <w:pPr>
      <w:spacing w:before="240" w:after="60"/>
      <w:outlineLvl w:val="8"/>
    </w:pPr>
    <w:rPr>
      <w:rFonts w:ascii="Cambria"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57E0"/>
    <w:rPr>
      <w:rFonts w:ascii="Arial" w:hAnsi="Arial"/>
      <w:sz w:val="22"/>
      <w:szCs w:val="22"/>
    </w:rPr>
  </w:style>
  <w:style w:type="paragraph" w:customStyle="1" w:styleId="HeaderTop">
    <w:name w:val="Header Top"/>
    <w:basedOn w:val="Footer"/>
    <w:qFormat/>
    <w:rsid w:val="00EA48C5"/>
    <w:pPr>
      <w:pBdr>
        <w:bottom w:val="single" w:sz="8" w:space="1" w:color="auto"/>
      </w:pBdr>
      <w:tabs>
        <w:tab w:val="clear" w:pos="4680"/>
        <w:tab w:val="clear" w:pos="9360"/>
        <w:tab w:val="right" w:pos="10267"/>
      </w:tabs>
    </w:pPr>
    <w:rPr>
      <w:bCs/>
      <w:iCs/>
      <w:spacing w:val="20"/>
      <w:szCs w:val="16"/>
    </w:rPr>
  </w:style>
  <w:style w:type="paragraph" w:styleId="Header">
    <w:name w:val="header"/>
    <w:basedOn w:val="Normal"/>
    <w:link w:val="HeaderChar"/>
    <w:uiPriority w:val="99"/>
    <w:unhideWhenUsed/>
    <w:rsid w:val="00EA48C5"/>
    <w:pPr>
      <w:tabs>
        <w:tab w:val="center" w:pos="4680"/>
        <w:tab w:val="right" w:pos="9360"/>
      </w:tabs>
    </w:pPr>
    <w:rPr>
      <w:rFonts w:cs="Times New Roman"/>
      <w:sz w:val="20"/>
    </w:rPr>
  </w:style>
  <w:style w:type="paragraph" w:styleId="Footer">
    <w:name w:val="footer"/>
    <w:basedOn w:val="Normal"/>
    <w:link w:val="FooterChar"/>
    <w:uiPriority w:val="99"/>
    <w:unhideWhenUsed/>
    <w:rsid w:val="00A54C69"/>
    <w:pPr>
      <w:tabs>
        <w:tab w:val="center" w:pos="4680"/>
        <w:tab w:val="right" w:pos="9360"/>
      </w:tabs>
      <w:jc w:val="center"/>
    </w:pPr>
    <w:rPr>
      <w:rFonts w:ascii="Tw Cen MT Condensed" w:hAnsi="Tw Cen MT Condensed" w:cs="Times New Roman"/>
      <w:sz w:val="20"/>
    </w:rPr>
  </w:style>
  <w:style w:type="character" w:customStyle="1" w:styleId="FooterChar">
    <w:name w:val="Footer Char"/>
    <w:link w:val="Footer"/>
    <w:uiPriority w:val="99"/>
    <w:rsid w:val="00A54C69"/>
    <w:rPr>
      <w:rFonts w:ascii="Tw Cen MT Condensed" w:eastAsia="Times New Roman" w:hAnsi="Tw Cen MT Condensed" w:cs="Tahoma"/>
      <w:sz w:val="20"/>
      <w:szCs w:val="20"/>
      <w:lang w:val="en-AU"/>
    </w:rPr>
  </w:style>
  <w:style w:type="character" w:styleId="Hyperlink">
    <w:name w:val="Hyperlink"/>
    <w:rsid w:val="006E57E0"/>
    <w:rPr>
      <w:color w:val="0000FF"/>
      <w:u w:val="single"/>
    </w:rPr>
  </w:style>
  <w:style w:type="paragraph" w:customStyle="1" w:styleId="Name">
    <w:name w:val="Name"/>
    <w:basedOn w:val="Normal"/>
    <w:qFormat/>
    <w:rsid w:val="006E57E0"/>
    <w:pPr>
      <w:jc w:val="center"/>
    </w:pPr>
    <w:rPr>
      <w:rFonts w:ascii="Tw Cen MT Condensed" w:hAnsi="Tw Cen MT Condensed" w:cs="Times New Roman"/>
      <w:b/>
      <w:bCs/>
      <w:iCs/>
      <w:smallCaps/>
      <w:spacing w:val="20"/>
      <w:sz w:val="60"/>
      <w:szCs w:val="60"/>
    </w:rPr>
  </w:style>
  <w:style w:type="paragraph" w:styleId="Title">
    <w:name w:val="Title"/>
    <w:basedOn w:val="Normal"/>
    <w:next w:val="Normal"/>
    <w:link w:val="TitleChar"/>
    <w:uiPriority w:val="10"/>
    <w:qFormat/>
    <w:rsid w:val="006E57E0"/>
    <w:pPr>
      <w:pBdr>
        <w:top w:val="single" w:sz="12" w:space="0" w:color="17445B"/>
        <w:bottom w:val="single" w:sz="12" w:space="1" w:color="17445B"/>
      </w:pBdr>
      <w:shd w:val="clear" w:color="auto" w:fill="F8F8F8"/>
      <w:jc w:val="center"/>
    </w:pPr>
    <w:rPr>
      <w:rFonts w:ascii="Tw Cen MT Condensed" w:hAnsi="Tw Cen MT Condensed" w:cs="Times New Roman"/>
      <w:b/>
      <w:spacing w:val="10"/>
      <w:sz w:val="32"/>
      <w:szCs w:val="32"/>
    </w:rPr>
  </w:style>
  <w:style w:type="character" w:customStyle="1" w:styleId="TitleChar">
    <w:name w:val="Title Char"/>
    <w:link w:val="Title"/>
    <w:uiPriority w:val="10"/>
    <w:rsid w:val="006E57E0"/>
    <w:rPr>
      <w:rFonts w:ascii="Tw Cen MT Condensed" w:eastAsia="Times New Roman" w:hAnsi="Tw Cen MT Condensed" w:cs="Arial"/>
      <w:b/>
      <w:spacing w:val="10"/>
      <w:sz w:val="32"/>
      <w:szCs w:val="32"/>
      <w:shd w:val="clear" w:color="auto" w:fill="F8F8F8"/>
      <w:lang w:val="en-AU"/>
    </w:rPr>
  </w:style>
  <w:style w:type="character" w:customStyle="1" w:styleId="Heading1Char">
    <w:name w:val="Heading 1 Char"/>
    <w:link w:val="Heading1"/>
    <w:uiPriority w:val="9"/>
    <w:rsid w:val="00971816"/>
    <w:rPr>
      <w:rFonts w:ascii="Arial Black" w:eastAsia="Times New Roman" w:hAnsi="Arial Black" w:cs="Arial"/>
      <w:b/>
      <w:smallCaps/>
      <w:noProof/>
      <w:color w:val="3E7AA2"/>
      <w:spacing w:val="10"/>
      <w:sz w:val="20"/>
      <w:szCs w:val="20"/>
      <w:lang w:val="en-AU"/>
    </w:rPr>
  </w:style>
  <w:style w:type="paragraph" w:styleId="ListParagraph">
    <w:name w:val="List Paragraph"/>
    <w:basedOn w:val="NoSpacing"/>
    <w:uiPriority w:val="34"/>
    <w:qFormat/>
    <w:rsid w:val="00971816"/>
    <w:pPr>
      <w:numPr>
        <w:ilvl w:val="1"/>
        <w:numId w:val="1"/>
      </w:numPr>
      <w:spacing w:after="220"/>
    </w:pPr>
    <w:rPr>
      <w:bCs/>
      <w:lang w:val="en-AU"/>
    </w:rPr>
  </w:style>
  <w:style w:type="character" w:customStyle="1" w:styleId="HeaderPhone">
    <w:name w:val="Header Phone"/>
    <w:uiPriority w:val="1"/>
    <w:qFormat/>
    <w:rsid w:val="00EA48C5"/>
    <w:rPr>
      <w:sz w:val="20"/>
    </w:rPr>
  </w:style>
  <w:style w:type="character" w:customStyle="1" w:styleId="HeaderChar">
    <w:name w:val="Header Char"/>
    <w:link w:val="Header"/>
    <w:uiPriority w:val="99"/>
    <w:rsid w:val="00EA48C5"/>
    <w:rPr>
      <w:rFonts w:ascii="Arial" w:eastAsia="Times New Roman" w:hAnsi="Arial" w:cs="Arial"/>
      <w:szCs w:val="20"/>
      <w:lang w:val="en-AU"/>
    </w:rPr>
  </w:style>
  <w:style w:type="paragraph" w:customStyle="1" w:styleId="Tabbedtext">
    <w:name w:val="Tabbed text"/>
    <w:basedOn w:val="NoSpacing"/>
    <w:qFormat/>
    <w:rsid w:val="00EA48C5"/>
    <w:pPr>
      <w:tabs>
        <w:tab w:val="right" w:pos="10267"/>
      </w:tabs>
    </w:pPr>
    <w:rPr>
      <w:lang w:val="en-AU"/>
    </w:rPr>
  </w:style>
  <w:style w:type="table" w:styleId="TableGrid">
    <w:name w:val="Table Grid"/>
    <w:basedOn w:val="TableNormal"/>
    <w:uiPriority w:val="39"/>
    <w:rsid w:val="009271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rsid w:val="00155A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Times New Roman"/>
      <w:sz w:val="20"/>
      <w:lang w:val="en-US"/>
    </w:rPr>
  </w:style>
  <w:style w:type="character" w:customStyle="1" w:styleId="HTMLPreformattedChar">
    <w:name w:val="HTML Preformatted Char"/>
    <w:link w:val="HTMLPreformatted"/>
    <w:rsid w:val="00155A9C"/>
    <w:rPr>
      <w:rFonts w:ascii="Courier New" w:eastAsia="Times New Roman" w:hAnsi="Courier New"/>
      <w:lang w:val="en-US"/>
    </w:rPr>
  </w:style>
  <w:style w:type="character" w:styleId="CommentReference">
    <w:name w:val="annotation reference"/>
    <w:uiPriority w:val="99"/>
    <w:semiHidden/>
    <w:unhideWhenUsed/>
    <w:rsid w:val="00EC3871"/>
    <w:rPr>
      <w:sz w:val="16"/>
      <w:szCs w:val="16"/>
    </w:rPr>
  </w:style>
  <w:style w:type="paragraph" w:styleId="CommentText">
    <w:name w:val="annotation text"/>
    <w:basedOn w:val="Normal"/>
    <w:link w:val="CommentTextChar"/>
    <w:uiPriority w:val="99"/>
    <w:semiHidden/>
    <w:unhideWhenUsed/>
    <w:rsid w:val="00EC3871"/>
    <w:rPr>
      <w:rFonts w:cs="Times New Roman"/>
      <w:sz w:val="20"/>
    </w:rPr>
  </w:style>
  <w:style w:type="character" w:customStyle="1" w:styleId="CommentTextChar">
    <w:name w:val="Comment Text Char"/>
    <w:link w:val="CommentText"/>
    <w:uiPriority w:val="99"/>
    <w:semiHidden/>
    <w:rsid w:val="00EC3871"/>
    <w:rPr>
      <w:rFonts w:ascii="Arial" w:eastAsia="Times New Roman" w:hAnsi="Arial" w:cs="Arial"/>
      <w:lang w:val="en-AU" w:eastAsia="en-US"/>
    </w:rPr>
  </w:style>
  <w:style w:type="paragraph" w:styleId="CommentSubject">
    <w:name w:val="annotation subject"/>
    <w:basedOn w:val="CommentText"/>
    <w:next w:val="CommentText"/>
    <w:link w:val="CommentSubjectChar"/>
    <w:uiPriority w:val="99"/>
    <w:semiHidden/>
    <w:unhideWhenUsed/>
    <w:rsid w:val="00EC3871"/>
    <w:rPr>
      <w:b/>
      <w:bCs/>
    </w:rPr>
  </w:style>
  <w:style w:type="character" w:customStyle="1" w:styleId="CommentSubjectChar">
    <w:name w:val="Comment Subject Char"/>
    <w:link w:val="CommentSubject"/>
    <w:uiPriority w:val="99"/>
    <w:semiHidden/>
    <w:rsid w:val="00EC3871"/>
    <w:rPr>
      <w:rFonts w:ascii="Arial" w:eastAsia="Times New Roman" w:hAnsi="Arial" w:cs="Arial"/>
      <w:b/>
      <w:bCs/>
      <w:lang w:val="en-AU" w:eastAsia="en-US"/>
    </w:rPr>
  </w:style>
  <w:style w:type="paragraph" w:styleId="BalloonText">
    <w:name w:val="Balloon Text"/>
    <w:basedOn w:val="Normal"/>
    <w:link w:val="BalloonTextChar"/>
    <w:uiPriority w:val="99"/>
    <w:semiHidden/>
    <w:unhideWhenUsed/>
    <w:rsid w:val="00EC3871"/>
    <w:rPr>
      <w:rFonts w:ascii="Tahoma" w:hAnsi="Tahoma" w:cs="Times New Roman"/>
      <w:sz w:val="16"/>
      <w:szCs w:val="16"/>
    </w:rPr>
  </w:style>
  <w:style w:type="character" w:customStyle="1" w:styleId="BalloonTextChar">
    <w:name w:val="Balloon Text Char"/>
    <w:link w:val="BalloonText"/>
    <w:uiPriority w:val="99"/>
    <w:semiHidden/>
    <w:rsid w:val="00EC3871"/>
    <w:rPr>
      <w:rFonts w:ascii="Tahoma" w:eastAsia="Times New Roman" w:hAnsi="Tahoma" w:cs="Tahoma"/>
      <w:sz w:val="16"/>
      <w:szCs w:val="16"/>
      <w:lang w:val="en-AU" w:eastAsia="en-US"/>
    </w:rPr>
  </w:style>
  <w:style w:type="paragraph" w:styleId="NormalWeb">
    <w:name w:val="Normal (Web)"/>
    <w:basedOn w:val="Normal"/>
    <w:uiPriority w:val="99"/>
    <w:unhideWhenUsed/>
    <w:rsid w:val="00C86B27"/>
    <w:pPr>
      <w:widowControl/>
      <w:autoSpaceDE/>
      <w:autoSpaceDN/>
      <w:adjustRightInd/>
      <w:spacing w:before="100" w:beforeAutospacing="1" w:after="100" w:afterAutospacing="1"/>
    </w:pPr>
    <w:rPr>
      <w:rFonts w:ascii="Times New Roman" w:hAnsi="Times New Roman" w:cs="Times New Roman"/>
      <w:sz w:val="24"/>
      <w:szCs w:val="24"/>
      <w:lang w:val="en-IN" w:eastAsia="en-IN"/>
    </w:rPr>
  </w:style>
  <w:style w:type="character" w:customStyle="1" w:styleId="apple-converted-space">
    <w:name w:val="apple-converted-space"/>
    <w:basedOn w:val="DefaultParagraphFont"/>
    <w:rsid w:val="00C86B27"/>
  </w:style>
  <w:style w:type="character" w:customStyle="1" w:styleId="Heading2Char">
    <w:name w:val="Heading 2 Char"/>
    <w:link w:val="Heading2"/>
    <w:uiPriority w:val="9"/>
    <w:semiHidden/>
    <w:rsid w:val="008823CE"/>
    <w:rPr>
      <w:rFonts w:ascii="Cambria" w:eastAsia="Times New Roman" w:hAnsi="Cambria" w:cs="Times New Roman"/>
      <w:b/>
      <w:bCs/>
      <w:i/>
      <w:iCs/>
      <w:sz w:val="28"/>
      <w:szCs w:val="28"/>
      <w:lang w:val="en-AU" w:eastAsia="en-US"/>
    </w:rPr>
  </w:style>
  <w:style w:type="character" w:customStyle="1" w:styleId="Heading8Char">
    <w:name w:val="Heading 8 Char"/>
    <w:link w:val="Heading8"/>
    <w:uiPriority w:val="9"/>
    <w:semiHidden/>
    <w:rsid w:val="008823CE"/>
    <w:rPr>
      <w:rFonts w:ascii="Calibri" w:eastAsia="Times New Roman" w:hAnsi="Calibri" w:cs="Times New Roman"/>
      <w:i/>
      <w:iCs/>
      <w:sz w:val="24"/>
      <w:szCs w:val="24"/>
      <w:lang w:val="en-AU" w:eastAsia="en-US"/>
    </w:rPr>
  </w:style>
  <w:style w:type="character" w:customStyle="1" w:styleId="StyleLatinArial95pt">
    <w:name w:val="Style (Latin) Arial 95 pt"/>
    <w:rsid w:val="008823CE"/>
    <w:rPr>
      <w:rFonts w:ascii="Arial" w:hAnsi="Arial"/>
      <w:sz w:val="19"/>
      <w:lang w:val="en-US"/>
    </w:rPr>
  </w:style>
  <w:style w:type="paragraph" w:customStyle="1" w:styleId="ParaAttribute12">
    <w:name w:val="ParaAttribute12"/>
    <w:rsid w:val="00805495"/>
    <w:pPr>
      <w:wordWrap w:val="0"/>
      <w:spacing w:before="40" w:after="160"/>
      <w:jc w:val="both"/>
    </w:pPr>
    <w:rPr>
      <w:rFonts w:ascii="Times New Roman" w:eastAsia="Batang" w:hAnsi="Times New Roman"/>
    </w:rPr>
  </w:style>
  <w:style w:type="paragraph" w:customStyle="1" w:styleId="ParaAttribute13">
    <w:name w:val="ParaAttribute13"/>
    <w:rsid w:val="00805495"/>
    <w:pPr>
      <w:keepNext/>
      <w:keepLines/>
      <w:wordWrap w:val="0"/>
      <w:spacing w:before="40" w:after="40"/>
    </w:pPr>
    <w:rPr>
      <w:rFonts w:ascii="Times New Roman" w:eastAsia="Batang" w:hAnsi="Times New Roman"/>
    </w:rPr>
  </w:style>
  <w:style w:type="paragraph" w:customStyle="1" w:styleId="ParaAttribute14">
    <w:name w:val="ParaAttribute14"/>
    <w:rsid w:val="00805495"/>
    <w:pPr>
      <w:keepNext/>
      <w:keepLines/>
      <w:wordWrap w:val="0"/>
      <w:spacing w:before="40" w:after="40"/>
    </w:pPr>
    <w:rPr>
      <w:rFonts w:ascii="Times New Roman" w:eastAsia="Batang" w:hAnsi="Times New Roman"/>
    </w:rPr>
  </w:style>
  <w:style w:type="paragraph" w:customStyle="1" w:styleId="ParaAttribute17">
    <w:name w:val="ParaAttribute17"/>
    <w:rsid w:val="00805495"/>
    <w:pPr>
      <w:wordWrap w:val="0"/>
      <w:spacing w:before="40" w:after="160"/>
    </w:pPr>
    <w:rPr>
      <w:rFonts w:ascii="Times New Roman" w:eastAsia="Batang" w:hAnsi="Times New Roman"/>
    </w:rPr>
  </w:style>
  <w:style w:type="paragraph" w:customStyle="1" w:styleId="ParaAttribute20">
    <w:name w:val="ParaAttribute20"/>
    <w:rsid w:val="00805495"/>
    <w:pPr>
      <w:widowControl w:val="0"/>
      <w:wordWrap w:val="0"/>
      <w:jc w:val="both"/>
    </w:pPr>
    <w:rPr>
      <w:rFonts w:ascii="Times New Roman" w:eastAsia="Batang" w:hAnsi="Times New Roman"/>
    </w:rPr>
  </w:style>
  <w:style w:type="paragraph" w:customStyle="1" w:styleId="ParaAttribute21">
    <w:name w:val="ParaAttribute21"/>
    <w:rsid w:val="00805495"/>
    <w:pPr>
      <w:wordWrap w:val="0"/>
      <w:spacing w:before="40" w:after="40"/>
      <w:ind w:right="1440"/>
    </w:pPr>
    <w:rPr>
      <w:rFonts w:ascii="Times New Roman" w:eastAsia="Batang" w:hAnsi="Times New Roman"/>
    </w:rPr>
  </w:style>
  <w:style w:type="paragraph" w:customStyle="1" w:styleId="ParaAttribute22">
    <w:name w:val="ParaAttribute22"/>
    <w:rsid w:val="00805495"/>
    <w:pPr>
      <w:wordWrap w:val="0"/>
      <w:spacing w:before="40" w:after="40"/>
      <w:ind w:right="1440"/>
    </w:pPr>
    <w:rPr>
      <w:rFonts w:ascii="Times New Roman" w:eastAsia="Batang" w:hAnsi="Times New Roman"/>
    </w:rPr>
  </w:style>
  <w:style w:type="paragraph" w:customStyle="1" w:styleId="ParaAttribute23">
    <w:name w:val="ParaAttribute23"/>
    <w:rsid w:val="00805495"/>
    <w:pPr>
      <w:wordWrap w:val="0"/>
      <w:spacing w:before="40" w:after="160"/>
      <w:ind w:left="60"/>
      <w:jc w:val="both"/>
    </w:pPr>
    <w:rPr>
      <w:rFonts w:ascii="Times New Roman" w:eastAsia="Batang" w:hAnsi="Times New Roman"/>
    </w:rPr>
  </w:style>
  <w:style w:type="paragraph" w:customStyle="1" w:styleId="ParaAttribute24">
    <w:name w:val="ParaAttribute24"/>
    <w:rsid w:val="00805495"/>
    <w:pPr>
      <w:wordWrap w:val="0"/>
      <w:ind w:left="360"/>
    </w:pPr>
    <w:rPr>
      <w:rFonts w:ascii="Times New Roman" w:eastAsia="Batang" w:hAnsi="Times New Roman"/>
    </w:rPr>
  </w:style>
  <w:style w:type="paragraph" w:customStyle="1" w:styleId="ParaAttribute25">
    <w:name w:val="ParaAttribute25"/>
    <w:rsid w:val="00805495"/>
    <w:pPr>
      <w:wordWrap w:val="0"/>
      <w:spacing w:before="40" w:after="160"/>
      <w:ind w:left="60"/>
    </w:pPr>
    <w:rPr>
      <w:rFonts w:ascii="Times New Roman" w:eastAsia="Batang" w:hAnsi="Times New Roman"/>
    </w:rPr>
  </w:style>
  <w:style w:type="paragraph" w:customStyle="1" w:styleId="ParaAttribute26">
    <w:name w:val="ParaAttribute26"/>
    <w:rsid w:val="00805495"/>
    <w:pPr>
      <w:wordWrap w:val="0"/>
      <w:spacing w:before="40" w:after="160"/>
    </w:pPr>
    <w:rPr>
      <w:rFonts w:ascii="Times New Roman" w:eastAsia="Batang" w:hAnsi="Times New Roman"/>
    </w:rPr>
  </w:style>
  <w:style w:type="paragraph" w:customStyle="1" w:styleId="ParaAttribute27">
    <w:name w:val="ParaAttribute27"/>
    <w:rsid w:val="00805495"/>
    <w:pPr>
      <w:wordWrap w:val="0"/>
      <w:ind w:left="360"/>
      <w:jc w:val="both"/>
    </w:pPr>
    <w:rPr>
      <w:rFonts w:ascii="Times New Roman" w:eastAsia="Batang" w:hAnsi="Times New Roman"/>
    </w:rPr>
  </w:style>
  <w:style w:type="paragraph" w:customStyle="1" w:styleId="ParaAttribute28">
    <w:name w:val="ParaAttribute28"/>
    <w:rsid w:val="00805495"/>
    <w:pPr>
      <w:tabs>
        <w:tab w:val="left" w:pos="60"/>
        <w:tab w:val="left" w:pos="420"/>
      </w:tabs>
      <w:wordWrap w:val="0"/>
      <w:ind w:left="420"/>
      <w:jc w:val="both"/>
    </w:pPr>
    <w:rPr>
      <w:rFonts w:ascii="Times New Roman" w:eastAsia="Batang" w:hAnsi="Times New Roman"/>
    </w:rPr>
  </w:style>
  <w:style w:type="character" w:customStyle="1" w:styleId="CharAttribute12">
    <w:name w:val="CharAttribute12"/>
    <w:rsid w:val="00805495"/>
    <w:rPr>
      <w:rFonts w:ascii="Batang" w:eastAsia="Batang"/>
    </w:rPr>
  </w:style>
  <w:style w:type="character" w:customStyle="1" w:styleId="CharAttribute20">
    <w:name w:val="CharAttribute20"/>
    <w:rsid w:val="00805495"/>
    <w:rPr>
      <w:rFonts w:ascii="Trebuchet MS" w:eastAsia="Batang"/>
    </w:rPr>
  </w:style>
  <w:style w:type="character" w:customStyle="1" w:styleId="CharAttribute28">
    <w:name w:val="CharAttribute28"/>
    <w:rsid w:val="00805495"/>
    <w:rPr>
      <w:rFonts w:ascii="Trebuchet MS" w:eastAsia="Trebuchet MS"/>
    </w:rPr>
  </w:style>
  <w:style w:type="character" w:customStyle="1" w:styleId="CharAttribute29">
    <w:name w:val="CharAttribute29"/>
    <w:rsid w:val="00805495"/>
    <w:rPr>
      <w:rFonts w:ascii="Trebuchet MS" w:eastAsia="Trebuchet MS"/>
      <w:b/>
    </w:rPr>
  </w:style>
  <w:style w:type="character" w:customStyle="1" w:styleId="CharAttribute38">
    <w:name w:val="CharAttribute38"/>
    <w:rsid w:val="00805495"/>
    <w:rPr>
      <w:rFonts w:ascii="Trebuchet MS" w:eastAsia="Batang"/>
      <w:b/>
    </w:rPr>
  </w:style>
  <w:style w:type="character" w:customStyle="1" w:styleId="CharAttribute40">
    <w:name w:val="CharAttribute40"/>
    <w:rsid w:val="00805495"/>
    <w:rPr>
      <w:rFonts w:ascii="Trebuchet MS" w:eastAsia="Trebuchet MS"/>
      <w:color w:val="222222"/>
      <w:shd w:val="clear" w:color="auto" w:fill="FFFFFF"/>
    </w:rPr>
  </w:style>
  <w:style w:type="character" w:customStyle="1" w:styleId="CharAttribute43">
    <w:name w:val="CharAttribute43"/>
    <w:rsid w:val="00805495"/>
    <w:rPr>
      <w:rFonts w:ascii="Trebuchet MS" w:eastAsia="Batang"/>
      <w:b/>
    </w:rPr>
  </w:style>
  <w:style w:type="character" w:customStyle="1" w:styleId="CharAttribute46">
    <w:name w:val="CharAttribute46"/>
    <w:rsid w:val="00805495"/>
    <w:rPr>
      <w:rFonts w:ascii="Calibri" w:eastAsia="Calibri"/>
      <w:b/>
    </w:rPr>
  </w:style>
  <w:style w:type="character" w:customStyle="1" w:styleId="CharAttribute48">
    <w:name w:val="CharAttribute48"/>
    <w:rsid w:val="00805495"/>
    <w:rPr>
      <w:rFonts w:ascii="Cambria" w:eastAsia="Cambria"/>
    </w:rPr>
  </w:style>
  <w:style w:type="character" w:customStyle="1" w:styleId="CharAttribute49">
    <w:name w:val="CharAttribute49"/>
    <w:rsid w:val="00805495"/>
    <w:rPr>
      <w:rFonts w:ascii="Trebuchet MS" w:eastAsia="Trebuchet MS"/>
      <w:b/>
    </w:rPr>
  </w:style>
  <w:style w:type="paragraph" w:customStyle="1" w:styleId="ParaAttribute4">
    <w:name w:val="ParaAttribute4"/>
    <w:rsid w:val="00805495"/>
    <w:pPr>
      <w:keepNext/>
      <w:wordWrap w:val="0"/>
      <w:spacing w:before="40" w:after="160"/>
    </w:pPr>
    <w:rPr>
      <w:rFonts w:ascii="Times New Roman" w:eastAsia="Batang" w:hAnsi="Times New Roman"/>
    </w:rPr>
  </w:style>
  <w:style w:type="paragraph" w:customStyle="1" w:styleId="TableContents">
    <w:name w:val="Table Contents"/>
    <w:basedOn w:val="Normal"/>
    <w:rsid w:val="007434ED"/>
    <w:pPr>
      <w:suppressLineNumbers/>
      <w:suppressAutoHyphens/>
      <w:autoSpaceDN/>
      <w:adjustRightInd/>
    </w:pPr>
    <w:rPr>
      <w:rFonts w:ascii="MS Sans Serif" w:eastAsia="MS Sans Serif" w:hAnsi="MS Sans Serif" w:cs="MS Sans Serif"/>
      <w:sz w:val="24"/>
      <w:szCs w:val="24"/>
      <w:lang w:val="en-GB" w:eastAsia="en-GB" w:bidi="en-GB"/>
    </w:rPr>
  </w:style>
  <w:style w:type="character" w:styleId="Emphasis">
    <w:name w:val="Emphasis"/>
    <w:uiPriority w:val="20"/>
    <w:qFormat/>
    <w:rsid w:val="001D2747"/>
    <w:rPr>
      <w:i/>
      <w:iCs/>
    </w:rPr>
  </w:style>
  <w:style w:type="character" w:customStyle="1" w:styleId="Heading9Char">
    <w:name w:val="Heading 9 Char"/>
    <w:link w:val="Heading9"/>
    <w:uiPriority w:val="9"/>
    <w:semiHidden/>
    <w:rsid w:val="009B5DC7"/>
    <w:rPr>
      <w:rFonts w:ascii="Cambria" w:eastAsia="Times New Roman" w:hAnsi="Cambria" w:cs="Times New Roman"/>
      <w:sz w:val="22"/>
      <w:szCs w:val="22"/>
      <w:lang w:val="en-AU" w:eastAsia="en-US"/>
    </w:rPr>
  </w:style>
  <w:style w:type="character" w:customStyle="1" w:styleId="st">
    <w:name w:val="st"/>
    <w:rsid w:val="00414B8D"/>
  </w:style>
  <w:style w:type="paragraph" w:styleId="BodyTextIndent2">
    <w:name w:val="Body Text Indent 2"/>
    <w:basedOn w:val="Normal"/>
    <w:link w:val="BodyTextIndent2Char"/>
    <w:uiPriority w:val="99"/>
    <w:unhideWhenUsed/>
    <w:rsid w:val="00DF7CEF"/>
    <w:pPr>
      <w:widowControl/>
      <w:autoSpaceDE/>
      <w:autoSpaceDN/>
      <w:adjustRightInd/>
      <w:spacing w:after="120" w:line="480" w:lineRule="auto"/>
      <w:ind w:left="283"/>
    </w:pPr>
    <w:rPr>
      <w:rFonts w:cs="Times New Roman"/>
      <w:sz w:val="24"/>
      <w:szCs w:val="24"/>
      <w:lang w:val="en-US"/>
    </w:rPr>
  </w:style>
  <w:style w:type="character" w:customStyle="1" w:styleId="BodyTextIndent2Char">
    <w:name w:val="Body Text Indent 2 Char"/>
    <w:link w:val="BodyTextIndent2"/>
    <w:uiPriority w:val="99"/>
    <w:rsid w:val="00DF7CEF"/>
    <w:rPr>
      <w:rFonts w:ascii="Arial" w:eastAsia="Times New Roman" w:hAnsi="Arial"/>
      <w:sz w:val="24"/>
      <w:szCs w:val="24"/>
      <w:lang w:val="en-US" w:eastAsia="en-US"/>
    </w:rPr>
  </w:style>
  <w:style w:type="paragraph" w:styleId="BodyText">
    <w:name w:val="Body Text"/>
    <w:basedOn w:val="Normal"/>
    <w:link w:val="BodyTextChar"/>
    <w:uiPriority w:val="99"/>
    <w:semiHidden/>
    <w:unhideWhenUsed/>
    <w:rsid w:val="0006373D"/>
    <w:pPr>
      <w:spacing w:after="120"/>
    </w:pPr>
    <w:rPr>
      <w:rFonts w:cs="Times New Roman"/>
    </w:rPr>
  </w:style>
  <w:style w:type="character" w:customStyle="1" w:styleId="BodyTextChar">
    <w:name w:val="Body Text Char"/>
    <w:link w:val="BodyText"/>
    <w:uiPriority w:val="99"/>
    <w:semiHidden/>
    <w:rsid w:val="0006373D"/>
    <w:rPr>
      <w:rFonts w:ascii="Arial" w:eastAsia="Times New Roman" w:hAnsi="Arial" w:cs="Arial"/>
      <w:sz w:val="22"/>
      <w:lang w:val="en-AU" w:eastAsia="en-US"/>
    </w:rPr>
  </w:style>
  <w:style w:type="character" w:customStyle="1" w:styleId="Heading4Char">
    <w:name w:val="Heading 4 Char"/>
    <w:link w:val="Heading4"/>
    <w:uiPriority w:val="9"/>
    <w:semiHidden/>
    <w:rsid w:val="003C64F1"/>
    <w:rPr>
      <w:rFonts w:ascii="Calibri" w:eastAsia="Times New Roman" w:hAnsi="Calibri" w:cs="Times New Roman"/>
      <w:b/>
      <w:bCs/>
      <w:sz w:val="28"/>
      <w:szCs w:val="28"/>
      <w:lang w:val="en-AU" w:eastAsia="en-US"/>
    </w:rPr>
  </w:style>
  <w:style w:type="paragraph" w:styleId="BlockText">
    <w:name w:val="Block Text"/>
    <w:basedOn w:val="Normal"/>
    <w:uiPriority w:val="99"/>
    <w:rsid w:val="003C64F1"/>
    <w:pPr>
      <w:pBdr>
        <w:left w:val="single" w:sz="8" w:space="0" w:color="D3DEE2"/>
        <w:right w:val="single" w:sz="8" w:space="0" w:color="D3DEE2"/>
      </w:pBdr>
      <w:ind w:left="270" w:right="57"/>
    </w:pPr>
    <w:rPr>
      <w:rFonts w:ascii="Verdana" w:hAnsi="Verdana" w:cs="Verdana"/>
      <w:sz w:val="16"/>
      <w:szCs w:val="16"/>
      <w:lang w:val="en-US"/>
    </w:rPr>
  </w:style>
  <w:style w:type="paragraph" w:styleId="Subtitle">
    <w:name w:val="Subtitle"/>
    <w:basedOn w:val="Normal"/>
    <w:link w:val="SubtitleChar"/>
    <w:uiPriority w:val="99"/>
    <w:qFormat/>
    <w:rsid w:val="00760616"/>
    <w:pPr>
      <w:pBdr>
        <w:top w:val="single" w:sz="8" w:space="4" w:color="D3DEE2"/>
        <w:left w:val="single" w:sz="8" w:space="4" w:color="D3DEE2"/>
        <w:bottom w:val="single" w:sz="8" w:space="4" w:color="D3DEE2"/>
        <w:right w:val="single" w:sz="8" w:space="4" w:color="D3DEE2"/>
      </w:pBdr>
      <w:shd w:val="clear" w:color="auto" w:fill="D3DEE2"/>
      <w:spacing w:before="60"/>
    </w:pPr>
    <w:rPr>
      <w:rFonts w:ascii="Verdana" w:hAnsi="Verdana" w:cs="Verdana"/>
      <w:b/>
      <w:bCs/>
      <w:sz w:val="16"/>
      <w:szCs w:val="16"/>
      <w:lang w:val="en-US"/>
    </w:rPr>
  </w:style>
  <w:style w:type="character" w:customStyle="1" w:styleId="SubtitleChar">
    <w:name w:val="Subtitle Char"/>
    <w:link w:val="Subtitle"/>
    <w:uiPriority w:val="99"/>
    <w:rsid w:val="00760616"/>
    <w:rPr>
      <w:rFonts w:ascii="Verdana" w:eastAsia="Times New Roman" w:hAnsi="Verdana" w:cs="Verdana"/>
      <w:b/>
      <w:bCs/>
      <w:sz w:val="16"/>
      <w:szCs w:val="16"/>
      <w:shd w:val="clear" w:color="auto" w:fill="D3DEE2"/>
      <w:lang w:val="en-US" w:eastAsia="en-US"/>
    </w:rPr>
  </w:style>
  <w:style w:type="character" w:customStyle="1" w:styleId="linktooltip">
    <w:name w:val="link_tooltip"/>
    <w:basedOn w:val="DefaultParagraphFont"/>
    <w:rsid w:val="00522C59"/>
  </w:style>
  <w:style w:type="paragraph" w:styleId="ListBullet">
    <w:name w:val="List Bullet"/>
    <w:basedOn w:val="Normal"/>
    <w:uiPriority w:val="99"/>
    <w:unhideWhenUsed/>
    <w:rsid w:val="00D755E6"/>
    <w:pPr>
      <w:numPr>
        <w:numId w:val="4"/>
      </w:numPr>
      <w:contextualSpacing/>
    </w:pPr>
  </w:style>
  <w:style w:type="table" w:customStyle="1" w:styleId="TableGrid0">
    <w:name w:val="TableGrid"/>
    <w:rsid w:val="00784B64"/>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visually-hidden">
    <w:name w:val="visually-hidden"/>
    <w:basedOn w:val="DefaultParagraphFont"/>
    <w:rsid w:val="00EB5FBE"/>
  </w:style>
  <w:style w:type="character" w:customStyle="1" w:styleId="white-space-pre">
    <w:name w:val="white-space-pre"/>
    <w:basedOn w:val="DefaultParagraphFont"/>
    <w:rsid w:val="001E0F29"/>
  </w:style>
  <w:style w:type="character" w:styleId="Strong">
    <w:name w:val="Strong"/>
    <w:basedOn w:val="DefaultParagraphFont"/>
    <w:uiPriority w:val="22"/>
    <w:qFormat/>
    <w:rsid w:val="001E0F29"/>
    <w:rPr>
      <w:b/>
      <w:bCs/>
    </w:rPr>
  </w:style>
  <w:style w:type="character" w:styleId="FollowedHyperlink">
    <w:name w:val="FollowedHyperlink"/>
    <w:basedOn w:val="DefaultParagraphFont"/>
    <w:uiPriority w:val="99"/>
    <w:semiHidden/>
    <w:unhideWhenUsed/>
    <w:rsid w:val="00B968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73510">
      <w:bodyDiv w:val="1"/>
      <w:marLeft w:val="0"/>
      <w:marRight w:val="0"/>
      <w:marTop w:val="0"/>
      <w:marBottom w:val="0"/>
      <w:divBdr>
        <w:top w:val="none" w:sz="0" w:space="0" w:color="auto"/>
        <w:left w:val="none" w:sz="0" w:space="0" w:color="auto"/>
        <w:bottom w:val="none" w:sz="0" w:space="0" w:color="auto"/>
        <w:right w:val="none" w:sz="0" w:space="0" w:color="auto"/>
      </w:divBdr>
      <w:divsChild>
        <w:div w:id="400568908">
          <w:marLeft w:val="0"/>
          <w:marRight w:val="0"/>
          <w:marTop w:val="0"/>
          <w:marBottom w:val="0"/>
          <w:divBdr>
            <w:top w:val="none" w:sz="0" w:space="0" w:color="auto"/>
            <w:left w:val="none" w:sz="0" w:space="0" w:color="auto"/>
            <w:bottom w:val="none" w:sz="0" w:space="0" w:color="auto"/>
            <w:right w:val="none" w:sz="0" w:space="0" w:color="auto"/>
          </w:divBdr>
          <w:divsChild>
            <w:div w:id="1283879971">
              <w:marLeft w:val="0"/>
              <w:marRight w:val="0"/>
              <w:marTop w:val="0"/>
              <w:marBottom w:val="75"/>
              <w:divBdr>
                <w:top w:val="none" w:sz="0" w:space="0" w:color="auto"/>
                <w:left w:val="none" w:sz="0" w:space="0" w:color="auto"/>
                <w:bottom w:val="none" w:sz="0" w:space="0" w:color="auto"/>
                <w:right w:val="none" w:sz="0" w:space="0" w:color="auto"/>
              </w:divBdr>
              <w:divsChild>
                <w:div w:id="193149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162051">
          <w:marLeft w:val="0"/>
          <w:marRight w:val="0"/>
          <w:marTop w:val="0"/>
          <w:marBottom w:val="0"/>
          <w:divBdr>
            <w:top w:val="none" w:sz="0" w:space="0" w:color="auto"/>
            <w:left w:val="none" w:sz="0" w:space="0" w:color="auto"/>
            <w:bottom w:val="none" w:sz="0" w:space="0" w:color="auto"/>
            <w:right w:val="none" w:sz="0" w:space="0" w:color="auto"/>
          </w:divBdr>
          <w:divsChild>
            <w:div w:id="1236472854">
              <w:marLeft w:val="0"/>
              <w:marRight w:val="0"/>
              <w:marTop w:val="0"/>
              <w:marBottom w:val="75"/>
              <w:divBdr>
                <w:top w:val="none" w:sz="0" w:space="0" w:color="auto"/>
                <w:left w:val="none" w:sz="0" w:space="0" w:color="auto"/>
                <w:bottom w:val="none" w:sz="0" w:space="0" w:color="auto"/>
                <w:right w:val="none" w:sz="0" w:space="0" w:color="auto"/>
              </w:divBdr>
              <w:divsChild>
                <w:div w:id="125189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908735">
          <w:marLeft w:val="0"/>
          <w:marRight w:val="0"/>
          <w:marTop w:val="0"/>
          <w:marBottom w:val="0"/>
          <w:divBdr>
            <w:top w:val="none" w:sz="0" w:space="0" w:color="auto"/>
            <w:left w:val="none" w:sz="0" w:space="0" w:color="auto"/>
            <w:bottom w:val="none" w:sz="0" w:space="0" w:color="auto"/>
            <w:right w:val="none" w:sz="0" w:space="0" w:color="auto"/>
          </w:divBdr>
          <w:divsChild>
            <w:div w:id="962231461">
              <w:marLeft w:val="0"/>
              <w:marRight w:val="0"/>
              <w:marTop w:val="0"/>
              <w:marBottom w:val="75"/>
              <w:divBdr>
                <w:top w:val="none" w:sz="0" w:space="0" w:color="auto"/>
                <w:left w:val="none" w:sz="0" w:space="0" w:color="auto"/>
                <w:bottom w:val="none" w:sz="0" w:space="0" w:color="auto"/>
                <w:right w:val="none" w:sz="0" w:space="0" w:color="auto"/>
              </w:divBdr>
              <w:divsChild>
                <w:div w:id="44515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27913">
          <w:marLeft w:val="0"/>
          <w:marRight w:val="0"/>
          <w:marTop w:val="0"/>
          <w:marBottom w:val="0"/>
          <w:divBdr>
            <w:top w:val="none" w:sz="0" w:space="0" w:color="auto"/>
            <w:left w:val="none" w:sz="0" w:space="0" w:color="auto"/>
            <w:bottom w:val="none" w:sz="0" w:space="0" w:color="auto"/>
            <w:right w:val="none" w:sz="0" w:space="0" w:color="auto"/>
          </w:divBdr>
          <w:divsChild>
            <w:div w:id="77754085">
              <w:marLeft w:val="0"/>
              <w:marRight w:val="0"/>
              <w:marTop w:val="0"/>
              <w:marBottom w:val="75"/>
              <w:divBdr>
                <w:top w:val="none" w:sz="0" w:space="0" w:color="auto"/>
                <w:left w:val="none" w:sz="0" w:space="0" w:color="auto"/>
                <w:bottom w:val="none" w:sz="0" w:space="0" w:color="auto"/>
                <w:right w:val="none" w:sz="0" w:space="0" w:color="auto"/>
              </w:divBdr>
              <w:divsChild>
                <w:div w:id="136270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28598">
      <w:bodyDiv w:val="1"/>
      <w:marLeft w:val="0"/>
      <w:marRight w:val="0"/>
      <w:marTop w:val="0"/>
      <w:marBottom w:val="0"/>
      <w:divBdr>
        <w:top w:val="none" w:sz="0" w:space="0" w:color="auto"/>
        <w:left w:val="none" w:sz="0" w:space="0" w:color="auto"/>
        <w:bottom w:val="none" w:sz="0" w:space="0" w:color="auto"/>
        <w:right w:val="none" w:sz="0" w:space="0" w:color="auto"/>
      </w:divBdr>
      <w:divsChild>
        <w:div w:id="388576560">
          <w:marLeft w:val="0"/>
          <w:marRight w:val="0"/>
          <w:marTop w:val="0"/>
          <w:marBottom w:val="0"/>
          <w:divBdr>
            <w:top w:val="none" w:sz="0" w:space="0" w:color="auto"/>
            <w:left w:val="none" w:sz="0" w:space="0" w:color="auto"/>
            <w:bottom w:val="none" w:sz="0" w:space="0" w:color="auto"/>
            <w:right w:val="none" w:sz="0" w:space="0" w:color="auto"/>
          </w:divBdr>
          <w:divsChild>
            <w:div w:id="1831359448">
              <w:marLeft w:val="0"/>
              <w:marRight w:val="0"/>
              <w:marTop w:val="0"/>
              <w:marBottom w:val="0"/>
              <w:divBdr>
                <w:top w:val="none" w:sz="0" w:space="0" w:color="auto"/>
                <w:left w:val="none" w:sz="0" w:space="0" w:color="auto"/>
                <w:bottom w:val="none" w:sz="0" w:space="0" w:color="auto"/>
                <w:right w:val="none" w:sz="0" w:space="0" w:color="auto"/>
              </w:divBdr>
              <w:divsChild>
                <w:div w:id="513765720">
                  <w:marLeft w:val="0"/>
                  <w:marRight w:val="0"/>
                  <w:marTop w:val="0"/>
                  <w:marBottom w:val="0"/>
                  <w:divBdr>
                    <w:top w:val="none" w:sz="0" w:space="0" w:color="auto"/>
                    <w:left w:val="none" w:sz="0" w:space="0" w:color="auto"/>
                    <w:bottom w:val="none" w:sz="0" w:space="0" w:color="auto"/>
                    <w:right w:val="none" w:sz="0" w:space="0" w:color="auto"/>
                  </w:divBdr>
                  <w:divsChild>
                    <w:div w:id="260184186">
                      <w:marLeft w:val="0"/>
                      <w:marRight w:val="0"/>
                      <w:marTop w:val="0"/>
                      <w:marBottom w:val="0"/>
                      <w:divBdr>
                        <w:top w:val="none" w:sz="0" w:space="0" w:color="auto"/>
                        <w:left w:val="none" w:sz="0" w:space="0" w:color="auto"/>
                        <w:bottom w:val="none" w:sz="0" w:space="0" w:color="auto"/>
                        <w:right w:val="none" w:sz="0" w:space="0" w:color="auto"/>
                      </w:divBdr>
                      <w:divsChild>
                        <w:div w:id="21092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520833">
          <w:marLeft w:val="0"/>
          <w:marRight w:val="0"/>
          <w:marTop w:val="0"/>
          <w:marBottom w:val="0"/>
          <w:divBdr>
            <w:top w:val="none" w:sz="0" w:space="0" w:color="auto"/>
            <w:left w:val="none" w:sz="0" w:space="0" w:color="auto"/>
            <w:bottom w:val="none" w:sz="0" w:space="0" w:color="auto"/>
            <w:right w:val="none" w:sz="0" w:space="0" w:color="auto"/>
          </w:divBdr>
          <w:divsChild>
            <w:div w:id="1469936051">
              <w:marLeft w:val="0"/>
              <w:marRight w:val="0"/>
              <w:marTop w:val="0"/>
              <w:marBottom w:val="0"/>
              <w:divBdr>
                <w:top w:val="none" w:sz="0" w:space="0" w:color="auto"/>
                <w:left w:val="none" w:sz="0" w:space="0" w:color="auto"/>
                <w:bottom w:val="none" w:sz="0" w:space="0" w:color="auto"/>
                <w:right w:val="none" w:sz="0" w:space="0" w:color="auto"/>
              </w:divBdr>
              <w:divsChild>
                <w:div w:id="1444810869">
                  <w:marLeft w:val="0"/>
                  <w:marRight w:val="0"/>
                  <w:marTop w:val="0"/>
                  <w:marBottom w:val="0"/>
                  <w:divBdr>
                    <w:top w:val="none" w:sz="0" w:space="0" w:color="auto"/>
                    <w:left w:val="none" w:sz="0" w:space="0" w:color="auto"/>
                    <w:bottom w:val="none" w:sz="0" w:space="0" w:color="auto"/>
                    <w:right w:val="none" w:sz="0" w:space="0" w:color="auto"/>
                  </w:divBdr>
                  <w:divsChild>
                    <w:div w:id="1311640642">
                      <w:marLeft w:val="0"/>
                      <w:marRight w:val="0"/>
                      <w:marTop w:val="0"/>
                      <w:marBottom w:val="0"/>
                      <w:divBdr>
                        <w:top w:val="none" w:sz="0" w:space="0" w:color="auto"/>
                        <w:left w:val="none" w:sz="0" w:space="0" w:color="auto"/>
                        <w:bottom w:val="none" w:sz="0" w:space="0" w:color="auto"/>
                        <w:right w:val="none" w:sz="0" w:space="0" w:color="auto"/>
                      </w:divBdr>
                      <w:divsChild>
                        <w:div w:id="17291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098409">
      <w:bodyDiv w:val="1"/>
      <w:marLeft w:val="0"/>
      <w:marRight w:val="0"/>
      <w:marTop w:val="0"/>
      <w:marBottom w:val="0"/>
      <w:divBdr>
        <w:top w:val="none" w:sz="0" w:space="0" w:color="auto"/>
        <w:left w:val="none" w:sz="0" w:space="0" w:color="auto"/>
        <w:bottom w:val="none" w:sz="0" w:space="0" w:color="auto"/>
        <w:right w:val="none" w:sz="0" w:space="0" w:color="auto"/>
      </w:divBdr>
    </w:div>
    <w:div w:id="463080221">
      <w:bodyDiv w:val="1"/>
      <w:marLeft w:val="0"/>
      <w:marRight w:val="0"/>
      <w:marTop w:val="0"/>
      <w:marBottom w:val="0"/>
      <w:divBdr>
        <w:top w:val="none" w:sz="0" w:space="0" w:color="auto"/>
        <w:left w:val="none" w:sz="0" w:space="0" w:color="auto"/>
        <w:bottom w:val="none" w:sz="0" w:space="0" w:color="auto"/>
        <w:right w:val="none" w:sz="0" w:space="0" w:color="auto"/>
      </w:divBdr>
      <w:divsChild>
        <w:div w:id="587075552">
          <w:marLeft w:val="0"/>
          <w:marRight w:val="0"/>
          <w:marTop w:val="0"/>
          <w:marBottom w:val="0"/>
          <w:divBdr>
            <w:top w:val="none" w:sz="0" w:space="0" w:color="auto"/>
            <w:left w:val="none" w:sz="0" w:space="0" w:color="auto"/>
            <w:bottom w:val="none" w:sz="0" w:space="0" w:color="auto"/>
            <w:right w:val="none" w:sz="0" w:space="0" w:color="auto"/>
          </w:divBdr>
          <w:divsChild>
            <w:div w:id="111100033">
              <w:marLeft w:val="0"/>
              <w:marRight w:val="0"/>
              <w:marTop w:val="0"/>
              <w:marBottom w:val="0"/>
              <w:divBdr>
                <w:top w:val="none" w:sz="0" w:space="0" w:color="auto"/>
                <w:left w:val="none" w:sz="0" w:space="0" w:color="auto"/>
                <w:bottom w:val="none" w:sz="0" w:space="0" w:color="auto"/>
                <w:right w:val="none" w:sz="0" w:space="0" w:color="auto"/>
              </w:divBdr>
              <w:divsChild>
                <w:div w:id="1708332857">
                  <w:marLeft w:val="0"/>
                  <w:marRight w:val="0"/>
                  <w:marTop w:val="0"/>
                  <w:marBottom w:val="0"/>
                  <w:divBdr>
                    <w:top w:val="none" w:sz="0" w:space="0" w:color="auto"/>
                    <w:left w:val="none" w:sz="0" w:space="0" w:color="auto"/>
                    <w:bottom w:val="none" w:sz="0" w:space="0" w:color="auto"/>
                    <w:right w:val="none" w:sz="0" w:space="0" w:color="auto"/>
                  </w:divBdr>
                  <w:divsChild>
                    <w:div w:id="1385371729">
                      <w:marLeft w:val="0"/>
                      <w:marRight w:val="0"/>
                      <w:marTop w:val="0"/>
                      <w:marBottom w:val="0"/>
                      <w:divBdr>
                        <w:top w:val="none" w:sz="0" w:space="0" w:color="auto"/>
                        <w:left w:val="none" w:sz="0" w:space="0" w:color="auto"/>
                        <w:bottom w:val="none" w:sz="0" w:space="0" w:color="auto"/>
                        <w:right w:val="none" w:sz="0" w:space="0" w:color="auto"/>
                      </w:divBdr>
                      <w:divsChild>
                        <w:div w:id="1939831885">
                          <w:marLeft w:val="0"/>
                          <w:marRight w:val="0"/>
                          <w:marTop w:val="0"/>
                          <w:marBottom w:val="0"/>
                          <w:divBdr>
                            <w:top w:val="none" w:sz="0" w:space="0" w:color="auto"/>
                            <w:left w:val="none" w:sz="0" w:space="0" w:color="auto"/>
                            <w:bottom w:val="none" w:sz="0" w:space="0" w:color="auto"/>
                            <w:right w:val="none" w:sz="0" w:space="0" w:color="auto"/>
                          </w:divBdr>
                          <w:divsChild>
                            <w:div w:id="1862208786">
                              <w:marLeft w:val="0"/>
                              <w:marRight w:val="0"/>
                              <w:marTop w:val="0"/>
                              <w:marBottom w:val="0"/>
                              <w:divBdr>
                                <w:top w:val="none" w:sz="0" w:space="0" w:color="auto"/>
                                <w:left w:val="none" w:sz="0" w:space="0" w:color="auto"/>
                                <w:bottom w:val="none" w:sz="0" w:space="0" w:color="auto"/>
                                <w:right w:val="none" w:sz="0" w:space="0" w:color="auto"/>
                              </w:divBdr>
                              <w:divsChild>
                                <w:div w:id="709913844">
                                  <w:marLeft w:val="0"/>
                                  <w:marRight w:val="0"/>
                                  <w:marTop w:val="0"/>
                                  <w:marBottom w:val="0"/>
                                  <w:divBdr>
                                    <w:top w:val="none" w:sz="0" w:space="0" w:color="auto"/>
                                    <w:left w:val="none" w:sz="0" w:space="0" w:color="auto"/>
                                    <w:bottom w:val="none" w:sz="0" w:space="0" w:color="auto"/>
                                    <w:right w:val="none" w:sz="0" w:space="0" w:color="auto"/>
                                  </w:divBdr>
                                  <w:divsChild>
                                    <w:div w:id="73311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3471322">
          <w:marLeft w:val="0"/>
          <w:marRight w:val="0"/>
          <w:marTop w:val="0"/>
          <w:marBottom w:val="0"/>
          <w:divBdr>
            <w:top w:val="none" w:sz="0" w:space="0" w:color="auto"/>
            <w:left w:val="none" w:sz="0" w:space="0" w:color="auto"/>
            <w:bottom w:val="none" w:sz="0" w:space="0" w:color="auto"/>
            <w:right w:val="none" w:sz="0" w:space="0" w:color="auto"/>
          </w:divBdr>
          <w:divsChild>
            <w:div w:id="165243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99907">
      <w:bodyDiv w:val="1"/>
      <w:marLeft w:val="0"/>
      <w:marRight w:val="0"/>
      <w:marTop w:val="0"/>
      <w:marBottom w:val="0"/>
      <w:divBdr>
        <w:top w:val="none" w:sz="0" w:space="0" w:color="auto"/>
        <w:left w:val="none" w:sz="0" w:space="0" w:color="auto"/>
        <w:bottom w:val="none" w:sz="0" w:space="0" w:color="auto"/>
        <w:right w:val="none" w:sz="0" w:space="0" w:color="auto"/>
      </w:divBdr>
    </w:div>
    <w:div w:id="640578061">
      <w:bodyDiv w:val="1"/>
      <w:marLeft w:val="0"/>
      <w:marRight w:val="0"/>
      <w:marTop w:val="0"/>
      <w:marBottom w:val="0"/>
      <w:divBdr>
        <w:top w:val="none" w:sz="0" w:space="0" w:color="auto"/>
        <w:left w:val="none" w:sz="0" w:space="0" w:color="auto"/>
        <w:bottom w:val="none" w:sz="0" w:space="0" w:color="auto"/>
        <w:right w:val="none" w:sz="0" w:space="0" w:color="auto"/>
      </w:divBdr>
    </w:div>
    <w:div w:id="669138566">
      <w:bodyDiv w:val="1"/>
      <w:marLeft w:val="0"/>
      <w:marRight w:val="0"/>
      <w:marTop w:val="0"/>
      <w:marBottom w:val="0"/>
      <w:divBdr>
        <w:top w:val="none" w:sz="0" w:space="0" w:color="auto"/>
        <w:left w:val="none" w:sz="0" w:space="0" w:color="auto"/>
        <w:bottom w:val="none" w:sz="0" w:space="0" w:color="auto"/>
        <w:right w:val="none" w:sz="0" w:space="0" w:color="auto"/>
      </w:divBdr>
    </w:div>
    <w:div w:id="684750767">
      <w:bodyDiv w:val="1"/>
      <w:marLeft w:val="0"/>
      <w:marRight w:val="0"/>
      <w:marTop w:val="0"/>
      <w:marBottom w:val="0"/>
      <w:divBdr>
        <w:top w:val="none" w:sz="0" w:space="0" w:color="auto"/>
        <w:left w:val="none" w:sz="0" w:space="0" w:color="auto"/>
        <w:bottom w:val="none" w:sz="0" w:space="0" w:color="auto"/>
        <w:right w:val="none" w:sz="0" w:space="0" w:color="auto"/>
      </w:divBdr>
      <w:divsChild>
        <w:div w:id="1396929989">
          <w:marLeft w:val="43"/>
          <w:marRight w:val="0"/>
          <w:marTop w:val="0"/>
          <w:marBottom w:val="0"/>
          <w:divBdr>
            <w:top w:val="none" w:sz="0" w:space="0" w:color="auto"/>
            <w:left w:val="none" w:sz="0" w:space="0" w:color="auto"/>
            <w:bottom w:val="none" w:sz="0" w:space="0" w:color="auto"/>
            <w:right w:val="none" w:sz="0" w:space="0" w:color="auto"/>
          </w:divBdr>
        </w:div>
      </w:divsChild>
    </w:div>
    <w:div w:id="728764521">
      <w:bodyDiv w:val="1"/>
      <w:marLeft w:val="0"/>
      <w:marRight w:val="0"/>
      <w:marTop w:val="0"/>
      <w:marBottom w:val="0"/>
      <w:divBdr>
        <w:top w:val="none" w:sz="0" w:space="0" w:color="auto"/>
        <w:left w:val="none" w:sz="0" w:space="0" w:color="auto"/>
        <w:bottom w:val="none" w:sz="0" w:space="0" w:color="auto"/>
        <w:right w:val="none" w:sz="0" w:space="0" w:color="auto"/>
      </w:divBdr>
    </w:div>
    <w:div w:id="745809615">
      <w:bodyDiv w:val="1"/>
      <w:marLeft w:val="0"/>
      <w:marRight w:val="0"/>
      <w:marTop w:val="0"/>
      <w:marBottom w:val="0"/>
      <w:divBdr>
        <w:top w:val="none" w:sz="0" w:space="0" w:color="auto"/>
        <w:left w:val="none" w:sz="0" w:space="0" w:color="auto"/>
        <w:bottom w:val="none" w:sz="0" w:space="0" w:color="auto"/>
        <w:right w:val="none" w:sz="0" w:space="0" w:color="auto"/>
      </w:divBdr>
    </w:div>
    <w:div w:id="748428930">
      <w:bodyDiv w:val="1"/>
      <w:marLeft w:val="0"/>
      <w:marRight w:val="0"/>
      <w:marTop w:val="0"/>
      <w:marBottom w:val="0"/>
      <w:divBdr>
        <w:top w:val="none" w:sz="0" w:space="0" w:color="auto"/>
        <w:left w:val="none" w:sz="0" w:space="0" w:color="auto"/>
        <w:bottom w:val="none" w:sz="0" w:space="0" w:color="auto"/>
        <w:right w:val="none" w:sz="0" w:space="0" w:color="auto"/>
      </w:divBdr>
    </w:div>
    <w:div w:id="761148764">
      <w:bodyDiv w:val="1"/>
      <w:marLeft w:val="0"/>
      <w:marRight w:val="0"/>
      <w:marTop w:val="0"/>
      <w:marBottom w:val="0"/>
      <w:divBdr>
        <w:top w:val="none" w:sz="0" w:space="0" w:color="auto"/>
        <w:left w:val="none" w:sz="0" w:space="0" w:color="auto"/>
        <w:bottom w:val="none" w:sz="0" w:space="0" w:color="auto"/>
        <w:right w:val="none" w:sz="0" w:space="0" w:color="auto"/>
      </w:divBdr>
    </w:div>
    <w:div w:id="864750103">
      <w:bodyDiv w:val="1"/>
      <w:marLeft w:val="0"/>
      <w:marRight w:val="0"/>
      <w:marTop w:val="0"/>
      <w:marBottom w:val="0"/>
      <w:divBdr>
        <w:top w:val="none" w:sz="0" w:space="0" w:color="auto"/>
        <w:left w:val="none" w:sz="0" w:space="0" w:color="auto"/>
        <w:bottom w:val="none" w:sz="0" w:space="0" w:color="auto"/>
        <w:right w:val="none" w:sz="0" w:space="0" w:color="auto"/>
      </w:divBdr>
    </w:div>
    <w:div w:id="1071125500">
      <w:bodyDiv w:val="1"/>
      <w:marLeft w:val="0"/>
      <w:marRight w:val="0"/>
      <w:marTop w:val="0"/>
      <w:marBottom w:val="0"/>
      <w:divBdr>
        <w:top w:val="none" w:sz="0" w:space="0" w:color="auto"/>
        <w:left w:val="none" w:sz="0" w:space="0" w:color="auto"/>
        <w:bottom w:val="none" w:sz="0" w:space="0" w:color="auto"/>
        <w:right w:val="none" w:sz="0" w:space="0" w:color="auto"/>
      </w:divBdr>
    </w:div>
    <w:div w:id="1091850142">
      <w:bodyDiv w:val="1"/>
      <w:marLeft w:val="0"/>
      <w:marRight w:val="0"/>
      <w:marTop w:val="0"/>
      <w:marBottom w:val="0"/>
      <w:divBdr>
        <w:top w:val="none" w:sz="0" w:space="0" w:color="auto"/>
        <w:left w:val="none" w:sz="0" w:space="0" w:color="auto"/>
        <w:bottom w:val="none" w:sz="0" w:space="0" w:color="auto"/>
        <w:right w:val="none" w:sz="0" w:space="0" w:color="auto"/>
      </w:divBdr>
      <w:divsChild>
        <w:div w:id="934825194">
          <w:marLeft w:val="0"/>
          <w:marRight w:val="0"/>
          <w:marTop w:val="0"/>
          <w:marBottom w:val="0"/>
          <w:divBdr>
            <w:top w:val="none" w:sz="0" w:space="0" w:color="auto"/>
            <w:left w:val="none" w:sz="0" w:space="0" w:color="auto"/>
            <w:bottom w:val="none" w:sz="0" w:space="0" w:color="auto"/>
            <w:right w:val="none" w:sz="0" w:space="0" w:color="auto"/>
          </w:divBdr>
        </w:div>
        <w:div w:id="1169100429">
          <w:marLeft w:val="0"/>
          <w:marRight w:val="0"/>
          <w:marTop w:val="0"/>
          <w:marBottom w:val="0"/>
          <w:divBdr>
            <w:top w:val="none" w:sz="0" w:space="0" w:color="auto"/>
            <w:left w:val="none" w:sz="0" w:space="0" w:color="auto"/>
            <w:bottom w:val="none" w:sz="0" w:space="0" w:color="auto"/>
            <w:right w:val="none" w:sz="0" w:space="0" w:color="auto"/>
          </w:divBdr>
        </w:div>
      </w:divsChild>
    </w:div>
    <w:div w:id="1173842652">
      <w:bodyDiv w:val="1"/>
      <w:marLeft w:val="0"/>
      <w:marRight w:val="0"/>
      <w:marTop w:val="0"/>
      <w:marBottom w:val="0"/>
      <w:divBdr>
        <w:top w:val="none" w:sz="0" w:space="0" w:color="auto"/>
        <w:left w:val="none" w:sz="0" w:space="0" w:color="auto"/>
        <w:bottom w:val="none" w:sz="0" w:space="0" w:color="auto"/>
        <w:right w:val="none" w:sz="0" w:space="0" w:color="auto"/>
      </w:divBdr>
    </w:div>
    <w:div w:id="1194614875">
      <w:bodyDiv w:val="1"/>
      <w:marLeft w:val="0"/>
      <w:marRight w:val="0"/>
      <w:marTop w:val="0"/>
      <w:marBottom w:val="0"/>
      <w:divBdr>
        <w:top w:val="none" w:sz="0" w:space="0" w:color="auto"/>
        <w:left w:val="none" w:sz="0" w:space="0" w:color="auto"/>
        <w:bottom w:val="none" w:sz="0" w:space="0" w:color="auto"/>
        <w:right w:val="none" w:sz="0" w:space="0" w:color="auto"/>
      </w:divBdr>
    </w:div>
    <w:div w:id="1284459671">
      <w:bodyDiv w:val="1"/>
      <w:marLeft w:val="0"/>
      <w:marRight w:val="0"/>
      <w:marTop w:val="0"/>
      <w:marBottom w:val="0"/>
      <w:divBdr>
        <w:top w:val="none" w:sz="0" w:space="0" w:color="auto"/>
        <w:left w:val="none" w:sz="0" w:space="0" w:color="auto"/>
        <w:bottom w:val="none" w:sz="0" w:space="0" w:color="auto"/>
        <w:right w:val="none" w:sz="0" w:space="0" w:color="auto"/>
      </w:divBdr>
    </w:div>
    <w:div w:id="1362586252">
      <w:bodyDiv w:val="1"/>
      <w:marLeft w:val="0"/>
      <w:marRight w:val="0"/>
      <w:marTop w:val="0"/>
      <w:marBottom w:val="0"/>
      <w:divBdr>
        <w:top w:val="none" w:sz="0" w:space="0" w:color="auto"/>
        <w:left w:val="none" w:sz="0" w:space="0" w:color="auto"/>
        <w:bottom w:val="none" w:sz="0" w:space="0" w:color="auto"/>
        <w:right w:val="none" w:sz="0" w:space="0" w:color="auto"/>
      </w:divBdr>
    </w:div>
    <w:div w:id="1422796109">
      <w:bodyDiv w:val="1"/>
      <w:marLeft w:val="0"/>
      <w:marRight w:val="0"/>
      <w:marTop w:val="0"/>
      <w:marBottom w:val="0"/>
      <w:divBdr>
        <w:top w:val="none" w:sz="0" w:space="0" w:color="auto"/>
        <w:left w:val="none" w:sz="0" w:space="0" w:color="auto"/>
        <w:bottom w:val="none" w:sz="0" w:space="0" w:color="auto"/>
        <w:right w:val="none" w:sz="0" w:space="0" w:color="auto"/>
      </w:divBdr>
    </w:div>
    <w:div w:id="1742950257">
      <w:bodyDiv w:val="1"/>
      <w:marLeft w:val="0"/>
      <w:marRight w:val="0"/>
      <w:marTop w:val="0"/>
      <w:marBottom w:val="0"/>
      <w:divBdr>
        <w:top w:val="none" w:sz="0" w:space="0" w:color="auto"/>
        <w:left w:val="none" w:sz="0" w:space="0" w:color="auto"/>
        <w:bottom w:val="none" w:sz="0" w:space="0" w:color="auto"/>
        <w:right w:val="none" w:sz="0" w:space="0" w:color="auto"/>
      </w:divBdr>
    </w:div>
    <w:div w:id="1744060021">
      <w:bodyDiv w:val="1"/>
      <w:marLeft w:val="0"/>
      <w:marRight w:val="0"/>
      <w:marTop w:val="0"/>
      <w:marBottom w:val="0"/>
      <w:divBdr>
        <w:top w:val="none" w:sz="0" w:space="0" w:color="auto"/>
        <w:left w:val="none" w:sz="0" w:space="0" w:color="auto"/>
        <w:bottom w:val="none" w:sz="0" w:space="0" w:color="auto"/>
        <w:right w:val="none" w:sz="0" w:space="0" w:color="auto"/>
      </w:divBdr>
      <w:divsChild>
        <w:div w:id="1203519975">
          <w:marLeft w:val="0"/>
          <w:marRight w:val="0"/>
          <w:marTop w:val="0"/>
          <w:marBottom w:val="0"/>
          <w:divBdr>
            <w:top w:val="none" w:sz="0" w:space="0" w:color="auto"/>
            <w:left w:val="none" w:sz="0" w:space="0" w:color="auto"/>
            <w:bottom w:val="none" w:sz="0" w:space="0" w:color="auto"/>
            <w:right w:val="none" w:sz="0" w:space="0" w:color="auto"/>
          </w:divBdr>
          <w:divsChild>
            <w:div w:id="943222083">
              <w:marLeft w:val="0"/>
              <w:marRight w:val="0"/>
              <w:marTop w:val="0"/>
              <w:marBottom w:val="0"/>
              <w:divBdr>
                <w:top w:val="none" w:sz="0" w:space="0" w:color="auto"/>
                <w:left w:val="none" w:sz="0" w:space="0" w:color="auto"/>
                <w:bottom w:val="none" w:sz="0" w:space="0" w:color="auto"/>
                <w:right w:val="none" w:sz="0" w:space="0" w:color="auto"/>
              </w:divBdr>
            </w:div>
            <w:div w:id="150065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763390">
      <w:bodyDiv w:val="1"/>
      <w:marLeft w:val="0"/>
      <w:marRight w:val="0"/>
      <w:marTop w:val="0"/>
      <w:marBottom w:val="0"/>
      <w:divBdr>
        <w:top w:val="none" w:sz="0" w:space="0" w:color="auto"/>
        <w:left w:val="none" w:sz="0" w:space="0" w:color="auto"/>
        <w:bottom w:val="none" w:sz="0" w:space="0" w:color="auto"/>
        <w:right w:val="none" w:sz="0" w:space="0" w:color="auto"/>
      </w:divBdr>
    </w:div>
    <w:div w:id="1948004312">
      <w:bodyDiv w:val="1"/>
      <w:marLeft w:val="0"/>
      <w:marRight w:val="0"/>
      <w:marTop w:val="0"/>
      <w:marBottom w:val="0"/>
      <w:divBdr>
        <w:top w:val="none" w:sz="0" w:space="0" w:color="auto"/>
        <w:left w:val="none" w:sz="0" w:space="0" w:color="auto"/>
        <w:bottom w:val="none" w:sz="0" w:space="0" w:color="auto"/>
        <w:right w:val="none" w:sz="0" w:space="0" w:color="auto"/>
      </w:divBdr>
    </w:div>
    <w:div w:id="1960918892">
      <w:bodyDiv w:val="1"/>
      <w:marLeft w:val="0"/>
      <w:marRight w:val="0"/>
      <w:marTop w:val="0"/>
      <w:marBottom w:val="0"/>
      <w:divBdr>
        <w:top w:val="none" w:sz="0" w:space="0" w:color="auto"/>
        <w:left w:val="none" w:sz="0" w:space="0" w:color="auto"/>
        <w:bottom w:val="none" w:sz="0" w:space="0" w:color="auto"/>
        <w:right w:val="none" w:sz="0" w:space="0" w:color="auto"/>
      </w:divBdr>
      <w:divsChild>
        <w:div w:id="1872841353">
          <w:marLeft w:val="0"/>
          <w:marRight w:val="0"/>
          <w:marTop w:val="0"/>
          <w:marBottom w:val="0"/>
          <w:divBdr>
            <w:top w:val="none" w:sz="0" w:space="0" w:color="auto"/>
            <w:left w:val="none" w:sz="0" w:space="0" w:color="auto"/>
            <w:bottom w:val="none" w:sz="0" w:space="0" w:color="auto"/>
            <w:right w:val="none" w:sz="0" w:space="0" w:color="auto"/>
          </w:divBdr>
        </w:div>
      </w:divsChild>
    </w:div>
    <w:div w:id="2003119774">
      <w:bodyDiv w:val="1"/>
      <w:marLeft w:val="0"/>
      <w:marRight w:val="0"/>
      <w:marTop w:val="0"/>
      <w:marBottom w:val="0"/>
      <w:divBdr>
        <w:top w:val="none" w:sz="0" w:space="0" w:color="auto"/>
        <w:left w:val="none" w:sz="0" w:space="0" w:color="auto"/>
        <w:bottom w:val="none" w:sz="0" w:space="0" w:color="auto"/>
        <w:right w:val="none" w:sz="0" w:space="0" w:color="auto"/>
      </w:divBdr>
    </w:div>
    <w:div w:id="2029327257">
      <w:bodyDiv w:val="1"/>
      <w:marLeft w:val="0"/>
      <w:marRight w:val="0"/>
      <w:marTop w:val="0"/>
      <w:marBottom w:val="0"/>
      <w:divBdr>
        <w:top w:val="none" w:sz="0" w:space="0" w:color="auto"/>
        <w:left w:val="none" w:sz="0" w:space="0" w:color="auto"/>
        <w:bottom w:val="none" w:sz="0" w:space="0" w:color="auto"/>
        <w:right w:val="none" w:sz="0" w:space="0" w:color="auto"/>
      </w:divBdr>
    </w:div>
    <w:div w:id="2086410193">
      <w:bodyDiv w:val="1"/>
      <w:marLeft w:val="0"/>
      <w:marRight w:val="0"/>
      <w:marTop w:val="0"/>
      <w:marBottom w:val="0"/>
      <w:divBdr>
        <w:top w:val="none" w:sz="0" w:space="0" w:color="auto"/>
        <w:left w:val="none" w:sz="0" w:space="0" w:color="auto"/>
        <w:bottom w:val="none" w:sz="0" w:space="0" w:color="auto"/>
        <w:right w:val="none" w:sz="0" w:space="0" w:color="auto"/>
      </w:divBdr>
    </w:div>
    <w:div w:id="210838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inkedin.com/pulse/story-point-estimations-should-equated-hours-shariq-saad-1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linkedin.com/pulse/retrospective-antipatterns-shariq-saa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eamhood.com/project-management-resources/gantt-chart-vs-timelin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inkedin.com/pulse/building-agile-shariq-saad"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mailto:shariqsaad@hotmail.com"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s://www.linkedin.com/pulse/case-study-how-silos-impact-organization-shariq-saad/?lipi=urn%3Ali%3Apage%3Ad_flagship3_profile_view_base_post_details%3BNsvd9kVJSHOc0EQb7t3zRg%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E58F87-9527-474A-805E-A056F2E09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2136</TotalTime>
  <Pages>6</Pages>
  <Words>3237</Words>
  <Characters>18456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dell</cp:lastModifiedBy>
  <cp:revision>46</cp:revision>
  <dcterms:created xsi:type="dcterms:W3CDTF">2018-11-04T15:15:00Z</dcterms:created>
  <dcterms:modified xsi:type="dcterms:W3CDTF">2023-01-30T10:52:00Z</dcterms:modified>
</cp:coreProperties>
</file>