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32A2A" w14:textId="3AAFDDA8" w:rsidR="00590B23" w:rsidRDefault="0011685C">
      <w:pPr>
        <w:spacing w:line="200" w:lineRule="exact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2942294E" wp14:editId="77956E28">
                <wp:simplePos x="0" y="0"/>
                <wp:positionH relativeFrom="page">
                  <wp:posOffset>838835</wp:posOffset>
                </wp:positionH>
                <wp:positionV relativeFrom="page">
                  <wp:posOffset>7966710</wp:posOffset>
                </wp:positionV>
                <wp:extent cx="6095365" cy="302895"/>
                <wp:effectExtent l="10160" t="3810" r="9525" b="7620"/>
                <wp:wrapNone/>
                <wp:docPr id="9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302895"/>
                          <a:chOff x="1321" y="12546"/>
                          <a:chExt cx="9599" cy="477"/>
                        </a:xfrm>
                      </wpg:grpSpPr>
                      <wpg:grpSp>
                        <wpg:cNvPr id="97" name="Group 96"/>
                        <wpg:cNvGrpSpPr>
                          <a:grpSpLocks/>
                        </wpg:cNvGrpSpPr>
                        <wpg:grpSpPr bwMode="auto">
                          <a:xfrm>
                            <a:off x="1332" y="12556"/>
                            <a:ext cx="9578" cy="0"/>
                            <a:chOff x="1332" y="12556"/>
                            <a:chExt cx="9578" cy="0"/>
                          </a:xfrm>
                        </wpg:grpSpPr>
                        <wps:wsp>
                          <wps:cNvPr id="98" name="Freeform 103"/>
                          <wps:cNvSpPr>
                            <a:spLocks/>
                          </wps:cNvSpPr>
                          <wps:spPr bwMode="auto">
                            <a:xfrm>
                              <a:off x="1332" y="12556"/>
                              <a:ext cx="9578" cy="0"/>
                            </a:xfrm>
                            <a:custGeom>
                              <a:avLst/>
                              <a:gdLst>
                                <a:gd name="T0" fmla="+- 0 1332 1332"/>
                                <a:gd name="T1" fmla="*/ T0 w 9578"/>
                                <a:gd name="T2" fmla="+- 0 10910 1332"/>
                                <a:gd name="T3" fmla="*/ T2 w 9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8">
                                  <a:moveTo>
                                    <a:pt x="0" y="0"/>
                                  </a:moveTo>
                                  <a:lnTo>
                                    <a:pt x="9578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9" name="Group 97"/>
                          <wpg:cNvGrpSpPr>
                            <a:grpSpLocks/>
                          </wpg:cNvGrpSpPr>
                          <wpg:grpSpPr bwMode="auto">
                            <a:xfrm>
                              <a:off x="1332" y="13012"/>
                              <a:ext cx="9578" cy="0"/>
                              <a:chOff x="1332" y="13012"/>
                              <a:chExt cx="9578" cy="0"/>
                            </a:xfrm>
                          </wpg:grpSpPr>
                          <wps:wsp>
                            <wps:cNvPr id="100" name="Freeform 102"/>
                            <wps:cNvSpPr>
                              <a:spLocks/>
                            </wps:cNvSpPr>
                            <wps:spPr bwMode="auto">
                              <a:xfrm>
                                <a:off x="1332" y="13012"/>
                                <a:ext cx="9578" cy="0"/>
                              </a:xfrm>
                              <a:custGeom>
                                <a:avLst/>
                                <a:gdLst>
                                  <a:gd name="T0" fmla="+- 0 1332 1332"/>
                                  <a:gd name="T1" fmla="*/ T0 w 9578"/>
                                  <a:gd name="T2" fmla="+- 0 10910 1332"/>
                                  <a:gd name="T3" fmla="*/ T2 w 957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578">
                                    <a:moveTo>
                                      <a:pt x="0" y="0"/>
                                    </a:moveTo>
                                    <a:lnTo>
                                      <a:pt x="9578" y="0"/>
                                    </a:lnTo>
                                  </a:path>
                                </a:pathLst>
                              </a:custGeom>
                              <a:noFill/>
                              <a:ln w="736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1" name="Group 9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27" y="12552"/>
                                <a:ext cx="0" cy="466"/>
                                <a:chOff x="1327" y="12552"/>
                                <a:chExt cx="0" cy="466"/>
                              </a:xfrm>
                            </wpg:grpSpPr>
                            <wps:wsp>
                              <wps:cNvPr id="102" name="Freeform 1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" y="12552"/>
                                  <a:ext cx="0" cy="466"/>
                                </a:xfrm>
                                <a:custGeom>
                                  <a:avLst/>
                                  <a:gdLst>
                                    <a:gd name="T0" fmla="+- 0 12552 12552"/>
                                    <a:gd name="T1" fmla="*/ 12552 h 466"/>
                                    <a:gd name="T2" fmla="+- 0 13017 12552"/>
                                    <a:gd name="T3" fmla="*/ 13017 h 466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466">
                                      <a:moveTo>
                                        <a:pt x="0" y="0"/>
                                      </a:moveTo>
                                      <a:lnTo>
                                        <a:pt x="0" y="465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3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12552"/>
                                  <a:ext cx="0" cy="466"/>
                                  <a:chOff x="10915" y="12552"/>
                                  <a:chExt cx="0" cy="466"/>
                                </a:xfrm>
                              </wpg:grpSpPr>
                              <wps:wsp>
                                <wps:cNvPr id="104" name="Freeform 10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12552"/>
                                    <a:ext cx="0" cy="466"/>
                                  </a:xfrm>
                                  <a:custGeom>
                                    <a:avLst/>
                                    <a:gdLst>
                                      <a:gd name="T0" fmla="+- 0 12552 12552"/>
                                      <a:gd name="T1" fmla="*/ 12552 h 466"/>
                                      <a:gd name="T2" fmla="+- 0 13017 12552"/>
                                      <a:gd name="T3" fmla="*/ 13017 h 466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66">
                                        <a:moveTo>
                                          <a:pt x="0" y="0"/>
                                        </a:moveTo>
                                        <a:lnTo>
                                          <a:pt x="0" y="465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89B04" id="Group 95" o:spid="_x0000_s1026" style="position:absolute;margin-left:66.05pt;margin-top:627.3pt;width:479.95pt;height:23.85pt;z-index:-251666432;mso-position-horizontal-relative:page;mso-position-vertical-relative:page" coordorigin="1321,12546" coordsize="9599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">
                <v:group id="Group 96" o:spid="_x0000_s1027" style="position:absolute;left:1332;top:12556;width:9578;height:0" coordorigin="1332,12556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103" o:spid="_x0000_s1028" style="position:absolute;left:1332;top:12556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" path="m,l9578,e" filled="f" strokeweight=".20464mm">
                    <v:path arrowok="t" o:connecttype="custom" o:connectlocs="0,0;9578,0" o:connectangles="0,0"/>
                  </v:shape>
                  <v:group id="Group 97" o:spid="_x0000_s1029" style="position:absolute;left:1332;top:13012;width:9578;height:0" coordorigin="1332,13012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<v:shape id="Freeform 102" o:spid="_x0000_s1030" style="position:absolute;left:1332;top:13012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" path="m,l9578,e" filled="f" strokeweight=".20464mm">
                      <v:path arrowok="t" o:connecttype="custom" o:connectlocs="0,0;9578,0" o:connectangles="0,0"/>
                    </v:shape>
                    <v:group id="Group 98" o:spid="_x0000_s1031" style="position:absolute;left:1327;top:12552;width:0;height:466" coordorigin="1327,12552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<v:shape id="Freeform 101" o:spid="_x0000_s1032" style="position:absolute;left:1327;top:12552;width:0;height:466;visibility:visible;mso-wrap-style:square;v-text-anchor:top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" path="m,l,465e" filled="f" strokeweight=".58pt">
                        <v:path arrowok="t" o:connecttype="custom" o:connectlocs="0,12552;0,13017" o:connectangles="0,0"/>
                      </v:shape>
                      <v:group id="Group 99" o:spid="_x0000_s1033" style="position:absolute;left:10915;top:12552;width:0;height:466" coordorigin="10915,12552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    <v:shape id="Freeform 100" o:spid="_x0000_s1034" style="position:absolute;left:10915;top:12552;width:0;height:466;visibility:visible;mso-wrap-style:square;v-text-anchor:top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" path="m,l,465e" filled="f" strokeweight=".58pt">
                          <v:path arrowok="t" o:connecttype="custom" o:connectlocs="0,12552;0,13017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6A376881" wp14:editId="2E307894">
                <wp:simplePos x="0" y="0"/>
                <wp:positionH relativeFrom="page">
                  <wp:posOffset>838835</wp:posOffset>
                </wp:positionH>
                <wp:positionV relativeFrom="page">
                  <wp:posOffset>6739890</wp:posOffset>
                </wp:positionV>
                <wp:extent cx="6095365" cy="302895"/>
                <wp:effectExtent l="10160" t="5715" r="9525" b="5715"/>
                <wp:wrapNone/>
                <wp:docPr id="87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302895"/>
                          <a:chOff x="1321" y="10614"/>
                          <a:chExt cx="9599" cy="477"/>
                        </a:xfrm>
                      </wpg:grpSpPr>
                      <wpg:grpSp>
                        <wpg:cNvPr id="88" name="Group 87"/>
                        <wpg:cNvGrpSpPr>
                          <a:grpSpLocks/>
                        </wpg:cNvGrpSpPr>
                        <wpg:grpSpPr bwMode="auto">
                          <a:xfrm>
                            <a:off x="1332" y="10624"/>
                            <a:ext cx="9578" cy="0"/>
                            <a:chOff x="1332" y="10624"/>
                            <a:chExt cx="9578" cy="0"/>
                          </a:xfrm>
                        </wpg:grpSpPr>
                        <wps:wsp>
                          <wps:cNvPr id="89" name="Freeform 94"/>
                          <wps:cNvSpPr>
                            <a:spLocks/>
                          </wps:cNvSpPr>
                          <wps:spPr bwMode="auto">
                            <a:xfrm>
                              <a:off x="1332" y="10624"/>
                              <a:ext cx="9578" cy="0"/>
                            </a:xfrm>
                            <a:custGeom>
                              <a:avLst/>
                              <a:gdLst>
                                <a:gd name="T0" fmla="+- 0 1332 1332"/>
                                <a:gd name="T1" fmla="*/ T0 w 9578"/>
                                <a:gd name="T2" fmla="+- 0 10910 1332"/>
                                <a:gd name="T3" fmla="*/ T2 w 9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8">
                                  <a:moveTo>
                                    <a:pt x="0" y="0"/>
                                  </a:moveTo>
                                  <a:lnTo>
                                    <a:pt x="957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0" name="Group 88"/>
                          <wpg:cNvGrpSpPr>
                            <a:grpSpLocks/>
                          </wpg:cNvGrpSpPr>
                          <wpg:grpSpPr bwMode="auto">
                            <a:xfrm>
                              <a:off x="1332" y="11080"/>
                              <a:ext cx="9578" cy="0"/>
                              <a:chOff x="1332" y="11080"/>
                              <a:chExt cx="9578" cy="0"/>
                            </a:xfrm>
                          </wpg:grpSpPr>
                          <wps:wsp>
                            <wps:cNvPr id="91" name="Freeform 93"/>
                            <wps:cNvSpPr>
                              <a:spLocks/>
                            </wps:cNvSpPr>
                            <wps:spPr bwMode="auto">
                              <a:xfrm>
                                <a:off x="1332" y="11080"/>
                                <a:ext cx="9578" cy="0"/>
                              </a:xfrm>
                              <a:custGeom>
                                <a:avLst/>
                                <a:gdLst>
                                  <a:gd name="T0" fmla="+- 0 1332 1332"/>
                                  <a:gd name="T1" fmla="*/ T0 w 9578"/>
                                  <a:gd name="T2" fmla="+- 0 10910 1332"/>
                                  <a:gd name="T3" fmla="*/ T2 w 957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578">
                                    <a:moveTo>
                                      <a:pt x="0" y="0"/>
                                    </a:moveTo>
                                    <a:lnTo>
                                      <a:pt x="957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92" name="Group 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27" y="10620"/>
                                <a:ext cx="0" cy="466"/>
                                <a:chOff x="1327" y="10620"/>
                                <a:chExt cx="0" cy="466"/>
                              </a:xfrm>
                            </wpg:grpSpPr>
                            <wps:wsp>
                              <wps:cNvPr id="93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" y="10620"/>
                                  <a:ext cx="0" cy="466"/>
                                </a:xfrm>
                                <a:custGeom>
                                  <a:avLst/>
                                  <a:gdLst>
                                    <a:gd name="T0" fmla="+- 0 10620 10620"/>
                                    <a:gd name="T1" fmla="*/ 10620 h 466"/>
                                    <a:gd name="T2" fmla="+- 0 11085 10620"/>
                                    <a:gd name="T3" fmla="*/ 11085 h 466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466">
                                      <a:moveTo>
                                        <a:pt x="0" y="0"/>
                                      </a:moveTo>
                                      <a:lnTo>
                                        <a:pt x="0" y="465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94" name="Group 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10620"/>
                                  <a:ext cx="0" cy="466"/>
                                  <a:chOff x="10915" y="10620"/>
                                  <a:chExt cx="0" cy="466"/>
                                </a:xfrm>
                              </wpg:grpSpPr>
                              <wps:wsp>
                                <wps:cNvPr id="95" name="Freeform 9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10620"/>
                                    <a:ext cx="0" cy="466"/>
                                  </a:xfrm>
                                  <a:custGeom>
                                    <a:avLst/>
                                    <a:gdLst>
                                      <a:gd name="T0" fmla="+- 0 10620 10620"/>
                                      <a:gd name="T1" fmla="*/ 10620 h 466"/>
                                      <a:gd name="T2" fmla="+- 0 11085 10620"/>
                                      <a:gd name="T3" fmla="*/ 11085 h 466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66">
                                        <a:moveTo>
                                          <a:pt x="0" y="0"/>
                                        </a:moveTo>
                                        <a:lnTo>
                                          <a:pt x="0" y="465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44EC3" id="Group 86" o:spid="_x0000_s1026" style="position:absolute;margin-left:66.05pt;margin-top:530.7pt;width:479.95pt;height:23.85pt;z-index:-251668480;mso-position-horizontal-relative:page;mso-position-vertical-relative:page" coordorigin="1321,10614" coordsize="9599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">
                <v:group id="Group 87" o:spid="_x0000_s1027" style="position:absolute;left:1332;top:10624;width:9578;height:0" coordorigin="1332,10624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94" o:spid="_x0000_s1028" style="position:absolute;left:1332;top:10624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" path="m,l9578,e" filled="f" strokeweight=".58pt">
                    <v:path arrowok="t" o:connecttype="custom" o:connectlocs="0,0;9578,0" o:connectangles="0,0"/>
                  </v:shape>
                  <v:group id="Group 88" o:spid="_x0000_s1029" style="position:absolute;left:1332;top:11080;width:9578;height:0" coordorigin="1332,11080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shape id="Freeform 93" o:spid="_x0000_s1030" style="position:absolute;left:1332;top:11080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" path="m,l9578,e" filled="f" strokeweight=".58pt">
                      <v:path arrowok="t" o:connecttype="custom" o:connectlocs="0,0;9578,0" o:connectangles="0,0"/>
                    </v:shape>
                    <v:group id="Group 89" o:spid="_x0000_s1031" style="position:absolute;left:1327;top:10620;width:0;height:466" coordorigin="1327,10620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<v:shape id="Freeform 92" o:spid="_x0000_s1032" style="position:absolute;left:1327;top:10620;width:0;height:466;visibility:visible;mso-wrap-style:square;v-text-anchor:top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" path="m,l,465e" filled="f" strokeweight=".58pt">
                        <v:path arrowok="t" o:connecttype="custom" o:connectlocs="0,10620;0,11085" o:connectangles="0,0"/>
                      </v:shape>
                      <v:group id="Group 90" o:spid="_x0000_s1033" style="position:absolute;left:10915;top:10620;width:0;height:466" coordorigin="10915,10620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<v:shape id="Freeform 91" o:spid="_x0000_s1034" style="position:absolute;left:10915;top:10620;width:0;height:466;visibility:visible;mso-wrap-style:square;v-text-anchor:top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" path="m,l,465e" filled="f" strokeweight=".58pt">
                          <v:path arrowok="t" o:connecttype="custom" o:connectlocs="0,10620;0,11085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14:paraId="4CF5593C" w14:textId="77777777" w:rsidR="00590B23" w:rsidRDefault="00590B23">
      <w:pPr>
        <w:spacing w:line="200" w:lineRule="exact"/>
      </w:pPr>
    </w:p>
    <w:p w14:paraId="7B6D33AD" w14:textId="77777777" w:rsidR="00590B23" w:rsidRDefault="00590B23">
      <w:pPr>
        <w:spacing w:line="200" w:lineRule="exact"/>
      </w:pPr>
    </w:p>
    <w:p w14:paraId="27646EBB" w14:textId="77777777" w:rsidR="00590B23" w:rsidRDefault="00590B23">
      <w:pPr>
        <w:spacing w:line="200" w:lineRule="exact"/>
      </w:pPr>
    </w:p>
    <w:p w14:paraId="52F8D193" w14:textId="77777777" w:rsidR="00590B23" w:rsidRDefault="00590B23">
      <w:pPr>
        <w:spacing w:line="200" w:lineRule="exact"/>
      </w:pPr>
    </w:p>
    <w:p w14:paraId="2E8CE5D8" w14:textId="77777777" w:rsidR="00590B23" w:rsidRDefault="00590B23">
      <w:pPr>
        <w:spacing w:line="200" w:lineRule="exact"/>
      </w:pPr>
    </w:p>
    <w:p w14:paraId="6E5A6975" w14:textId="77777777" w:rsidR="00590B23" w:rsidRDefault="00590B23">
      <w:pPr>
        <w:spacing w:line="200" w:lineRule="exact"/>
      </w:pPr>
    </w:p>
    <w:p w14:paraId="1D8C8D1D" w14:textId="77777777" w:rsidR="00590B23" w:rsidRDefault="00590B23">
      <w:pPr>
        <w:spacing w:line="200" w:lineRule="exact"/>
      </w:pPr>
    </w:p>
    <w:p w14:paraId="340E62AF" w14:textId="77777777" w:rsidR="00590B23" w:rsidRDefault="00590B23">
      <w:pPr>
        <w:spacing w:line="200" w:lineRule="exact"/>
      </w:pPr>
    </w:p>
    <w:p w14:paraId="26ECA28D" w14:textId="77777777" w:rsidR="00590B23" w:rsidRDefault="00590B23">
      <w:pPr>
        <w:spacing w:line="200" w:lineRule="exact"/>
      </w:pPr>
    </w:p>
    <w:p w14:paraId="5F24BFEE" w14:textId="77777777" w:rsidR="00590B23" w:rsidRDefault="00590B23">
      <w:pPr>
        <w:spacing w:line="200" w:lineRule="exact"/>
      </w:pPr>
    </w:p>
    <w:p w14:paraId="1FE3FCF5" w14:textId="77777777" w:rsidR="00590B23" w:rsidRDefault="00590B23">
      <w:pPr>
        <w:spacing w:line="200" w:lineRule="exact"/>
      </w:pPr>
    </w:p>
    <w:p w14:paraId="086C0146" w14:textId="77777777" w:rsidR="00590B23" w:rsidRDefault="00590B23">
      <w:pPr>
        <w:spacing w:line="200" w:lineRule="exact"/>
      </w:pPr>
    </w:p>
    <w:p w14:paraId="32798BBC" w14:textId="77777777" w:rsidR="00590B23" w:rsidRDefault="00590B23">
      <w:pPr>
        <w:spacing w:line="200" w:lineRule="exact"/>
      </w:pPr>
    </w:p>
    <w:p w14:paraId="7BF272B3" w14:textId="77777777" w:rsidR="00590B23" w:rsidRDefault="00590B23">
      <w:pPr>
        <w:spacing w:line="200" w:lineRule="exact"/>
      </w:pPr>
    </w:p>
    <w:p w14:paraId="1F274134" w14:textId="77777777" w:rsidR="00590B23" w:rsidRDefault="00590B23">
      <w:pPr>
        <w:spacing w:line="200" w:lineRule="exact"/>
      </w:pPr>
    </w:p>
    <w:p w14:paraId="3FFD2B40" w14:textId="77777777" w:rsidR="00590B23" w:rsidRDefault="00590B23">
      <w:pPr>
        <w:spacing w:line="200" w:lineRule="exact"/>
      </w:pPr>
    </w:p>
    <w:p w14:paraId="6E711B67" w14:textId="77777777" w:rsidR="00590B23" w:rsidRDefault="00590B23">
      <w:pPr>
        <w:spacing w:line="200" w:lineRule="exact"/>
      </w:pPr>
    </w:p>
    <w:p w14:paraId="04352081" w14:textId="77777777" w:rsidR="00590B23" w:rsidRDefault="00590B23">
      <w:pPr>
        <w:spacing w:line="200" w:lineRule="exact"/>
      </w:pPr>
    </w:p>
    <w:p w14:paraId="052C9F80" w14:textId="77777777" w:rsidR="00590B23" w:rsidRDefault="00590B23">
      <w:pPr>
        <w:spacing w:line="200" w:lineRule="exact"/>
      </w:pPr>
    </w:p>
    <w:p w14:paraId="1BEFB28A" w14:textId="77777777" w:rsidR="00590B23" w:rsidRDefault="00590B23">
      <w:pPr>
        <w:spacing w:line="200" w:lineRule="exact"/>
      </w:pPr>
    </w:p>
    <w:p w14:paraId="55A12515" w14:textId="77777777" w:rsidR="00590B23" w:rsidRDefault="00590B23">
      <w:pPr>
        <w:spacing w:line="200" w:lineRule="exact"/>
      </w:pPr>
    </w:p>
    <w:p w14:paraId="22188560" w14:textId="77777777" w:rsidR="00590B23" w:rsidRDefault="00590B23">
      <w:pPr>
        <w:spacing w:line="200" w:lineRule="exact"/>
      </w:pPr>
    </w:p>
    <w:p w14:paraId="21C17930" w14:textId="77777777" w:rsidR="00590B23" w:rsidRDefault="00590B23">
      <w:pPr>
        <w:spacing w:line="200" w:lineRule="exact"/>
      </w:pPr>
    </w:p>
    <w:p w14:paraId="1652DA97" w14:textId="77777777" w:rsidR="00590B23" w:rsidRDefault="00590B23">
      <w:pPr>
        <w:spacing w:line="200" w:lineRule="exact"/>
      </w:pPr>
    </w:p>
    <w:p w14:paraId="03989685" w14:textId="77777777" w:rsidR="00590B23" w:rsidRDefault="00590B23">
      <w:pPr>
        <w:spacing w:line="200" w:lineRule="exact"/>
      </w:pPr>
    </w:p>
    <w:p w14:paraId="0FD3209F" w14:textId="77777777" w:rsidR="00590B23" w:rsidRDefault="00590B23">
      <w:pPr>
        <w:spacing w:line="200" w:lineRule="exact"/>
      </w:pPr>
    </w:p>
    <w:p w14:paraId="31971EFF" w14:textId="77777777" w:rsidR="00590B23" w:rsidRDefault="00590B23">
      <w:pPr>
        <w:spacing w:line="200" w:lineRule="exact"/>
      </w:pPr>
    </w:p>
    <w:p w14:paraId="0D8CEF10" w14:textId="77777777" w:rsidR="00590B23" w:rsidRDefault="00590B23">
      <w:pPr>
        <w:spacing w:line="200" w:lineRule="exact"/>
      </w:pPr>
    </w:p>
    <w:p w14:paraId="72BBE4CB" w14:textId="77777777" w:rsidR="00590B23" w:rsidRDefault="00590B23">
      <w:pPr>
        <w:spacing w:before="17" w:line="240" w:lineRule="exact"/>
        <w:rPr>
          <w:sz w:val="24"/>
          <w:szCs w:val="24"/>
        </w:rPr>
      </w:pPr>
    </w:p>
    <w:p w14:paraId="2D45317D" w14:textId="116D607B" w:rsidR="00590B23" w:rsidRPr="006D1652" w:rsidRDefault="0011685C">
      <w:pPr>
        <w:spacing w:line="580" w:lineRule="exact"/>
        <w:ind w:left="100"/>
        <w:rPr>
          <w:rFonts w:ascii="Bookman Old Style" w:eastAsia="Bookman Old Style" w:hAnsi="Bookman Old Style" w:cs="Bookman Old Style"/>
          <w:sz w:val="56"/>
          <w:szCs w:val="56"/>
        </w:rPr>
      </w:pPr>
      <w:r>
        <w:rPr>
          <w:rFonts w:ascii="Bookman Old Style" w:hAnsi="Bookman Old Style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6AB10E87" wp14:editId="57CDE8EB">
                <wp:simplePos x="0" y="0"/>
                <wp:positionH relativeFrom="page">
                  <wp:posOffset>892810</wp:posOffset>
                </wp:positionH>
                <wp:positionV relativeFrom="page">
                  <wp:posOffset>1169035</wp:posOffset>
                </wp:positionV>
                <wp:extent cx="5988685" cy="840740"/>
                <wp:effectExtent l="6985" t="0" r="5080" b="9525"/>
                <wp:wrapNone/>
                <wp:docPr id="80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685" cy="840740"/>
                          <a:chOff x="1406" y="1841"/>
                          <a:chExt cx="9431" cy="1324"/>
                        </a:xfrm>
                      </wpg:grpSpPr>
                      <pic:pic xmlns:pic="http://schemas.openxmlformats.org/drawingml/2006/picture">
                        <pic:nvPicPr>
                          <pic:cNvPr id="81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2582"/>
                            <a:ext cx="2244" cy="5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2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" y="1970"/>
                            <a:ext cx="1288" cy="11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62" y="1841"/>
                            <a:ext cx="1869" cy="12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78" y="2290"/>
                            <a:ext cx="1420" cy="8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85" name="Group 80"/>
                        <wpg:cNvGrpSpPr>
                          <a:grpSpLocks/>
                        </wpg:cNvGrpSpPr>
                        <wpg:grpSpPr bwMode="auto">
                          <a:xfrm>
                            <a:off x="1412" y="3159"/>
                            <a:ext cx="9419" cy="0"/>
                            <a:chOff x="1412" y="3159"/>
                            <a:chExt cx="9419" cy="0"/>
                          </a:xfrm>
                        </wpg:grpSpPr>
                        <wps:wsp>
                          <wps:cNvPr id="86" name="Freeform 81"/>
                          <wps:cNvSpPr>
                            <a:spLocks/>
                          </wps:cNvSpPr>
                          <wps:spPr bwMode="auto">
                            <a:xfrm>
                              <a:off x="1412" y="3159"/>
                              <a:ext cx="9419" cy="0"/>
                            </a:xfrm>
                            <a:custGeom>
                              <a:avLst/>
                              <a:gdLst>
                                <a:gd name="T0" fmla="+- 0 1412 1412"/>
                                <a:gd name="T1" fmla="*/ T0 w 9419"/>
                                <a:gd name="T2" fmla="+- 0 10831 1412"/>
                                <a:gd name="T3" fmla="*/ T2 w 94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9">
                                  <a:moveTo>
                                    <a:pt x="0" y="0"/>
                                  </a:moveTo>
                                  <a:lnTo>
                                    <a:pt x="941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61232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2E137D" id="Group 79" o:spid="_x0000_s1026" style="position:absolute;margin-left:70.3pt;margin-top:92.05pt;width:471.55pt;height:66.2pt;z-index:-251670528;mso-position-horizontal-relative:page;mso-position-vertical-relative:page" coordorigin="1406,1841" coordsize="9431,13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5" o:spid="_x0000_s1027" type="#_x0000_t75" style="position:absolute;left:1440;top:2582;width:2244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">
                  <v:imagedata r:id="rId9" o:title=""/>
                </v:shape>
                <v:shape id="Picture 84" o:spid="_x0000_s1028" type="#_x0000_t75" style="position:absolute;left:4294;top:1970;width:1288;height:1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">
                  <v:imagedata r:id="rId10" o:title=""/>
                </v:shape>
                <v:shape id="Picture 83" o:spid="_x0000_s1029" type="#_x0000_t75" style="position:absolute;left:6262;top:1841;width:1869;height:12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">
                  <v:imagedata r:id="rId11" o:title=""/>
                </v:shape>
                <v:shape id="Picture 82" o:spid="_x0000_s1030" type="#_x0000_t75" style="position:absolute;left:8878;top:2290;width:1420;height: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">
                  <v:imagedata r:id="rId12" o:title=""/>
                </v:shape>
                <v:group id="Group 80" o:spid="_x0000_s1031" style="position:absolute;left:1412;top:3159;width:9419;height:0" coordorigin="1412,3159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81" o:spid="_x0000_s1032" style="position:absolute;left:1412;top:3159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" path="m,l9419,e" filled="f" strokecolor="#612322" strokeweight=".58pt">
                    <v:path arrowok="t" o:connecttype="custom" o:connectlocs="0,0;9419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Bookman Old Style" w:hAnsi="Bookman Old Style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25873FF0" wp14:editId="163FAFD4">
                <wp:simplePos x="0" y="0"/>
                <wp:positionH relativeFrom="page">
                  <wp:posOffset>5029200</wp:posOffset>
                </wp:positionH>
                <wp:positionV relativeFrom="paragraph">
                  <wp:posOffset>-2341880</wp:posOffset>
                </wp:positionV>
                <wp:extent cx="1659890" cy="2347595"/>
                <wp:effectExtent l="0" t="5715" r="6985" b="8890"/>
                <wp:wrapNone/>
                <wp:docPr id="70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9890" cy="2347595"/>
                          <a:chOff x="7920" y="-3688"/>
                          <a:chExt cx="2614" cy="3697"/>
                        </a:xfrm>
                      </wpg:grpSpPr>
                      <pic:pic xmlns:pic="http://schemas.openxmlformats.org/drawingml/2006/picture">
                        <pic:nvPicPr>
                          <pic:cNvPr id="71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63" y="-3623"/>
                            <a:ext cx="2525" cy="35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72" name="Group 70"/>
                        <wpg:cNvGrpSpPr>
                          <a:grpSpLocks/>
                        </wpg:cNvGrpSpPr>
                        <wpg:grpSpPr bwMode="auto">
                          <a:xfrm>
                            <a:off x="7965" y="-3644"/>
                            <a:ext cx="2525" cy="0"/>
                            <a:chOff x="7965" y="-3644"/>
                            <a:chExt cx="2525" cy="0"/>
                          </a:xfrm>
                        </wpg:grpSpPr>
                        <wps:wsp>
                          <wps:cNvPr id="73" name="Freeform 77"/>
                          <wps:cNvSpPr>
                            <a:spLocks/>
                          </wps:cNvSpPr>
                          <wps:spPr bwMode="auto">
                            <a:xfrm>
                              <a:off x="7965" y="-3644"/>
                              <a:ext cx="2525" cy="0"/>
                            </a:xfrm>
                            <a:custGeom>
                              <a:avLst/>
                              <a:gdLst>
                                <a:gd name="T0" fmla="+- 0 7965 7965"/>
                                <a:gd name="T1" fmla="*/ T0 w 2525"/>
                                <a:gd name="T2" fmla="+- 0 10490 7965"/>
                                <a:gd name="T3" fmla="*/ T2 w 25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25">
                                  <a:moveTo>
                                    <a:pt x="0" y="0"/>
                                  </a:moveTo>
                                  <a:lnTo>
                                    <a:pt x="2525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4" name="Group 71"/>
                          <wpg:cNvGrpSpPr>
                            <a:grpSpLocks/>
                          </wpg:cNvGrpSpPr>
                          <wpg:grpSpPr bwMode="auto">
                            <a:xfrm>
                              <a:off x="7943" y="-3666"/>
                              <a:ext cx="0" cy="3651"/>
                              <a:chOff x="7943" y="-3666"/>
                              <a:chExt cx="0" cy="3651"/>
                            </a:xfrm>
                          </wpg:grpSpPr>
                          <wps:wsp>
                            <wps:cNvPr id="75" name="Freeform 76"/>
                            <wps:cNvSpPr>
                              <a:spLocks/>
                            </wps:cNvSpPr>
                            <wps:spPr bwMode="auto">
                              <a:xfrm>
                                <a:off x="7943" y="-3666"/>
                                <a:ext cx="0" cy="3651"/>
                              </a:xfrm>
                              <a:custGeom>
                                <a:avLst/>
                                <a:gdLst>
                                  <a:gd name="T0" fmla="+- 0 -3666 -3666"/>
                                  <a:gd name="T1" fmla="*/ -3666 h 3651"/>
                                  <a:gd name="T2" fmla="+- 0 -14 -3666"/>
                                  <a:gd name="T3" fmla="*/ -14 h 365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3651">
                                    <a:moveTo>
                                      <a:pt x="0" y="0"/>
                                    </a:moveTo>
                                    <a:lnTo>
                                      <a:pt x="0" y="3652"/>
                                    </a:lnTo>
                                  </a:path>
                                </a:pathLst>
                              </a:custGeom>
                              <a:noFill/>
                              <a:ln w="2870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6" name="Group 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512" y="-3666"/>
                                <a:ext cx="0" cy="3651"/>
                                <a:chOff x="10512" y="-3666"/>
                                <a:chExt cx="0" cy="3651"/>
                              </a:xfrm>
                            </wpg:grpSpPr>
                            <wps:wsp>
                              <wps:cNvPr id="77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12" y="-3666"/>
                                  <a:ext cx="0" cy="3651"/>
                                </a:xfrm>
                                <a:custGeom>
                                  <a:avLst/>
                                  <a:gdLst>
                                    <a:gd name="T0" fmla="+- 0 -3666 -3666"/>
                                    <a:gd name="T1" fmla="*/ -3666 h 3651"/>
                                    <a:gd name="T2" fmla="+- 0 -14 -3666"/>
                                    <a:gd name="T3" fmla="*/ -14 h 365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3651">
                                      <a:moveTo>
                                        <a:pt x="0" y="0"/>
                                      </a:moveTo>
                                      <a:lnTo>
                                        <a:pt x="0" y="3652"/>
                                      </a:lnTo>
                                    </a:path>
                                  </a:pathLst>
                                </a:custGeom>
                                <a:noFill/>
                                <a:ln w="2870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8" name="Group 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965" y="-36"/>
                                  <a:ext cx="2525" cy="0"/>
                                  <a:chOff x="7965" y="-36"/>
                                  <a:chExt cx="2525" cy="0"/>
                                </a:xfrm>
                              </wpg:grpSpPr>
                              <wps:wsp>
                                <wps:cNvPr id="79" name="Freeform 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965" y="-36"/>
                                    <a:ext cx="2525" cy="0"/>
                                  </a:xfrm>
                                  <a:custGeom>
                                    <a:avLst/>
                                    <a:gdLst>
                                      <a:gd name="T0" fmla="+- 0 7965 7965"/>
                                      <a:gd name="T1" fmla="*/ T0 w 2525"/>
                                      <a:gd name="T2" fmla="+- 0 10490 7965"/>
                                      <a:gd name="T3" fmla="*/ T2 w 2525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525">
                                        <a:moveTo>
                                          <a:pt x="0" y="0"/>
                                        </a:moveTo>
                                        <a:lnTo>
                                          <a:pt x="2525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8702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75091B" id="Group 69" o:spid="_x0000_s1026" style="position:absolute;margin-left:396pt;margin-top:-184.4pt;width:130.7pt;height:184.85pt;z-index:-251669504;mso-position-horizontal-relative:page" coordorigin="7920,-3688" coordsize="2614,3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">
                <v:shape id="Picture 78" o:spid="_x0000_s1027" type="#_x0000_t75" style="position:absolute;left:7963;top:-3623;width:2525;height:3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">
                  <v:imagedata r:id="rId14" o:title=""/>
                </v:shape>
                <v:group id="Group 70" o:spid="_x0000_s1028" style="position:absolute;left:7965;top:-3644;width:2525;height:0" coordorigin="7965,-3644" coordsize="25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77" o:spid="_x0000_s1029" style="position:absolute;left:7965;top:-3644;width:2525;height:0;visibility:visible;mso-wrap-style:square;v-text-anchor:top" coordsize="25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" path="m,l2525,e" filled="f" strokeweight="2.26pt">
                    <v:path arrowok="t" o:connecttype="custom" o:connectlocs="0,0;2525,0" o:connectangles="0,0"/>
                  </v:shape>
                  <v:group id="Group 71" o:spid="_x0000_s1030" style="position:absolute;left:7943;top:-3666;width:0;height:3651" coordorigin="7943,-3666" coordsize="0,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<v:shape id="Freeform 76" o:spid="_x0000_s1031" style="position:absolute;left:7943;top:-3666;width:0;height:3651;visibility:visible;mso-wrap-style:square;v-text-anchor:top" coordsize="0,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" path="m,l,3652e" filled="f" strokeweight="2.26pt">
                      <v:path arrowok="t" o:connecttype="custom" o:connectlocs="0,-3666;0,-14" o:connectangles="0,0"/>
                    </v:shape>
                    <v:group id="Group 72" o:spid="_x0000_s1032" style="position:absolute;left:10512;top:-3666;width:0;height:3651" coordorigin="10512,-3666" coordsize="0,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<v:shape id="Freeform 75" o:spid="_x0000_s1033" style="position:absolute;left:10512;top:-3666;width:0;height:3651;visibility:visible;mso-wrap-style:square;v-text-anchor:top" coordsize="0,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" path="m,l,3652e" filled="f" strokeweight="2.26pt">
                        <v:path arrowok="t" o:connecttype="custom" o:connectlocs="0,-3666;0,-14" o:connectangles="0,0"/>
                      </v:shape>
                      <v:group id="Group 73" o:spid="_x0000_s1034" style="position:absolute;left:7965;top:-36;width:2525;height:0" coordorigin="7965,-36" coordsize="25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<v:shape id="Freeform 74" o:spid="_x0000_s1035" style="position:absolute;left:7965;top:-36;width:2525;height:0;visibility:visible;mso-wrap-style:square;v-text-anchor:top" coordsize="25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" path="m,l2525,e" filled="f" strokeweight="2.26pt">
                          <v:path arrowok="t" o:connecttype="custom" o:connectlocs="0,0;2525,0" o:connectangles="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0D73C7" w:rsidRPr="006D1652">
        <w:rPr>
          <w:rFonts w:ascii="Bookman Old Style" w:eastAsia="Bookman Old Style" w:hAnsi="Bookman Old Style" w:cs="Bookman Old Style"/>
          <w:position w:val="-1"/>
          <w:sz w:val="56"/>
          <w:szCs w:val="56"/>
          <w:u w:val="thick" w:color="000000"/>
        </w:rPr>
        <w:t>Ham</w:t>
      </w:r>
      <w:r w:rsidR="000D73C7" w:rsidRPr="006D1652">
        <w:rPr>
          <w:rFonts w:ascii="Bookman Old Style" w:eastAsia="Bookman Old Style" w:hAnsi="Bookman Old Style" w:cs="Bookman Old Style"/>
          <w:spacing w:val="-2"/>
          <w:position w:val="-1"/>
          <w:sz w:val="56"/>
          <w:szCs w:val="56"/>
          <w:u w:val="thick" w:color="000000"/>
        </w:rPr>
        <w:t>m</w:t>
      </w:r>
      <w:r w:rsidR="000D73C7" w:rsidRPr="006D1652">
        <w:rPr>
          <w:rFonts w:ascii="Bookman Old Style" w:eastAsia="Bookman Old Style" w:hAnsi="Bookman Old Style" w:cs="Bookman Old Style"/>
          <w:position w:val="-1"/>
          <w:sz w:val="56"/>
          <w:szCs w:val="56"/>
          <w:u w:val="thick" w:color="000000"/>
        </w:rPr>
        <w:t>ad</w:t>
      </w:r>
      <w:r w:rsidR="000D73C7" w:rsidRPr="006D1652">
        <w:rPr>
          <w:rFonts w:ascii="Bookman Old Style" w:eastAsia="Bookman Old Style" w:hAnsi="Bookman Old Style" w:cs="Bookman Old Style"/>
          <w:spacing w:val="-2"/>
          <w:position w:val="-1"/>
          <w:sz w:val="56"/>
          <w:szCs w:val="56"/>
          <w:u w:val="thick" w:color="000000"/>
        </w:rPr>
        <w:t xml:space="preserve"> </w:t>
      </w:r>
      <w:r w:rsidR="000D73C7" w:rsidRPr="006D1652">
        <w:rPr>
          <w:rFonts w:ascii="Bookman Old Style" w:eastAsia="Bookman Old Style" w:hAnsi="Bookman Old Style" w:cs="Bookman Old Style"/>
          <w:position w:val="-1"/>
          <w:sz w:val="56"/>
          <w:szCs w:val="56"/>
          <w:u w:val="thick" w:color="000000"/>
        </w:rPr>
        <w:t>Ur R</w:t>
      </w:r>
      <w:r w:rsidR="000D73C7" w:rsidRPr="006D1652">
        <w:rPr>
          <w:rFonts w:ascii="Bookman Old Style" w:eastAsia="Bookman Old Style" w:hAnsi="Bookman Old Style" w:cs="Bookman Old Style"/>
          <w:spacing w:val="-3"/>
          <w:position w:val="-1"/>
          <w:sz w:val="56"/>
          <w:szCs w:val="56"/>
          <w:u w:val="thick" w:color="000000"/>
        </w:rPr>
        <w:t>e</w:t>
      </w:r>
      <w:r w:rsidR="000D73C7" w:rsidRPr="006D1652">
        <w:rPr>
          <w:rFonts w:ascii="Bookman Old Style" w:eastAsia="Bookman Old Style" w:hAnsi="Bookman Old Style" w:cs="Bookman Old Style"/>
          <w:position w:val="-1"/>
          <w:sz w:val="56"/>
          <w:szCs w:val="56"/>
          <w:u w:val="thick" w:color="000000"/>
        </w:rPr>
        <w:t>hman</w:t>
      </w:r>
    </w:p>
    <w:p w14:paraId="5288580F" w14:textId="77777777" w:rsidR="00590B23" w:rsidRDefault="00590B23">
      <w:pPr>
        <w:spacing w:before="19" w:line="240" w:lineRule="exact"/>
        <w:rPr>
          <w:sz w:val="24"/>
          <w:szCs w:val="24"/>
        </w:rPr>
      </w:pPr>
    </w:p>
    <w:p w14:paraId="53A71482" w14:textId="77777777" w:rsidR="00590B23" w:rsidRPr="006D1652" w:rsidRDefault="000D73C7">
      <w:pPr>
        <w:spacing w:before="29"/>
        <w:ind w:left="100"/>
        <w:rPr>
          <w:rFonts w:ascii="Cambria" w:eastAsia="Arial" w:hAnsi="Cambria" w:cs="Arial"/>
          <w:bCs/>
          <w:sz w:val="24"/>
          <w:szCs w:val="24"/>
        </w:rPr>
      </w:pPr>
      <w:r w:rsidRPr="006D1652">
        <w:rPr>
          <w:rFonts w:ascii="Cambria" w:eastAsia="Arial" w:hAnsi="Cambria" w:cs="Arial"/>
          <w:bCs/>
          <w:sz w:val="24"/>
          <w:szCs w:val="24"/>
        </w:rPr>
        <w:t>Fl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>a</w:t>
      </w:r>
      <w:r w:rsidRPr="006D1652">
        <w:rPr>
          <w:rFonts w:ascii="Cambria" w:eastAsia="Arial" w:hAnsi="Cambria" w:cs="Arial"/>
          <w:bCs/>
          <w:sz w:val="24"/>
          <w:szCs w:val="24"/>
        </w:rPr>
        <w:t>t no#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 xml:space="preserve"> </w:t>
      </w:r>
      <w:r w:rsidRPr="006D1652">
        <w:rPr>
          <w:rFonts w:ascii="Cambria" w:eastAsia="Arial" w:hAnsi="Cambria" w:cs="Arial"/>
          <w:bCs/>
          <w:spacing w:val="-1"/>
          <w:sz w:val="24"/>
          <w:szCs w:val="24"/>
        </w:rPr>
        <w:t>3</w:t>
      </w:r>
      <w:r w:rsidRPr="006D1652">
        <w:rPr>
          <w:rFonts w:ascii="Cambria" w:eastAsia="Arial" w:hAnsi="Cambria" w:cs="Arial"/>
          <w:bCs/>
          <w:spacing w:val="1"/>
          <w:w w:val="71"/>
          <w:sz w:val="24"/>
          <w:szCs w:val="24"/>
        </w:rPr>
        <w:t>0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>2</w:t>
      </w:r>
      <w:r w:rsidRPr="006D1652">
        <w:rPr>
          <w:rFonts w:ascii="Cambria" w:eastAsia="Arial" w:hAnsi="Cambria" w:cs="Arial"/>
          <w:bCs/>
          <w:sz w:val="24"/>
          <w:szCs w:val="24"/>
        </w:rPr>
        <w:t>,</w:t>
      </w:r>
    </w:p>
    <w:p w14:paraId="4BCAAFFE" w14:textId="6836E8C0" w:rsidR="00590B23" w:rsidRPr="006D1652" w:rsidRDefault="000D73C7">
      <w:pPr>
        <w:ind w:left="100" w:right="6068"/>
        <w:rPr>
          <w:rFonts w:ascii="Cambria" w:eastAsia="Arial" w:hAnsi="Cambria" w:cs="Arial"/>
          <w:bCs/>
          <w:sz w:val="24"/>
          <w:szCs w:val="24"/>
        </w:rPr>
      </w:pPr>
      <w:r w:rsidRPr="006D1652">
        <w:rPr>
          <w:rFonts w:ascii="Cambria" w:eastAsia="Arial" w:hAnsi="Cambria" w:cs="Arial"/>
          <w:bCs/>
          <w:sz w:val="24"/>
          <w:szCs w:val="24"/>
        </w:rPr>
        <w:t>Empire</w:t>
      </w:r>
      <w:r w:rsidRPr="006D1652">
        <w:rPr>
          <w:rFonts w:ascii="Cambria" w:eastAsia="Arial" w:hAnsi="Cambria" w:cs="Arial"/>
          <w:bCs/>
          <w:spacing w:val="-1"/>
          <w:sz w:val="24"/>
          <w:szCs w:val="24"/>
        </w:rPr>
        <w:t xml:space="preserve"> </w:t>
      </w:r>
      <w:r w:rsidR="006D1652">
        <w:rPr>
          <w:rFonts w:ascii="Cambria" w:eastAsia="Arial" w:hAnsi="Cambria" w:cs="Arial"/>
          <w:bCs/>
          <w:spacing w:val="1"/>
          <w:sz w:val="24"/>
          <w:szCs w:val="24"/>
        </w:rPr>
        <w:t>E</w:t>
      </w:r>
      <w:r w:rsidR="006D1652" w:rsidRPr="006D1652">
        <w:rPr>
          <w:rFonts w:ascii="Cambria" w:eastAsia="Arial" w:hAnsi="Cambria" w:cs="Arial"/>
          <w:bCs/>
          <w:spacing w:val="1"/>
          <w:sz w:val="24"/>
          <w:szCs w:val="24"/>
        </w:rPr>
        <w:t>s</w:t>
      </w:r>
      <w:r w:rsidR="006D1652" w:rsidRPr="006D1652">
        <w:rPr>
          <w:rFonts w:ascii="Cambria" w:eastAsia="Arial" w:hAnsi="Cambria" w:cs="Arial"/>
          <w:bCs/>
          <w:sz w:val="24"/>
          <w:szCs w:val="24"/>
        </w:rPr>
        <w:t>tate, Shadmantown</w:t>
      </w:r>
      <w:r w:rsidRPr="006D1652">
        <w:rPr>
          <w:rFonts w:ascii="Cambria" w:eastAsia="Arial" w:hAnsi="Cambria" w:cs="Arial"/>
          <w:bCs/>
          <w:sz w:val="24"/>
          <w:szCs w:val="24"/>
        </w:rPr>
        <w:t>, Nor</w:t>
      </w:r>
      <w:r w:rsidRPr="006D1652">
        <w:rPr>
          <w:rFonts w:ascii="Cambria" w:eastAsia="Arial" w:hAnsi="Cambria" w:cs="Arial"/>
          <w:bCs/>
          <w:spacing w:val="-1"/>
          <w:sz w:val="24"/>
          <w:szCs w:val="24"/>
        </w:rPr>
        <w:t>t</w:t>
      </w:r>
      <w:r w:rsidRPr="006D1652">
        <w:rPr>
          <w:rFonts w:ascii="Cambria" w:eastAsia="Arial" w:hAnsi="Cambria" w:cs="Arial"/>
          <w:bCs/>
          <w:sz w:val="24"/>
          <w:szCs w:val="24"/>
        </w:rPr>
        <w:t>h</w:t>
      </w:r>
      <w:r w:rsidR="00287843">
        <w:rPr>
          <w:rFonts w:ascii="Cambria" w:eastAsia="Arial" w:hAnsi="Cambria" w:cs="Arial"/>
          <w:bCs/>
          <w:sz w:val="24"/>
          <w:szCs w:val="24"/>
        </w:rPr>
        <w:t xml:space="preserve"> </w:t>
      </w:r>
      <w:r w:rsidRPr="006D1652">
        <w:rPr>
          <w:rFonts w:ascii="Cambria" w:eastAsia="Arial" w:hAnsi="Cambria" w:cs="Arial"/>
          <w:bCs/>
          <w:sz w:val="24"/>
          <w:szCs w:val="24"/>
        </w:rPr>
        <w:t>Nazim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>a</w:t>
      </w:r>
      <w:r w:rsidRPr="006D1652">
        <w:rPr>
          <w:rFonts w:ascii="Cambria" w:eastAsia="Arial" w:hAnsi="Cambria" w:cs="Arial"/>
          <w:bCs/>
          <w:sz w:val="24"/>
          <w:szCs w:val="24"/>
        </w:rPr>
        <w:t>bad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>,</w:t>
      </w:r>
      <w:r w:rsidR="00287843">
        <w:rPr>
          <w:rFonts w:ascii="Cambria" w:eastAsia="Arial" w:hAnsi="Cambria" w:cs="Arial"/>
          <w:bCs/>
          <w:spacing w:val="1"/>
          <w:sz w:val="24"/>
          <w:szCs w:val="24"/>
        </w:rPr>
        <w:t xml:space="preserve"> </w:t>
      </w:r>
      <w:r w:rsidRPr="006D1652">
        <w:rPr>
          <w:rFonts w:ascii="Cambria" w:eastAsia="Arial" w:hAnsi="Cambria" w:cs="Arial"/>
          <w:bCs/>
          <w:sz w:val="24"/>
          <w:szCs w:val="24"/>
        </w:rPr>
        <w:t>Ka</w:t>
      </w:r>
      <w:r w:rsidRPr="006D1652">
        <w:rPr>
          <w:rFonts w:ascii="Cambria" w:eastAsia="Arial" w:hAnsi="Cambria" w:cs="Arial"/>
          <w:bCs/>
          <w:spacing w:val="-2"/>
          <w:sz w:val="24"/>
          <w:szCs w:val="24"/>
        </w:rPr>
        <w:t>r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>ac</w:t>
      </w:r>
      <w:r w:rsidRPr="006D1652">
        <w:rPr>
          <w:rFonts w:ascii="Cambria" w:eastAsia="Arial" w:hAnsi="Cambria" w:cs="Arial"/>
          <w:bCs/>
          <w:sz w:val="24"/>
          <w:szCs w:val="24"/>
        </w:rPr>
        <w:t>hi</w:t>
      </w:r>
    </w:p>
    <w:p w14:paraId="39CE8B46" w14:textId="77777777" w:rsidR="00590B23" w:rsidRPr="006D1652" w:rsidRDefault="00590B23">
      <w:pPr>
        <w:spacing w:before="16" w:line="260" w:lineRule="exact"/>
        <w:rPr>
          <w:rFonts w:ascii="Cambria" w:hAnsi="Cambria"/>
          <w:bCs/>
          <w:sz w:val="24"/>
          <w:szCs w:val="24"/>
        </w:rPr>
      </w:pPr>
    </w:p>
    <w:p w14:paraId="43C1DAC4" w14:textId="24D7B5BF" w:rsidR="00590B23" w:rsidRPr="006D1652" w:rsidRDefault="000D73C7">
      <w:pPr>
        <w:ind w:left="100"/>
        <w:rPr>
          <w:rFonts w:ascii="Cambria" w:eastAsia="Arial" w:hAnsi="Cambria" w:cs="Arial"/>
          <w:bCs/>
          <w:sz w:val="24"/>
          <w:szCs w:val="24"/>
        </w:rPr>
      </w:pPr>
      <w:r w:rsidRPr="006D1652">
        <w:rPr>
          <w:rFonts w:ascii="Cambria" w:eastAsia="Arial" w:hAnsi="Cambria" w:cs="Arial"/>
          <w:bCs/>
          <w:spacing w:val="-1"/>
          <w:sz w:val="24"/>
          <w:szCs w:val="24"/>
        </w:rPr>
        <w:t>M</w:t>
      </w:r>
      <w:r w:rsidRPr="006D1652">
        <w:rPr>
          <w:rFonts w:ascii="Cambria" w:eastAsia="Arial" w:hAnsi="Cambria" w:cs="Arial"/>
          <w:bCs/>
          <w:sz w:val="24"/>
          <w:szCs w:val="24"/>
        </w:rPr>
        <w:t>obil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>e</w:t>
      </w:r>
      <w:r w:rsidRPr="006D1652">
        <w:rPr>
          <w:rFonts w:ascii="Cambria" w:eastAsia="Arial" w:hAnsi="Cambria" w:cs="Arial"/>
          <w:bCs/>
          <w:sz w:val="24"/>
          <w:szCs w:val="24"/>
        </w:rPr>
        <w:t xml:space="preserve">: 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 xml:space="preserve"> </w:t>
      </w:r>
      <w:r w:rsidR="006D1652" w:rsidRPr="006D1652">
        <w:rPr>
          <w:rFonts w:ascii="Cambria" w:eastAsia="Arial" w:hAnsi="Cambria" w:cs="Arial"/>
          <w:bCs/>
          <w:spacing w:val="1"/>
          <w:w w:val="83"/>
          <w:sz w:val="24"/>
          <w:szCs w:val="24"/>
        </w:rPr>
        <w:t>+92</w:t>
      </w:r>
      <w:r w:rsidRPr="006D1652">
        <w:rPr>
          <w:rFonts w:ascii="Cambria" w:eastAsia="Arial" w:hAnsi="Cambria" w:cs="Arial"/>
          <w:bCs/>
          <w:spacing w:val="-1"/>
          <w:w w:val="83"/>
          <w:sz w:val="24"/>
          <w:szCs w:val="24"/>
        </w:rPr>
        <w:t>3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>32</w:t>
      </w:r>
      <w:r w:rsidRPr="006D1652">
        <w:rPr>
          <w:rFonts w:ascii="Cambria" w:eastAsia="Arial" w:hAnsi="Cambria" w:cs="Arial"/>
          <w:bCs/>
          <w:spacing w:val="-1"/>
          <w:sz w:val="24"/>
          <w:szCs w:val="24"/>
        </w:rPr>
        <w:t>-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>2</w:t>
      </w:r>
      <w:r w:rsidRPr="006D1652">
        <w:rPr>
          <w:rFonts w:ascii="Cambria" w:eastAsia="Arial" w:hAnsi="Cambria" w:cs="Arial"/>
          <w:bCs/>
          <w:spacing w:val="-1"/>
          <w:sz w:val="24"/>
          <w:szCs w:val="24"/>
        </w:rPr>
        <w:t>2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>5</w:t>
      </w:r>
      <w:r w:rsidRPr="006D1652">
        <w:rPr>
          <w:rFonts w:ascii="Cambria" w:eastAsia="Arial" w:hAnsi="Cambria" w:cs="Arial"/>
          <w:bCs/>
          <w:spacing w:val="-1"/>
          <w:sz w:val="24"/>
          <w:szCs w:val="24"/>
        </w:rPr>
        <w:t>6</w:t>
      </w:r>
      <w:r w:rsidRPr="006D1652">
        <w:rPr>
          <w:rFonts w:ascii="Cambria" w:eastAsia="Arial" w:hAnsi="Cambria" w:cs="Arial"/>
          <w:bCs/>
          <w:spacing w:val="1"/>
          <w:w w:val="71"/>
          <w:sz w:val="24"/>
          <w:szCs w:val="24"/>
        </w:rPr>
        <w:t>0</w:t>
      </w:r>
      <w:r w:rsidRPr="006D1652">
        <w:rPr>
          <w:rFonts w:ascii="Cambria" w:eastAsia="Arial" w:hAnsi="Cambria" w:cs="Arial"/>
          <w:bCs/>
          <w:spacing w:val="-1"/>
          <w:sz w:val="24"/>
          <w:szCs w:val="24"/>
        </w:rPr>
        <w:t>1</w:t>
      </w:r>
      <w:r w:rsidRPr="006D1652">
        <w:rPr>
          <w:rFonts w:ascii="Cambria" w:eastAsia="Arial" w:hAnsi="Cambria" w:cs="Arial"/>
          <w:bCs/>
          <w:sz w:val="24"/>
          <w:szCs w:val="24"/>
        </w:rPr>
        <w:t>8</w:t>
      </w:r>
    </w:p>
    <w:p w14:paraId="7EF25EFA" w14:textId="77777777" w:rsidR="00590B23" w:rsidRPr="006D1652" w:rsidRDefault="00590B23">
      <w:pPr>
        <w:spacing w:before="16" w:line="260" w:lineRule="exact"/>
        <w:rPr>
          <w:rFonts w:ascii="Cambria" w:hAnsi="Cambria"/>
          <w:bCs/>
          <w:sz w:val="24"/>
          <w:szCs w:val="24"/>
        </w:rPr>
      </w:pPr>
    </w:p>
    <w:p w14:paraId="33328B7E" w14:textId="77777777" w:rsidR="00590B23" w:rsidRPr="006D1652" w:rsidRDefault="000D73C7">
      <w:pPr>
        <w:ind w:left="100"/>
        <w:rPr>
          <w:rFonts w:ascii="Cambria" w:eastAsia="Arial" w:hAnsi="Cambria" w:cs="Arial"/>
          <w:bCs/>
          <w:sz w:val="24"/>
          <w:szCs w:val="24"/>
        </w:rPr>
      </w:pPr>
      <w:r w:rsidRPr="006D1652">
        <w:rPr>
          <w:rFonts w:ascii="Cambria" w:eastAsia="Arial" w:hAnsi="Cambria" w:cs="Arial"/>
          <w:bCs/>
          <w:sz w:val="24"/>
          <w:szCs w:val="24"/>
        </w:rPr>
        <w:t>Em</w:t>
      </w:r>
      <w:r w:rsidRPr="006D1652">
        <w:rPr>
          <w:rFonts w:ascii="Cambria" w:eastAsia="Arial" w:hAnsi="Cambria" w:cs="Arial"/>
          <w:bCs/>
          <w:spacing w:val="1"/>
          <w:sz w:val="24"/>
          <w:szCs w:val="24"/>
        </w:rPr>
        <w:t>a</w:t>
      </w:r>
      <w:r w:rsidRPr="006D1652">
        <w:rPr>
          <w:rFonts w:ascii="Cambria" w:eastAsia="Arial" w:hAnsi="Cambria" w:cs="Arial"/>
          <w:bCs/>
          <w:sz w:val="24"/>
          <w:szCs w:val="24"/>
        </w:rPr>
        <w:t>i</w:t>
      </w:r>
      <w:r w:rsidRPr="006D1652">
        <w:rPr>
          <w:rFonts w:ascii="Cambria" w:eastAsia="Arial" w:hAnsi="Cambria" w:cs="Arial"/>
          <w:bCs/>
          <w:spacing w:val="-1"/>
          <w:sz w:val="24"/>
          <w:szCs w:val="24"/>
        </w:rPr>
        <w:t>l</w:t>
      </w:r>
      <w:r w:rsidRPr="006D1652">
        <w:rPr>
          <w:rFonts w:ascii="Cambria" w:eastAsia="Arial" w:hAnsi="Cambria" w:cs="Arial"/>
          <w:bCs/>
          <w:sz w:val="24"/>
          <w:szCs w:val="24"/>
        </w:rPr>
        <w:t>:</w:t>
      </w:r>
      <w:r w:rsidRPr="006D1652">
        <w:rPr>
          <w:rFonts w:ascii="Cambria" w:eastAsia="Arial" w:hAnsi="Cambria" w:cs="Arial"/>
          <w:bCs/>
          <w:sz w:val="24"/>
          <w:szCs w:val="24"/>
          <w:u w:val="single"/>
        </w:rPr>
        <w:t xml:space="preserve"> </w:t>
      </w:r>
      <w:r w:rsidRPr="006D1652">
        <w:rPr>
          <w:rFonts w:ascii="Cambria" w:eastAsia="Arial" w:hAnsi="Cambria" w:cs="Arial"/>
          <w:bCs/>
          <w:spacing w:val="4"/>
          <w:sz w:val="24"/>
          <w:szCs w:val="24"/>
          <w:u w:val="single"/>
        </w:rPr>
        <w:t xml:space="preserve"> </w:t>
      </w:r>
      <w:hyperlink r:id="rId15">
        <w:r w:rsidRPr="006D1652">
          <w:rPr>
            <w:rFonts w:ascii="Cambria" w:eastAsia="Arial" w:hAnsi="Cambria" w:cs="Arial"/>
            <w:bCs/>
            <w:color w:val="0000FF"/>
            <w:spacing w:val="-3"/>
            <w:sz w:val="24"/>
            <w:szCs w:val="24"/>
            <w:u w:val="single"/>
          </w:rPr>
          <w:t>h</w:t>
        </w:r>
        <w:r w:rsidRPr="006D1652">
          <w:rPr>
            <w:rFonts w:ascii="Cambria" w:eastAsia="Arial" w:hAnsi="Cambria" w:cs="Arial"/>
            <w:bCs/>
            <w:color w:val="0000FF"/>
            <w:spacing w:val="1"/>
            <w:sz w:val="24"/>
            <w:szCs w:val="24"/>
            <w:u w:val="single"/>
          </w:rPr>
          <w:t>a</w:t>
        </w:r>
        <w:r w:rsidRPr="006D1652">
          <w:rPr>
            <w:rFonts w:ascii="Cambria" w:eastAsia="Arial" w:hAnsi="Cambria" w:cs="Arial"/>
            <w:bCs/>
            <w:color w:val="0000FF"/>
            <w:sz w:val="24"/>
            <w:szCs w:val="24"/>
            <w:u w:val="single"/>
          </w:rPr>
          <w:t>mm</w:t>
        </w:r>
        <w:r w:rsidRPr="006D1652">
          <w:rPr>
            <w:rFonts w:ascii="Cambria" w:eastAsia="Arial" w:hAnsi="Cambria" w:cs="Arial"/>
            <w:bCs/>
            <w:color w:val="0000FF"/>
            <w:spacing w:val="1"/>
            <w:sz w:val="24"/>
            <w:szCs w:val="24"/>
            <w:u w:val="single"/>
          </w:rPr>
          <w:t>a</w:t>
        </w:r>
        <w:r w:rsidRPr="006D1652">
          <w:rPr>
            <w:rFonts w:ascii="Cambria" w:eastAsia="Arial" w:hAnsi="Cambria" w:cs="Arial"/>
            <w:bCs/>
            <w:color w:val="0000FF"/>
            <w:sz w:val="24"/>
            <w:szCs w:val="24"/>
            <w:u w:val="single"/>
          </w:rPr>
          <w:t>d.ur</w:t>
        </w:r>
        <w:r w:rsidRPr="006D1652">
          <w:rPr>
            <w:rFonts w:ascii="Cambria" w:eastAsia="Arial" w:hAnsi="Cambria" w:cs="Arial"/>
            <w:bCs/>
            <w:color w:val="0000FF"/>
            <w:spacing w:val="-2"/>
            <w:sz w:val="24"/>
            <w:szCs w:val="24"/>
            <w:u w:val="single"/>
          </w:rPr>
          <w:t>.</w:t>
        </w:r>
        <w:r w:rsidRPr="006D1652">
          <w:rPr>
            <w:rFonts w:ascii="Cambria" w:eastAsia="Arial" w:hAnsi="Cambria" w:cs="Arial"/>
            <w:bCs/>
            <w:color w:val="0000FF"/>
            <w:sz w:val="24"/>
            <w:szCs w:val="24"/>
            <w:u w:val="single"/>
          </w:rPr>
          <w:t>r</w:t>
        </w:r>
        <w:r w:rsidRPr="006D1652">
          <w:rPr>
            <w:rFonts w:ascii="Cambria" w:eastAsia="Arial" w:hAnsi="Cambria" w:cs="Arial"/>
            <w:bCs/>
            <w:color w:val="0000FF"/>
            <w:spacing w:val="-1"/>
            <w:sz w:val="24"/>
            <w:szCs w:val="24"/>
            <w:u w:val="single"/>
          </w:rPr>
          <w:t>e</w:t>
        </w:r>
        <w:r w:rsidRPr="006D1652">
          <w:rPr>
            <w:rFonts w:ascii="Cambria" w:eastAsia="Arial" w:hAnsi="Cambria" w:cs="Arial"/>
            <w:bCs/>
            <w:color w:val="0000FF"/>
            <w:sz w:val="24"/>
            <w:szCs w:val="24"/>
            <w:u w:val="single"/>
          </w:rPr>
          <w:t>hm</w:t>
        </w:r>
        <w:r w:rsidRPr="006D1652">
          <w:rPr>
            <w:rFonts w:ascii="Cambria" w:eastAsia="Arial" w:hAnsi="Cambria" w:cs="Arial"/>
            <w:bCs/>
            <w:color w:val="0000FF"/>
            <w:spacing w:val="1"/>
            <w:sz w:val="24"/>
            <w:szCs w:val="24"/>
            <w:u w:val="single"/>
          </w:rPr>
          <w:t>a</w:t>
        </w:r>
        <w:r w:rsidRPr="006D1652">
          <w:rPr>
            <w:rFonts w:ascii="Cambria" w:eastAsia="Arial" w:hAnsi="Cambria" w:cs="Arial"/>
            <w:bCs/>
            <w:color w:val="0000FF"/>
            <w:sz w:val="24"/>
            <w:szCs w:val="24"/>
            <w:u w:val="single"/>
          </w:rPr>
          <w:t>n8</w:t>
        </w:r>
        <w:r w:rsidRPr="006D1652">
          <w:rPr>
            <w:rFonts w:ascii="Cambria" w:eastAsia="Arial" w:hAnsi="Cambria" w:cs="Arial"/>
            <w:bCs/>
            <w:color w:val="0000FF"/>
            <w:spacing w:val="-1"/>
            <w:sz w:val="24"/>
            <w:szCs w:val="24"/>
            <w:u w:val="single"/>
          </w:rPr>
          <w:t>5</w:t>
        </w:r>
        <w:r w:rsidRPr="006D1652">
          <w:rPr>
            <w:rFonts w:ascii="Cambria" w:eastAsia="Arial" w:hAnsi="Cambria" w:cs="Arial"/>
            <w:bCs/>
            <w:color w:val="0000FF"/>
            <w:spacing w:val="1"/>
            <w:sz w:val="24"/>
            <w:szCs w:val="24"/>
            <w:u w:val="single"/>
          </w:rPr>
          <w:t>@</w:t>
        </w:r>
        <w:r w:rsidRPr="006D1652">
          <w:rPr>
            <w:rFonts w:ascii="Cambria" w:eastAsia="Arial" w:hAnsi="Cambria" w:cs="Arial"/>
            <w:bCs/>
            <w:color w:val="0000FF"/>
            <w:sz w:val="24"/>
            <w:szCs w:val="24"/>
            <w:u w:val="single"/>
          </w:rPr>
          <w:t>gm</w:t>
        </w:r>
        <w:r w:rsidRPr="006D1652">
          <w:rPr>
            <w:rFonts w:ascii="Cambria" w:eastAsia="Arial" w:hAnsi="Cambria" w:cs="Arial"/>
            <w:bCs/>
            <w:color w:val="0000FF"/>
            <w:spacing w:val="1"/>
            <w:sz w:val="24"/>
            <w:szCs w:val="24"/>
            <w:u w:val="single"/>
          </w:rPr>
          <w:t>a</w:t>
        </w:r>
        <w:r w:rsidRPr="006D1652">
          <w:rPr>
            <w:rFonts w:ascii="Cambria" w:eastAsia="Arial" w:hAnsi="Cambria" w:cs="Arial"/>
            <w:bCs/>
            <w:color w:val="0000FF"/>
            <w:sz w:val="24"/>
            <w:szCs w:val="24"/>
            <w:u w:val="single"/>
          </w:rPr>
          <w:t>i</w:t>
        </w:r>
        <w:r w:rsidRPr="006D1652">
          <w:rPr>
            <w:rFonts w:ascii="Cambria" w:eastAsia="Arial" w:hAnsi="Cambria" w:cs="Arial"/>
            <w:bCs/>
            <w:color w:val="0000FF"/>
            <w:spacing w:val="-1"/>
            <w:sz w:val="24"/>
            <w:szCs w:val="24"/>
            <w:u w:val="single"/>
          </w:rPr>
          <w:t>l</w:t>
        </w:r>
        <w:r w:rsidRPr="006D1652">
          <w:rPr>
            <w:rFonts w:ascii="Cambria" w:eastAsia="Arial" w:hAnsi="Cambria" w:cs="Arial"/>
            <w:bCs/>
            <w:color w:val="0000FF"/>
            <w:sz w:val="24"/>
            <w:szCs w:val="24"/>
            <w:u w:val="single"/>
          </w:rPr>
          <w:t>.</w:t>
        </w:r>
        <w:r w:rsidRPr="006D1652">
          <w:rPr>
            <w:rFonts w:ascii="Cambria" w:eastAsia="Arial" w:hAnsi="Cambria" w:cs="Arial"/>
            <w:bCs/>
            <w:color w:val="0000FF"/>
            <w:spacing w:val="1"/>
            <w:sz w:val="24"/>
            <w:szCs w:val="24"/>
            <w:u w:val="single"/>
          </w:rPr>
          <w:t>c</w:t>
        </w:r>
        <w:r w:rsidRPr="006D1652">
          <w:rPr>
            <w:rFonts w:ascii="Cambria" w:eastAsia="Arial" w:hAnsi="Cambria" w:cs="Arial"/>
            <w:bCs/>
            <w:color w:val="0000FF"/>
            <w:sz w:val="24"/>
            <w:szCs w:val="24"/>
            <w:u w:val="single"/>
          </w:rPr>
          <w:t>om</w:t>
        </w:r>
      </w:hyperlink>
    </w:p>
    <w:p w14:paraId="351E1F31" w14:textId="77777777" w:rsidR="00590B23" w:rsidRDefault="00590B23">
      <w:pPr>
        <w:spacing w:before="1" w:line="100" w:lineRule="exact"/>
        <w:rPr>
          <w:sz w:val="11"/>
          <w:szCs w:val="11"/>
        </w:rPr>
      </w:pPr>
    </w:p>
    <w:p w14:paraId="5F9F5A0A" w14:textId="77777777" w:rsidR="00590B23" w:rsidRDefault="00590B23">
      <w:pPr>
        <w:spacing w:line="200" w:lineRule="exact"/>
      </w:pPr>
    </w:p>
    <w:p w14:paraId="7F4E1728" w14:textId="77777777" w:rsidR="00590B23" w:rsidRDefault="000D73C7">
      <w:pPr>
        <w:spacing w:line="380" w:lineRule="exact"/>
        <w:ind w:left="2827"/>
        <w:rPr>
          <w:rFonts w:ascii="Garamond" w:eastAsia="Garamond" w:hAnsi="Garamond" w:cs="Garamond"/>
          <w:sz w:val="36"/>
          <w:szCs w:val="36"/>
        </w:rPr>
      </w:pPr>
      <w:r>
        <w:rPr>
          <w:rFonts w:ascii="Garamond" w:eastAsia="Garamond" w:hAnsi="Garamond" w:cs="Garamond"/>
          <w:b/>
          <w:spacing w:val="1"/>
          <w:position w:val="1"/>
          <w:sz w:val="36"/>
          <w:szCs w:val="36"/>
          <w:u w:val="single" w:color="000000"/>
        </w:rPr>
        <w:t>C</w:t>
      </w:r>
      <w:r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ARE</w:t>
      </w:r>
      <w:r>
        <w:rPr>
          <w:rFonts w:ascii="Garamond" w:eastAsia="Garamond" w:hAnsi="Garamond" w:cs="Garamond"/>
          <w:b/>
          <w:spacing w:val="-1"/>
          <w:position w:val="1"/>
          <w:sz w:val="36"/>
          <w:szCs w:val="36"/>
          <w:u w:val="single" w:color="000000"/>
        </w:rPr>
        <w:t>E</w:t>
      </w:r>
      <w:r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R</w:t>
      </w:r>
      <w:r>
        <w:rPr>
          <w:rFonts w:ascii="Garamond" w:eastAsia="Garamond" w:hAnsi="Garamond" w:cs="Garamond"/>
          <w:b/>
          <w:spacing w:val="2"/>
          <w:position w:val="1"/>
          <w:sz w:val="36"/>
          <w:szCs w:val="36"/>
          <w:u w:val="single" w:color="000000"/>
        </w:rPr>
        <w:t xml:space="preserve"> </w:t>
      </w:r>
      <w:r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O</w:t>
      </w:r>
      <w:r>
        <w:rPr>
          <w:rFonts w:ascii="Garamond" w:eastAsia="Garamond" w:hAnsi="Garamond" w:cs="Garamond"/>
          <w:b/>
          <w:spacing w:val="1"/>
          <w:position w:val="1"/>
          <w:sz w:val="36"/>
          <w:szCs w:val="36"/>
          <w:u w:val="single" w:color="000000"/>
        </w:rPr>
        <w:t>B</w:t>
      </w:r>
      <w:r>
        <w:rPr>
          <w:rFonts w:ascii="Garamond" w:eastAsia="Garamond" w:hAnsi="Garamond" w:cs="Garamond"/>
          <w:b/>
          <w:spacing w:val="-3"/>
          <w:position w:val="1"/>
          <w:sz w:val="36"/>
          <w:szCs w:val="36"/>
          <w:u w:val="single" w:color="000000"/>
        </w:rPr>
        <w:t>J</w:t>
      </w:r>
      <w:r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ECTIV</w:t>
      </w:r>
      <w:r>
        <w:rPr>
          <w:rFonts w:ascii="Garamond" w:eastAsia="Garamond" w:hAnsi="Garamond" w:cs="Garamond"/>
          <w:b/>
          <w:spacing w:val="-2"/>
          <w:position w:val="1"/>
          <w:sz w:val="36"/>
          <w:szCs w:val="36"/>
          <w:u w:val="single" w:color="000000"/>
        </w:rPr>
        <w:t>E</w:t>
      </w:r>
      <w:r>
        <w:rPr>
          <w:rFonts w:ascii="Garamond" w:eastAsia="Garamond" w:hAnsi="Garamond" w:cs="Garamond"/>
          <w:b/>
          <w:spacing w:val="1"/>
          <w:position w:val="1"/>
          <w:sz w:val="36"/>
          <w:szCs w:val="36"/>
          <w:u w:val="single" w:color="000000"/>
        </w:rPr>
        <w:t>S</w:t>
      </w:r>
      <w:r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:</w:t>
      </w:r>
    </w:p>
    <w:p w14:paraId="71DB5E74" w14:textId="77777777" w:rsidR="00590B23" w:rsidRDefault="00590B23">
      <w:pPr>
        <w:spacing w:before="7" w:line="240" w:lineRule="exact"/>
        <w:rPr>
          <w:sz w:val="24"/>
          <w:szCs w:val="24"/>
        </w:rPr>
      </w:pPr>
    </w:p>
    <w:p w14:paraId="07C36AFA" w14:textId="7E5373E6" w:rsidR="00590B23" w:rsidRDefault="0011685C">
      <w:pPr>
        <w:spacing w:before="22"/>
        <w:ind w:left="100" w:right="65"/>
        <w:jc w:val="both"/>
        <w:rPr>
          <w:rFonts w:ascii="Cambria" w:eastAsia="Cambria" w:hAnsi="Cambria" w:cs="Cambria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50ACAD6F" wp14:editId="5B023260">
                <wp:simplePos x="0" y="0"/>
                <wp:positionH relativeFrom="page">
                  <wp:posOffset>908050</wp:posOffset>
                </wp:positionH>
                <wp:positionV relativeFrom="paragraph">
                  <wp:posOffset>6985</wp:posOffset>
                </wp:positionV>
                <wp:extent cx="5956935" cy="221615"/>
                <wp:effectExtent l="0" t="0" r="2540" b="0"/>
                <wp:wrapNone/>
                <wp:docPr id="65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935" cy="221615"/>
                          <a:chOff x="1430" y="11"/>
                          <a:chExt cx="9381" cy="349"/>
                        </a:xfrm>
                      </wpg:grpSpPr>
                      <wpg:grpSp>
                        <wpg:cNvPr id="66" name="Group 65"/>
                        <wpg:cNvGrpSpPr>
                          <a:grpSpLocks/>
                        </wpg:cNvGrpSpPr>
                        <wpg:grpSpPr bwMode="auto">
                          <a:xfrm>
                            <a:off x="1440" y="21"/>
                            <a:ext cx="113" cy="329"/>
                            <a:chOff x="1440" y="21"/>
                            <a:chExt cx="113" cy="329"/>
                          </a:xfrm>
                        </wpg:grpSpPr>
                        <wps:wsp>
                          <wps:cNvPr id="67" name="Freeform 68"/>
                          <wps:cNvSpPr>
                            <a:spLocks/>
                          </wps:cNvSpPr>
                          <wps:spPr bwMode="auto">
                            <a:xfrm>
                              <a:off x="1440" y="21"/>
                              <a:ext cx="113" cy="329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113"/>
                                <a:gd name="T2" fmla="+- 0 350 21"/>
                                <a:gd name="T3" fmla="*/ 350 h 329"/>
                                <a:gd name="T4" fmla="+- 0 1553 1440"/>
                                <a:gd name="T5" fmla="*/ T4 w 113"/>
                                <a:gd name="T6" fmla="+- 0 350 21"/>
                                <a:gd name="T7" fmla="*/ 350 h 329"/>
                                <a:gd name="T8" fmla="+- 0 1553 1440"/>
                                <a:gd name="T9" fmla="*/ T8 w 113"/>
                                <a:gd name="T10" fmla="+- 0 21 21"/>
                                <a:gd name="T11" fmla="*/ 21 h 329"/>
                                <a:gd name="T12" fmla="+- 0 1440 1440"/>
                                <a:gd name="T13" fmla="*/ T12 w 113"/>
                                <a:gd name="T14" fmla="+- 0 21 21"/>
                                <a:gd name="T15" fmla="*/ 21 h 329"/>
                                <a:gd name="T16" fmla="+- 0 1440 1440"/>
                                <a:gd name="T17" fmla="*/ T16 w 113"/>
                                <a:gd name="T18" fmla="+- 0 350 21"/>
                                <a:gd name="T19" fmla="*/ 350 h 3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329">
                                  <a:moveTo>
                                    <a:pt x="0" y="329"/>
                                  </a:moveTo>
                                  <a:lnTo>
                                    <a:pt x="113" y="3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8" name="Group 66"/>
                          <wpg:cNvGrpSpPr>
                            <a:grpSpLocks/>
                          </wpg:cNvGrpSpPr>
                          <wpg:grpSpPr bwMode="auto">
                            <a:xfrm>
                              <a:off x="1553" y="308"/>
                              <a:ext cx="9249" cy="0"/>
                              <a:chOff x="1553" y="308"/>
                              <a:chExt cx="9249" cy="0"/>
                            </a:xfrm>
                          </wpg:grpSpPr>
                          <wps:wsp>
                            <wps:cNvPr id="69" name="Freeform 67"/>
                            <wps:cNvSpPr>
                              <a:spLocks/>
                            </wps:cNvSpPr>
                            <wps:spPr bwMode="auto">
                              <a:xfrm>
                                <a:off x="1553" y="308"/>
                                <a:ext cx="9249" cy="0"/>
                              </a:xfrm>
                              <a:custGeom>
                                <a:avLst/>
                                <a:gdLst>
                                  <a:gd name="T0" fmla="+- 0 1553 1553"/>
                                  <a:gd name="T1" fmla="*/ T0 w 9249"/>
                                  <a:gd name="T2" fmla="+- 0 10802 1553"/>
                                  <a:gd name="T3" fmla="*/ T2 w 9249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249">
                                    <a:moveTo>
                                      <a:pt x="0" y="0"/>
                                    </a:moveTo>
                                    <a:lnTo>
                                      <a:pt x="9249" y="0"/>
                                    </a:lnTo>
                                  </a:path>
                                </a:pathLst>
                              </a:custGeom>
                              <a:noFill/>
                              <a:ln w="1193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7A6C9" id="Group 64" o:spid="_x0000_s1026" style="position:absolute;margin-left:71.5pt;margin-top:.55pt;width:469.05pt;height:17.45pt;z-index:-251667456;mso-position-horizontal-relative:page" coordorigin="1430,11" coordsize="9381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">
                <v:group id="Group 65" o:spid="_x0000_s1027" style="position:absolute;left:1440;top:21;width:113;height:329" coordorigin="1440,21" coordsize="113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68" o:spid="_x0000_s1028" style="position:absolute;left:1440;top:21;width:113;height:329;visibility:visible;mso-wrap-style:square;v-text-anchor:top" coordsize="113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" path="m,329r113,l113,,,,,329xe" fillcolor="#f8f8f8" stroked="f">
                    <v:path arrowok="t" o:connecttype="custom" o:connectlocs="0,350;113,350;113,21;0,21;0,350" o:connectangles="0,0,0,0,0"/>
                  </v:shape>
                  <v:group id="Group 66" o:spid="_x0000_s1029" style="position:absolute;left:1553;top:308;width:9249;height:0" coordorigin="1553,308" coordsize="92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shape id="Freeform 67" o:spid="_x0000_s1030" style="position:absolute;left:1553;top:308;width:9249;height:0;visibility:visible;mso-wrap-style:square;v-text-anchor:top" coordsize="92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" path="m,l9249,e" filled="f" strokeweight=".94pt">
                      <v:path arrowok="t" o:connecttype="custom" o:connectlocs="0,0;9249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="000D73C7">
        <w:rPr>
          <w:rFonts w:ascii="Cambria" w:eastAsia="Cambria" w:hAnsi="Cambria" w:cs="Cambria"/>
          <w:b/>
          <w:spacing w:val="1"/>
          <w:sz w:val="28"/>
          <w:szCs w:val="28"/>
        </w:rPr>
        <w:t>“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T</w:t>
      </w:r>
      <w:r w:rsidR="000D73C7">
        <w:rPr>
          <w:rFonts w:ascii="Cambria" w:eastAsia="Cambria" w:hAnsi="Cambria" w:cs="Cambria"/>
          <w:b/>
          <w:sz w:val="22"/>
          <w:szCs w:val="22"/>
        </w:rPr>
        <w:t>o</w:t>
      </w:r>
      <w:r w:rsidR="000D73C7">
        <w:rPr>
          <w:rFonts w:ascii="Cambria" w:eastAsia="Cambria" w:hAnsi="Cambria" w:cs="Cambria"/>
          <w:b/>
          <w:spacing w:val="36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fu</w:t>
      </w:r>
      <w:r w:rsidR="000D73C7">
        <w:rPr>
          <w:rFonts w:ascii="Cambria" w:eastAsia="Cambria" w:hAnsi="Cambria" w:cs="Cambria"/>
          <w:b/>
          <w:spacing w:val="3"/>
          <w:sz w:val="22"/>
          <w:szCs w:val="22"/>
        </w:rPr>
        <w:t>r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the</w:t>
      </w:r>
      <w:r w:rsidR="000D73C7">
        <w:rPr>
          <w:rFonts w:ascii="Cambria" w:eastAsia="Cambria" w:hAnsi="Cambria" w:cs="Cambria"/>
          <w:b/>
          <w:sz w:val="22"/>
          <w:szCs w:val="22"/>
        </w:rPr>
        <w:t>r</w:t>
      </w:r>
      <w:r w:rsidR="000D73C7">
        <w:rPr>
          <w:rFonts w:ascii="Cambria" w:eastAsia="Cambria" w:hAnsi="Cambria" w:cs="Cambria"/>
          <w:b/>
          <w:spacing w:val="33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m</w:t>
      </w:r>
      <w:r w:rsidR="000D73C7">
        <w:rPr>
          <w:rFonts w:ascii="Cambria" w:eastAsia="Cambria" w:hAnsi="Cambria" w:cs="Cambria"/>
          <w:b/>
          <w:sz w:val="22"/>
          <w:szCs w:val="22"/>
        </w:rPr>
        <w:t>y</w:t>
      </w:r>
      <w:r w:rsidR="000D73C7">
        <w:rPr>
          <w:rFonts w:ascii="Cambria" w:eastAsia="Cambria" w:hAnsi="Cambria" w:cs="Cambria"/>
          <w:b/>
          <w:spacing w:val="37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p</w:t>
      </w:r>
      <w:r w:rsidR="000D73C7">
        <w:rPr>
          <w:rFonts w:ascii="Cambria" w:eastAsia="Cambria" w:hAnsi="Cambria" w:cs="Cambria"/>
          <w:b/>
          <w:spacing w:val="3"/>
          <w:sz w:val="22"/>
          <w:szCs w:val="22"/>
        </w:rPr>
        <w:t>r</w:t>
      </w:r>
      <w:r w:rsidR="000D73C7">
        <w:rPr>
          <w:rFonts w:ascii="Cambria" w:eastAsia="Cambria" w:hAnsi="Cambria" w:cs="Cambria"/>
          <w:b/>
          <w:spacing w:val="4"/>
          <w:sz w:val="22"/>
          <w:szCs w:val="22"/>
        </w:rPr>
        <w:t>o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fe</w:t>
      </w:r>
      <w:r w:rsidR="000D73C7">
        <w:rPr>
          <w:rFonts w:ascii="Cambria" w:eastAsia="Cambria" w:hAnsi="Cambria" w:cs="Cambria"/>
          <w:b/>
          <w:spacing w:val="2"/>
          <w:sz w:val="22"/>
          <w:szCs w:val="22"/>
        </w:rPr>
        <w:t>s</w:t>
      </w:r>
      <w:r w:rsidR="000D73C7">
        <w:rPr>
          <w:rFonts w:ascii="Cambria" w:eastAsia="Cambria" w:hAnsi="Cambria" w:cs="Cambria"/>
          <w:b/>
          <w:spacing w:val="4"/>
          <w:sz w:val="22"/>
          <w:szCs w:val="22"/>
        </w:rPr>
        <w:t>s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i</w:t>
      </w:r>
      <w:r w:rsidR="000D73C7">
        <w:rPr>
          <w:rFonts w:ascii="Cambria" w:eastAsia="Cambria" w:hAnsi="Cambria" w:cs="Cambria"/>
          <w:b/>
          <w:spacing w:val="4"/>
          <w:sz w:val="22"/>
          <w:szCs w:val="22"/>
        </w:rPr>
        <w:t>o</w:t>
      </w:r>
      <w:r w:rsidR="000D73C7">
        <w:rPr>
          <w:rFonts w:ascii="Cambria" w:eastAsia="Cambria" w:hAnsi="Cambria" w:cs="Cambria"/>
          <w:b/>
          <w:spacing w:val="6"/>
          <w:sz w:val="22"/>
          <w:szCs w:val="22"/>
        </w:rPr>
        <w:t>n</w:t>
      </w:r>
      <w:r w:rsidR="000D73C7">
        <w:rPr>
          <w:rFonts w:ascii="Cambria" w:eastAsia="Cambria" w:hAnsi="Cambria" w:cs="Cambria"/>
          <w:b/>
          <w:spacing w:val="4"/>
          <w:sz w:val="22"/>
          <w:szCs w:val="22"/>
        </w:rPr>
        <w:t>a</w:t>
      </w:r>
      <w:r w:rsidR="000D73C7">
        <w:rPr>
          <w:rFonts w:ascii="Cambria" w:eastAsia="Cambria" w:hAnsi="Cambria" w:cs="Cambria"/>
          <w:b/>
          <w:sz w:val="22"/>
          <w:szCs w:val="22"/>
        </w:rPr>
        <w:t>l</w:t>
      </w:r>
      <w:r w:rsidR="000D73C7">
        <w:rPr>
          <w:rFonts w:ascii="Cambria" w:eastAsia="Cambria" w:hAnsi="Cambria" w:cs="Cambria"/>
          <w:b/>
          <w:spacing w:val="36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pacing w:val="4"/>
          <w:sz w:val="22"/>
          <w:szCs w:val="22"/>
        </w:rPr>
        <w:t>ca</w:t>
      </w:r>
      <w:r w:rsidR="000D73C7">
        <w:rPr>
          <w:rFonts w:ascii="Cambria" w:eastAsia="Cambria" w:hAnsi="Cambria" w:cs="Cambria"/>
          <w:b/>
          <w:spacing w:val="3"/>
          <w:sz w:val="22"/>
          <w:szCs w:val="22"/>
        </w:rPr>
        <w:t>r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ee</w:t>
      </w:r>
      <w:r w:rsidR="000D73C7">
        <w:rPr>
          <w:rFonts w:ascii="Cambria" w:eastAsia="Cambria" w:hAnsi="Cambria" w:cs="Cambria"/>
          <w:b/>
          <w:sz w:val="22"/>
          <w:szCs w:val="22"/>
        </w:rPr>
        <w:t>r</w:t>
      </w:r>
      <w:r w:rsidR="000D73C7">
        <w:rPr>
          <w:rFonts w:ascii="Cambria" w:eastAsia="Cambria" w:hAnsi="Cambria" w:cs="Cambria"/>
          <w:b/>
          <w:spacing w:val="36"/>
          <w:sz w:val="22"/>
          <w:szCs w:val="22"/>
        </w:rPr>
        <w:t xml:space="preserve"> </w:t>
      </w:r>
      <w:r w:rsidR="006D1652">
        <w:rPr>
          <w:rFonts w:ascii="Cambria" w:eastAsia="Cambria" w:hAnsi="Cambria" w:cs="Cambria"/>
          <w:b/>
          <w:spacing w:val="3"/>
          <w:sz w:val="22"/>
          <w:szCs w:val="22"/>
        </w:rPr>
        <w:t>w</w:t>
      </w:r>
      <w:r w:rsidR="006D1652">
        <w:rPr>
          <w:rFonts w:ascii="Cambria" w:eastAsia="Cambria" w:hAnsi="Cambria" w:cs="Cambria"/>
          <w:b/>
          <w:spacing w:val="5"/>
          <w:sz w:val="22"/>
          <w:szCs w:val="22"/>
        </w:rPr>
        <w:t>it</w:t>
      </w:r>
      <w:r w:rsidR="006D1652">
        <w:rPr>
          <w:rFonts w:ascii="Cambria" w:eastAsia="Cambria" w:hAnsi="Cambria" w:cs="Cambria"/>
          <w:b/>
          <w:sz w:val="22"/>
          <w:szCs w:val="22"/>
        </w:rPr>
        <w:t>h an</w:t>
      </w:r>
      <w:r w:rsidR="000D73C7">
        <w:rPr>
          <w:rFonts w:ascii="Cambria" w:eastAsia="Cambria" w:hAnsi="Cambria" w:cs="Cambria"/>
          <w:b/>
          <w:spacing w:val="36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e</w:t>
      </w:r>
      <w:r w:rsidR="000D73C7">
        <w:rPr>
          <w:rFonts w:ascii="Cambria" w:eastAsia="Cambria" w:hAnsi="Cambria" w:cs="Cambria"/>
          <w:b/>
          <w:spacing w:val="4"/>
          <w:sz w:val="22"/>
          <w:szCs w:val="22"/>
        </w:rPr>
        <w:t>x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e</w:t>
      </w:r>
      <w:r w:rsidR="000D73C7">
        <w:rPr>
          <w:rFonts w:ascii="Cambria" w:eastAsia="Cambria" w:hAnsi="Cambria" w:cs="Cambria"/>
          <w:b/>
          <w:spacing w:val="4"/>
          <w:sz w:val="22"/>
          <w:szCs w:val="22"/>
        </w:rPr>
        <w:t>c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utiv</w:t>
      </w:r>
      <w:r w:rsidR="000D73C7">
        <w:rPr>
          <w:rFonts w:ascii="Cambria" w:eastAsia="Cambria" w:hAnsi="Cambria" w:cs="Cambria"/>
          <w:b/>
          <w:sz w:val="22"/>
          <w:szCs w:val="22"/>
        </w:rPr>
        <w:t>e</w:t>
      </w:r>
      <w:r w:rsidR="000D73C7">
        <w:rPr>
          <w:rFonts w:ascii="Cambria" w:eastAsia="Cambria" w:hAnsi="Cambria" w:cs="Cambria"/>
          <w:b/>
          <w:spacing w:val="35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pacing w:val="4"/>
          <w:sz w:val="22"/>
          <w:szCs w:val="22"/>
        </w:rPr>
        <w:t>l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eve</w:t>
      </w:r>
      <w:r w:rsidR="000D73C7">
        <w:rPr>
          <w:rFonts w:ascii="Cambria" w:eastAsia="Cambria" w:hAnsi="Cambria" w:cs="Cambria"/>
          <w:b/>
          <w:sz w:val="22"/>
          <w:szCs w:val="22"/>
        </w:rPr>
        <w:t>l</w:t>
      </w:r>
      <w:r w:rsidR="000D73C7">
        <w:rPr>
          <w:rFonts w:ascii="Cambria" w:eastAsia="Cambria" w:hAnsi="Cambria" w:cs="Cambria"/>
          <w:b/>
          <w:spacing w:val="36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m</w:t>
      </w:r>
      <w:r w:rsidR="000D73C7">
        <w:rPr>
          <w:rFonts w:ascii="Cambria" w:eastAsia="Cambria" w:hAnsi="Cambria" w:cs="Cambria"/>
          <w:b/>
          <w:spacing w:val="2"/>
          <w:sz w:val="22"/>
          <w:szCs w:val="22"/>
        </w:rPr>
        <w:t>a</w:t>
      </w:r>
      <w:r w:rsidR="000D73C7">
        <w:rPr>
          <w:rFonts w:ascii="Cambria" w:eastAsia="Cambria" w:hAnsi="Cambria" w:cs="Cambria"/>
          <w:b/>
          <w:spacing w:val="6"/>
          <w:sz w:val="22"/>
          <w:szCs w:val="22"/>
        </w:rPr>
        <w:t>n</w:t>
      </w:r>
      <w:r w:rsidR="000D73C7">
        <w:rPr>
          <w:rFonts w:ascii="Cambria" w:eastAsia="Cambria" w:hAnsi="Cambria" w:cs="Cambria"/>
          <w:b/>
          <w:spacing w:val="4"/>
          <w:sz w:val="22"/>
          <w:szCs w:val="22"/>
        </w:rPr>
        <w:t>a</w:t>
      </w:r>
      <w:r w:rsidR="000D73C7">
        <w:rPr>
          <w:rFonts w:ascii="Cambria" w:eastAsia="Cambria" w:hAnsi="Cambria" w:cs="Cambria"/>
          <w:b/>
          <w:spacing w:val="3"/>
          <w:sz w:val="22"/>
          <w:szCs w:val="22"/>
        </w:rPr>
        <w:t>g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eme</w:t>
      </w:r>
      <w:r w:rsidR="000D73C7">
        <w:rPr>
          <w:rFonts w:ascii="Cambria" w:eastAsia="Cambria" w:hAnsi="Cambria" w:cs="Cambria"/>
          <w:b/>
          <w:spacing w:val="3"/>
          <w:sz w:val="22"/>
          <w:szCs w:val="22"/>
        </w:rPr>
        <w:t>n</w:t>
      </w:r>
      <w:r w:rsidR="000D73C7">
        <w:rPr>
          <w:rFonts w:ascii="Cambria" w:eastAsia="Cambria" w:hAnsi="Cambria" w:cs="Cambria"/>
          <w:b/>
          <w:sz w:val="22"/>
          <w:szCs w:val="22"/>
        </w:rPr>
        <w:t>t</w:t>
      </w:r>
      <w:r w:rsidR="000D73C7">
        <w:rPr>
          <w:rFonts w:ascii="Cambria" w:eastAsia="Cambria" w:hAnsi="Cambria" w:cs="Cambria"/>
          <w:b/>
          <w:spacing w:val="38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p</w:t>
      </w:r>
      <w:r w:rsidR="000D73C7">
        <w:rPr>
          <w:rFonts w:ascii="Cambria" w:eastAsia="Cambria" w:hAnsi="Cambria" w:cs="Cambria"/>
          <w:b/>
          <w:spacing w:val="4"/>
          <w:sz w:val="22"/>
          <w:szCs w:val="22"/>
        </w:rPr>
        <w:t>os</w:t>
      </w:r>
      <w:r w:rsidR="000D73C7">
        <w:rPr>
          <w:rFonts w:ascii="Cambria" w:eastAsia="Cambria" w:hAnsi="Cambria" w:cs="Cambria"/>
          <w:b/>
          <w:spacing w:val="5"/>
          <w:sz w:val="22"/>
          <w:szCs w:val="22"/>
        </w:rPr>
        <w:t>iti</w:t>
      </w:r>
      <w:r w:rsidR="000D73C7">
        <w:rPr>
          <w:rFonts w:ascii="Cambria" w:eastAsia="Cambria" w:hAnsi="Cambria" w:cs="Cambria"/>
          <w:b/>
          <w:spacing w:val="1"/>
          <w:sz w:val="22"/>
          <w:szCs w:val="22"/>
        </w:rPr>
        <w:t>o</w:t>
      </w:r>
      <w:r w:rsidR="000D73C7">
        <w:rPr>
          <w:rFonts w:ascii="Cambria" w:eastAsia="Cambria" w:hAnsi="Cambria" w:cs="Cambria"/>
          <w:b/>
          <w:sz w:val="22"/>
          <w:szCs w:val="22"/>
        </w:rPr>
        <w:t>n</w:t>
      </w:r>
      <w:r w:rsidR="000D73C7">
        <w:rPr>
          <w:rFonts w:ascii="Cambria" w:eastAsia="Cambria" w:hAnsi="Cambria" w:cs="Cambria"/>
          <w:b/>
          <w:spacing w:val="38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pacing w:val="2"/>
          <w:sz w:val="22"/>
          <w:szCs w:val="22"/>
        </w:rPr>
        <w:t>i</w:t>
      </w:r>
      <w:r w:rsidR="000D73C7">
        <w:rPr>
          <w:rFonts w:ascii="Cambria" w:eastAsia="Cambria" w:hAnsi="Cambria" w:cs="Cambria"/>
          <w:b/>
          <w:sz w:val="22"/>
          <w:szCs w:val="22"/>
        </w:rPr>
        <w:t>n</w:t>
      </w:r>
      <w:r w:rsidR="000D73C7">
        <w:rPr>
          <w:rFonts w:ascii="Cambria" w:eastAsia="Cambria" w:hAnsi="Cambria" w:cs="Cambria"/>
          <w:b/>
          <w:spacing w:val="38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z w:val="22"/>
          <w:szCs w:val="22"/>
        </w:rPr>
        <w:t xml:space="preserve">a </w:t>
      </w:r>
      <w:r w:rsidR="000D73C7">
        <w:rPr>
          <w:rFonts w:ascii="Cambria" w:eastAsia="Cambria" w:hAnsi="Cambria" w:cs="Cambria"/>
          <w:b/>
          <w:spacing w:val="3"/>
          <w:sz w:val="22"/>
          <w:szCs w:val="22"/>
          <w:u w:val="single" w:color="000000"/>
        </w:rPr>
        <w:t>w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o</w:t>
      </w:r>
      <w:r w:rsidR="000D73C7">
        <w:rPr>
          <w:rFonts w:ascii="Cambria" w:eastAsia="Cambria" w:hAnsi="Cambria" w:cs="Cambria"/>
          <w:b/>
          <w:spacing w:val="3"/>
          <w:sz w:val="22"/>
          <w:szCs w:val="22"/>
          <w:u w:val="single" w:color="000000"/>
        </w:rPr>
        <w:t>r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l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d</w:t>
      </w:r>
      <w:r w:rsidR="000D73C7">
        <w:rPr>
          <w:rFonts w:ascii="Cambria" w:eastAsia="Cambria" w:hAnsi="Cambria" w:cs="Cambria"/>
          <w:b/>
          <w:spacing w:val="42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7"/>
          <w:sz w:val="22"/>
          <w:szCs w:val="22"/>
          <w:u w:val="single" w:color="000000"/>
        </w:rPr>
        <w:t>c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las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s</w:t>
      </w:r>
      <w:r w:rsidR="000D73C7">
        <w:rPr>
          <w:rFonts w:ascii="Cambria" w:eastAsia="Cambria" w:hAnsi="Cambria" w:cs="Cambria"/>
          <w:b/>
          <w:spacing w:val="41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co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mp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a</w:t>
      </w:r>
      <w:r w:rsidR="000D73C7">
        <w:rPr>
          <w:rFonts w:ascii="Cambria" w:eastAsia="Cambria" w:hAnsi="Cambria" w:cs="Cambria"/>
          <w:b/>
          <w:spacing w:val="6"/>
          <w:sz w:val="22"/>
          <w:szCs w:val="22"/>
          <w:u w:val="single" w:color="000000"/>
        </w:rPr>
        <w:t>n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y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.</w:t>
      </w:r>
      <w:r w:rsidR="000D73C7">
        <w:rPr>
          <w:rFonts w:ascii="Cambria" w:eastAsia="Cambria" w:hAnsi="Cambria" w:cs="Cambria"/>
          <w:b/>
          <w:spacing w:val="43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S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ee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k</w:t>
      </w:r>
      <w:r w:rsidR="000D73C7">
        <w:rPr>
          <w:rFonts w:ascii="Cambria" w:eastAsia="Cambria" w:hAnsi="Cambria" w:cs="Cambria"/>
          <w:b/>
          <w:spacing w:val="41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t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o</w:t>
      </w:r>
      <w:r w:rsidR="000D73C7">
        <w:rPr>
          <w:rFonts w:ascii="Cambria" w:eastAsia="Cambria" w:hAnsi="Cambria" w:cs="Cambria"/>
          <w:b/>
          <w:spacing w:val="41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dive</w:t>
      </w:r>
      <w:r w:rsidR="000D73C7">
        <w:rPr>
          <w:rFonts w:ascii="Cambria" w:eastAsia="Cambria" w:hAnsi="Cambria" w:cs="Cambria"/>
          <w:b/>
          <w:spacing w:val="3"/>
          <w:sz w:val="22"/>
          <w:szCs w:val="22"/>
          <w:u w:val="single" w:color="000000"/>
        </w:rPr>
        <w:t>r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s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if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y</w:t>
      </w:r>
      <w:r w:rsidR="000D73C7">
        <w:rPr>
          <w:rFonts w:ascii="Cambria" w:eastAsia="Cambria" w:hAnsi="Cambria" w:cs="Cambria"/>
          <w:b/>
          <w:spacing w:val="42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m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y</w:t>
      </w:r>
      <w:r w:rsidR="000D73C7">
        <w:rPr>
          <w:rFonts w:ascii="Cambria" w:eastAsia="Cambria" w:hAnsi="Cambria" w:cs="Cambria"/>
          <w:b/>
          <w:spacing w:val="42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2"/>
          <w:sz w:val="22"/>
          <w:szCs w:val="22"/>
          <w:u w:val="single" w:color="000000"/>
        </w:rPr>
        <w:t>s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k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i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ll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s</w:t>
      </w:r>
      <w:r w:rsidR="000D73C7">
        <w:rPr>
          <w:rFonts w:ascii="Cambria" w:eastAsia="Cambria" w:hAnsi="Cambria" w:cs="Cambria"/>
          <w:b/>
          <w:spacing w:val="41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i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n</w:t>
      </w:r>
      <w:r w:rsidR="000D73C7">
        <w:rPr>
          <w:rFonts w:ascii="Cambria" w:eastAsia="Cambria" w:hAnsi="Cambria" w:cs="Cambria"/>
          <w:b/>
          <w:spacing w:val="43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a</w:t>
      </w:r>
      <w:r w:rsidR="000D73C7">
        <w:rPr>
          <w:rFonts w:ascii="Cambria" w:eastAsia="Cambria" w:hAnsi="Cambria" w:cs="Cambria"/>
          <w:b/>
          <w:spacing w:val="6"/>
          <w:sz w:val="22"/>
          <w:szCs w:val="22"/>
          <w:u w:val="single" w:color="000000"/>
        </w:rPr>
        <w:t>n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o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the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r</w:t>
      </w:r>
      <w:r w:rsidR="000D73C7">
        <w:rPr>
          <w:rFonts w:ascii="Cambria" w:eastAsia="Cambria" w:hAnsi="Cambria" w:cs="Cambria"/>
          <w:b/>
          <w:spacing w:val="41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i</w:t>
      </w:r>
      <w:r w:rsidR="000D73C7">
        <w:rPr>
          <w:rFonts w:ascii="Cambria" w:eastAsia="Cambria" w:hAnsi="Cambria" w:cs="Cambria"/>
          <w:b/>
          <w:spacing w:val="6"/>
          <w:sz w:val="22"/>
          <w:szCs w:val="22"/>
          <w:u w:val="single" w:color="000000"/>
        </w:rPr>
        <w:t>n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du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s</w:t>
      </w:r>
      <w:r w:rsidR="000D73C7">
        <w:rPr>
          <w:rFonts w:ascii="Cambria" w:eastAsia="Cambria" w:hAnsi="Cambria" w:cs="Cambria"/>
          <w:b/>
          <w:spacing w:val="3"/>
          <w:sz w:val="22"/>
          <w:szCs w:val="22"/>
          <w:u w:val="single" w:color="000000"/>
        </w:rPr>
        <w:t>tr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y</w:t>
      </w:r>
      <w:r w:rsidR="000D73C7">
        <w:rPr>
          <w:rFonts w:ascii="Cambria" w:eastAsia="Cambria" w:hAnsi="Cambria" w:cs="Cambria"/>
          <w:b/>
          <w:spacing w:val="42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a</w:t>
      </w:r>
      <w:r w:rsidR="000D73C7">
        <w:rPr>
          <w:rFonts w:ascii="Cambria" w:eastAsia="Cambria" w:hAnsi="Cambria" w:cs="Cambria"/>
          <w:b/>
          <w:spacing w:val="6"/>
          <w:sz w:val="22"/>
          <w:szCs w:val="22"/>
          <w:u w:val="single" w:color="000000"/>
        </w:rPr>
        <w:t>n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d</w:t>
      </w:r>
      <w:r w:rsidR="000D73C7">
        <w:rPr>
          <w:rFonts w:ascii="Cambria" w:eastAsia="Cambria" w:hAnsi="Cambria" w:cs="Cambria"/>
          <w:b/>
          <w:spacing w:val="42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a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s</w:t>
      </w:r>
      <w:r w:rsidR="000D73C7">
        <w:rPr>
          <w:rFonts w:ascii="Cambria" w:eastAsia="Cambria" w:hAnsi="Cambria" w:cs="Cambria"/>
          <w:b/>
          <w:spacing w:val="41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p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a</w:t>
      </w:r>
      <w:r w:rsidR="000D73C7">
        <w:rPr>
          <w:rFonts w:ascii="Cambria" w:eastAsia="Cambria" w:hAnsi="Cambria" w:cs="Cambria"/>
          <w:b/>
          <w:spacing w:val="3"/>
          <w:sz w:val="22"/>
          <w:szCs w:val="22"/>
          <w:u w:val="single" w:color="000000"/>
        </w:rPr>
        <w:t>r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t</w:t>
      </w:r>
      <w:r w:rsidR="000D73C7">
        <w:rPr>
          <w:rFonts w:ascii="Cambria" w:eastAsia="Cambria" w:hAnsi="Cambria" w:cs="Cambria"/>
          <w:b/>
          <w:spacing w:val="43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o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f</w:t>
      </w:r>
      <w:r w:rsidR="000D73C7">
        <w:rPr>
          <w:rFonts w:ascii="Cambria" w:eastAsia="Cambria" w:hAnsi="Cambria" w:cs="Cambria"/>
          <w:b/>
          <w:spacing w:val="42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a</w:t>
      </w:r>
      <w:r w:rsidR="000D73C7">
        <w:rPr>
          <w:rFonts w:ascii="Cambria" w:eastAsia="Cambria" w:hAnsi="Cambria" w:cs="Cambria"/>
          <w:b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la</w:t>
      </w:r>
      <w:r w:rsidR="000D73C7">
        <w:rPr>
          <w:rFonts w:ascii="Cambria" w:eastAsia="Cambria" w:hAnsi="Cambria" w:cs="Cambria"/>
          <w:b/>
          <w:spacing w:val="3"/>
          <w:sz w:val="22"/>
          <w:szCs w:val="22"/>
          <w:u w:val="single" w:color="000000"/>
        </w:rPr>
        <w:t>r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ge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r</w:t>
      </w:r>
      <w:r w:rsidR="000D73C7">
        <w:rPr>
          <w:rFonts w:ascii="Cambria" w:eastAsia="Cambria" w:hAnsi="Cambria" w:cs="Cambria"/>
          <w:b/>
          <w:spacing w:val="7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6"/>
          <w:sz w:val="22"/>
          <w:szCs w:val="22"/>
          <w:u w:val="single" w:color="000000"/>
        </w:rPr>
        <w:t>o</w:t>
      </w:r>
      <w:r w:rsidR="000D73C7">
        <w:rPr>
          <w:rFonts w:ascii="Cambria" w:eastAsia="Cambria" w:hAnsi="Cambria" w:cs="Cambria"/>
          <w:b/>
          <w:spacing w:val="3"/>
          <w:sz w:val="22"/>
          <w:szCs w:val="22"/>
          <w:u w:val="single" w:color="000000"/>
        </w:rPr>
        <w:t>r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g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a</w:t>
      </w:r>
      <w:r w:rsidR="000D73C7">
        <w:rPr>
          <w:rFonts w:ascii="Cambria" w:eastAsia="Cambria" w:hAnsi="Cambria" w:cs="Cambria"/>
          <w:b/>
          <w:spacing w:val="6"/>
          <w:sz w:val="22"/>
          <w:szCs w:val="22"/>
          <w:u w:val="single" w:color="000000"/>
        </w:rPr>
        <w:t>n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i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za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ti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o</w:t>
      </w:r>
      <w:r w:rsidR="000D73C7">
        <w:rPr>
          <w:rFonts w:ascii="Cambria" w:eastAsia="Cambria" w:hAnsi="Cambria" w:cs="Cambria"/>
          <w:b/>
          <w:spacing w:val="6"/>
          <w:sz w:val="22"/>
          <w:szCs w:val="22"/>
          <w:u w:val="single" w:color="000000"/>
        </w:rPr>
        <w:t>n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.</w:t>
      </w:r>
      <w:r w:rsidR="000D73C7">
        <w:rPr>
          <w:rFonts w:ascii="Cambria" w:eastAsia="Cambria" w:hAnsi="Cambria" w:cs="Cambria"/>
          <w:b/>
          <w:spacing w:val="8"/>
          <w:sz w:val="22"/>
          <w:szCs w:val="22"/>
          <w:u w:val="single" w:color="000000"/>
        </w:rPr>
        <w:t xml:space="preserve"> 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R</w:t>
      </w:r>
      <w:r w:rsidR="000D73C7">
        <w:rPr>
          <w:rFonts w:ascii="Cambria" w:eastAsia="Cambria" w:hAnsi="Cambria" w:cs="Cambria"/>
          <w:b/>
          <w:spacing w:val="2"/>
          <w:sz w:val="22"/>
          <w:szCs w:val="22"/>
          <w:u w:val="single" w:color="000000"/>
        </w:rPr>
        <w:t>e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loca</w:t>
      </w:r>
      <w:r w:rsidR="000D73C7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ti</w:t>
      </w:r>
      <w:r w:rsidR="000D73C7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o</w:t>
      </w:r>
      <w:r w:rsidR="000D73C7">
        <w:rPr>
          <w:rFonts w:ascii="Cambria" w:eastAsia="Cambria" w:hAnsi="Cambria" w:cs="Cambria"/>
          <w:b/>
          <w:sz w:val="22"/>
          <w:szCs w:val="22"/>
          <w:u w:val="single" w:color="000000"/>
        </w:rPr>
        <w:t>n</w:t>
      </w:r>
      <w:r w:rsidR="000D73C7">
        <w:rPr>
          <w:rFonts w:ascii="Cambria" w:eastAsia="Cambria" w:hAnsi="Cambria" w:cs="Cambria"/>
          <w:b/>
          <w:spacing w:val="10"/>
          <w:sz w:val="22"/>
          <w:szCs w:val="22"/>
          <w:u w:val="single" w:color="000000"/>
        </w:rPr>
        <w:t xml:space="preserve"> </w:t>
      </w:r>
      <w:r w:rsidR="006D1652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de</w:t>
      </w:r>
      <w:r w:rsidR="006D1652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s</w:t>
      </w:r>
      <w:r w:rsidR="006D1652">
        <w:rPr>
          <w:rFonts w:ascii="Cambria" w:eastAsia="Cambria" w:hAnsi="Cambria" w:cs="Cambria"/>
          <w:b/>
          <w:spacing w:val="5"/>
          <w:sz w:val="22"/>
          <w:szCs w:val="22"/>
          <w:u w:val="single" w:color="000000"/>
        </w:rPr>
        <w:t>i</w:t>
      </w:r>
      <w:r w:rsidR="006D1652">
        <w:rPr>
          <w:rFonts w:ascii="Cambria" w:eastAsia="Cambria" w:hAnsi="Cambria" w:cs="Cambria"/>
          <w:b/>
          <w:spacing w:val="3"/>
          <w:sz w:val="22"/>
          <w:szCs w:val="22"/>
          <w:u w:val="single" w:color="000000"/>
        </w:rPr>
        <w:t>r</w:t>
      </w:r>
      <w:r w:rsidR="006D1652">
        <w:rPr>
          <w:rFonts w:ascii="Cambria" w:eastAsia="Cambria" w:hAnsi="Cambria" w:cs="Cambria"/>
          <w:b/>
          <w:spacing w:val="4"/>
          <w:sz w:val="22"/>
          <w:szCs w:val="22"/>
          <w:u w:val="single" w:color="000000"/>
        </w:rPr>
        <w:t>abl</w:t>
      </w:r>
      <w:r w:rsidR="006D1652">
        <w:rPr>
          <w:rFonts w:ascii="Cambria" w:eastAsia="Cambria" w:hAnsi="Cambria" w:cs="Cambria"/>
          <w:b/>
          <w:sz w:val="22"/>
          <w:szCs w:val="22"/>
          <w:u w:val="single" w:color="000000"/>
        </w:rPr>
        <w:t>e</w:t>
      </w:r>
      <w:r w:rsidR="006D1652">
        <w:rPr>
          <w:rFonts w:ascii="Cambria" w:eastAsia="Cambria" w:hAnsi="Cambria" w:cs="Cambria"/>
          <w:b/>
          <w:spacing w:val="-32"/>
          <w:sz w:val="22"/>
          <w:szCs w:val="22"/>
        </w:rPr>
        <w:t>.</w:t>
      </w:r>
      <w:r w:rsidR="000D73C7">
        <w:rPr>
          <w:rFonts w:ascii="Cambria" w:eastAsia="Cambria" w:hAnsi="Cambria" w:cs="Cambria"/>
          <w:b/>
          <w:sz w:val="28"/>
          <w:szCs w:val="28"/>
        </w:rPr>
        <w:t>”</w:t>
      </w:r>
    </w:p>
    <w:p w14:paraId="6EEB9C69" w14:textId="77777777" w:rsidR="00590B23" w:rsidRDefault="00590B23">
      <w:pPr>
        <w:spacing w:before="9" w:line="120" w:lineRule="exact"/>
        <w:rPr>
          <w:sz w:val="12"/>
          <w:szCs w:val="12"/>
        </w:rPr>
      </w:pPr>
    </w:p>
    <w:p w14:paraId="5FDC4CB2" w14:textId="77777777" w:rsidR="00590B23" w:rsidRDefault="00590B23">
      <w:pPr>
        <w:spacing w:line="200" w:lineRule="exact"/>
      </w:pPr>
    </w:p>
    <w:p w14:paraId="21773FE1" w14:textId="77777777" w:rsidR="00590B23" w:rsidRDefault="000D73C7">
      <w:pPr>
        <w:spacing w:before="25" w:line="380" w:lineRule="exact"/>
        <w:ind w:left="2208"/>
        <w:rPr>
          <w:rFonts w:ascii="Garamond" w:eastAsia="Garamond" w:hAnsi="Garamond" w:cs="Garamond"/>
          <w:sz w:val="36"/>
          <w:szCs w:val="36"/>
        </w:rPr>
      </w:pPr>
      <w:r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ACA</w:t>
      </w:r>
      <w:r>
        <w:rPr>
          <w:rFonts w:ascii="Garamond" w:eastAsia="Garamond" w:hAnsi="Garamond" w:cs="Garamond"/>
          <w:b/>
          <w:spacing w:val="-1"/>
          <w:position w:val="1"/>
          <w:sz w:val="36"/>
          <w:szCs w:val="36"/>
          <w:u w:val="single" w:color="000000"/>
        </w:rPr>
        <w:t>D</w:t>
      </w:r>
      <w:r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EMIC</w:t>
      </w:r>
      <w:r>
        <w:rPr>
          <w:rFonts w:ascii="Garamond" w:eastAsia="Garamond" w:hAnsi="Garamond" w:cs="Garamond"/>
          <w:b/>
          <w:spacing w:val="1"/>
          <w:position w:val="1"/>
          <w:sz w:val="36"/>
          <w:szCs w:val="36"/>
          <w:u w:val="single" w:color="000000"/>
        </w:rPr>
        <w:t xml:space="preserve"> </w:t>
      </w:r>
      <w:r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QUA</w:t>
      </w:r>
      <w:r>
        <w:rPr>
          <w:rFonts w:ascii="Garamond" w:eastAsia="Garamond" w:hAnsi="Garamond" w:cs="Garamond"/>
          <w:b/>
          <w:spacing w:val="-1"/>
          <w:position w:val="1"/>
          <w:sz w:val="36"/>
          <w:szCs w:val="36"/>
          <w:u w:val="single" w:color="000000"/>
        </w:rPr>
        <w:t>L</w:t>
      </w:r>
      <w:r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IFICAT</w:t>
      </w:r>
      <w:r>
        <w:rPr>
          <w:rFonts w:ascii="Garamond" w:eastAsia="Garamond" w:hAnsi="Garamond" w:cs="Garamond"/>
          <w:b/>
          <w:spacing w:val="-1"/>
          <w:position w:val="1"/>
          <w:sz w:val="36"/>
          <w:szCs w:val="36"/>
          <w:u w:val="single" w:color="000000"/>
        </w:rPr>
        <w:t>I</w:t>
      </w:r>
      <w:r>
        <w:rPr>
          <w:rFonts w:ascii="Garamond" w:eastAsia="Garamond" w:hAnsi="Garamond" w:cs="Garamond"/>
          <w:b/>
          <w:spacing w:val="3"/>
          <w:position w:val="1"/>
          <w:sz w:val="36"/>
          <w:szCs w:val="36"/>
          <w:u w:val="single" w:color="000000"/>
        </w:rPr>
        <w:t>O</w:t>
      </w:r>
      <w:r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N:</w:t>
      </w:r>
    </w:p>
    <w:p w14:paraId="76DA4DD6" w14:textId="77777777" w:rsidR="00590B23" w:rsidRDefault="00590B23">
      <w:pPr>
        <w:spacing w:before="5" w:line="240" w:lineRule="exact"/>
        <w:rPr>
          <w:sz w:val="24"/>
          <w:szCs w:val="24"/>
        </w:rPr>
      </w:pPr>
    </w:p>
    <w:p w14:paraId="2FE9064D" w14:textId="77777777" w:rsidR="00590B23" w:rsidRDefault="000D73C7">
      <w:pPr>
        <w:spacing w:before="36"/>
        <w:ind w:left="460"/>
        <w:rPr>
          <w:rFonts w:ascii="Arial" w:eastAsia="Arial" w:hAnsi="Arial" w:cs="Arial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Arial" w:eastAsia="Arial" w:hAnsi="Arial" w:cs="Arial"/>
          <w:b/>
        </w:rPr>
        <w:t>B.E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</w:rPr>
        <w:t>f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om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>Ham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  <w:spacing w:val="2"/>
        </w:rPr>
        <w:t>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Uni</w:t>
      </w:r>
      <w:r>
        <w:rPr>
          <w:rFonts w:ascii="Arial" w:eastAsia="Arial" w:hAnsi="Arial" w:cs="Arial"/>
          <w:b/>
          <w:spacing w:val="2"/>
        </w:rPr>
        <w:t>v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r</w:t>
      </w:r>
      <w:r>
        <w:rPr>
          <w:rFonts w:ascii="Arial" w:eastAsia="Arial" w:hAnsi="Arial" w:cs="Arial"/>
          <w:b/>
        </w:rPr>
        <w:t>si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 xml:space="preserve">y                                                                           </w:t>
      </w:r>
      <w:r>
        <w:rPr>
          <w:rFonts w:ascii="Arial" w:eastAsia="Arial" w:hAnsi="Arial" w:cs="Arial"/>
          <w:b/>
          <w:spacing w:val="2"/>
        </w:rPr>
        <w:t xml:space="preserve"> 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ober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w w:val="83"/>
        </w:rPr>
        <w:t>2</w:t>
      </w:r>
      <w:r>
        <w:rPr>
          <w:rFonts w:ascii="Arial" w:eastAsia="Arial" w:hAnsi="Arial" w:cs="Arial"/>
          <w:b/>
          <w:spacing w:val="1"/>
          <w:w w:val="83"/>
        </w:rPr>
        <w:t>0</w:t>
      </w:r>
      <w:r>
        <w:rPr>
          <w:rFonts w:ascii="Arial" w:eastAsia="Arial" w:hAnsi="Arial" w:cs="Arial"/>
          <w:b/>
          <w:w w:val="83"/>
        </w:rPr>
        <w:t>08</w:t>
      </w:r>
    </w:p>
    <w:p w14:paraId="19A37FAF" w14:textId="77777777" w:rsidR="00590B23" w:rsidRDefault="00590B23">
      <w:pPr>
        <w:spacing w:before="2" w:line="240" w:lineRule="exact"/>
        <w:rPr>
          <w:sz w:val="24"/>
          <w:szCs w:val="24"/>
        </w:rPr>
      </w:pPr>
    </w:p>
    <w:p w14:paraId="30660988" w14:textId="77777777" w:rsidR="00590B23" w:rsidRDefault="000D73C7">
      <w:pPr>
        <w:ind w:left="460"/>
        <w:rPr>
          <w:rFonts w:ascii="Arial" w:eastAsia="Arial" w:hAnsi="Arial" w:cs="Arial"/>
        </w:rPr>
        <w:sectPr w:rsidR="00590B23">
          <w:pgSz w:w="12240" w:h="15840"/>
          <w:pgMar w:top="1480" w:right="1340" w:bottom="280" w:left="1340" w:header="720" w:footer="720" w:gutter="0"/>
          <w:cols w:space="720"/>
        </w:sect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Arial" w:eastAsia="Arial" w:hAnsi="Arial" w:cs="Arial"/>
          <w:b/>
        </w:rPr>
        <w:t>In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me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ia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</w:rPr>
        <w:t>(S</w:t>
      </w:r>
      <w:r>
        <w:rPr>
          <w:rFonts w:ascii="Arial" w:eastAsia="Arial" w:hAnsi="Arial" w:cs="Arial"/>
          <w:b/>
          <w:spacing w:val="1"/>
        </w:rPr>
        <w:t>c</w:t>
      </w:r>
      <w:r>
        <w:rPr>
          <w:rFonts w:ascii="Arial" w:eastAsia="Arial" w:hAnsi="Arial" w:cs="Arial"/>
          <w:b/>
        </w:rPr>
        <w:t>ien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e)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  <w:spacing w:val="2"/>
        </w:rPr>
        <w:t>r</w:t>
      </w:r>
      <w:r>
        <w:rPr>
          <w:rFonts w:ascii="Arial" w:eastAsia="Arial" w:hAnsi="Arial" w:cs="Arial"/>
          <w:b/>
        </w:rPr>
        <w:t>om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</w:rPr>
        <w:t>Ba</w:t>
      </w:r>
      <w:r>
        <w:rPr>
          <w:rFonts w:ascii="Arial" w:eastAsia="Arial" w:hAnsi="Arial" w:cs="Arial"/>
          <w:b/>
          <w:spacing w:val="1"/>
        </w:rPr>
        <w:t>h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2"/>
        </w:rPr>
        <w:t>i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Colle</w:t>
      </w:r>
      <w:r>
        <w:rPr>
          <w:rFonts w:ascii="Arial" w:eastAsia="Arial" w:hAnsi="Arial" w:cs="Arial"/>
          <w:b/>
          <w:spacing w:val="3"/>
        </w:rPr>
        <w:t>g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spacing w:val="1"/>
        </w:rPr>
        <w:t>k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2"/>
        </w:rPr>
        <w:t>s</w:t>
      </w:r>
      <w:r>
        <w:rPr>
          <w:rFonts w:ascii="Arial" w:eastAsia="Arial" w:hAnsi="Arial" w:cs="Arial"/>
          <w:b/>
        </w:rPr>
        <w:t xml:space="preserve">az                                  </w:t>
      </w:r>
      <w:r>
        <w:rPr>
          <w:rFonts w:ascii="Arial" w:eastAsia="Arial" w:hAnsi="Arial" w:cs="Arial"/>
          <w:b/>
          <w:spacing w:val="3"/>
        </w:rPr>
        <w:t xml:space="preserve"> 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</w:rPr>
        <w:t>ep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em</w:t>
      </w:r>
      <w:r>
        <w:rPr>
          <w:rFonts w:ascii="Arial" w:eastAsia="Arial" w:hAnsi="Arial" w:cs="Arial"/>
          <w:b/>
          <w:spacing w:val="1"/>
        </w:rPr>
        <w:t>b</w:t>
      </w:r>
      <w:r>
        <w:rPr>
          <w:rFonts w:ascii="Arial" w:eastAsia="Arial" w:hAnsi="Arial" w:cs="Arial"/>
          <w:b/>
        </w:rPr>
        <w:t>er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w w:val="83"/>
        </w:rPr>
        <w:t>2</w:t>
      </w:r>
      <w:r>
        <w:rPr>
          <w:rFonts w:ascii="Arial" w:eastAsia="Arial" w:hAnsi="Arial" w:cs="Arial"/>
          <w:b/>
          <w:spacing w:val="-1"/>
          <w:w w:val="83"/>
        </w:rPr>
        <w:t>0</w:t>
      </w:r>
      <w:r>
        <w:rPr>
          <w:rFonts w:ascii="Arial" w:eastAsia="Arial" w:hAnsi="Arial" w:cs="Arial"/>
          <w:b/>
          <w:spacing w:val="2"/>
          <w:w w:val="71"/>
        </w:rPr>
        <w:t>0</w:t>
      </w:r>
      <w:r>
        <w:rPr>
          <w:rFonts w:ascii="Arial" w:eastAsia="Arial" w:hAnsi="Arial" w:cs="Arial"/>
          <w:b/>
          <w:w w:val="99"/>
        </w:rPr>
        <w:t>4</w:t>
      </w:r>
    </w:p>
    <w:p w14:paraId="55887FA5" w14:textId="199027DD" w:rsidR="00590B23" w:rsidRDefault="0011685C">
      <w:pPr>
        <w:spacing w:before="71" w:line="380" w:lineRule="exact"/>
        <w:ind w:left="1835"/>
        <w:rPr>
          <w:rFonts w:ascii="Garamond" w:eastAsia="Garamond" w:hAnsi="Garamond" w:cs="Garamond"/>
          <w:sz w:val="36"/>
          <w:szCs w:val="3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0B864D99" wp14:editId="0E818320">
                <wp:simplePos x="0" y="0"/>
                <wp:positionH relativeFrom="page">
                  <wp:posOffset>838835</wp:posOffset>
                </wp:positionH>
                <wp:positionV relativeFrom="page">
                  <wp:posOffset>910590</wp:posOffset>
                </wp:positionV>
                <wp:extent cx="6095365" cy="303530"/>
                <wp:effectExtent l="10160" t="5715" r="9525" b="5080"/>
                <wp:wrapNone/>
                <wp:docPr id="56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303530"/>
                          <a:chOff x="1321" y="1434"/>
                          <a:chExt cx="9599" cy="478"/>
                        </a:xfrm>
                      </wpg:grpSpPr>
                      <wpg:grpSp>
                        <wpg:cNvPr id="57" name="Group 56"/>
                        <wpg:cNvGrpSpPr>
                          <a:grpSpLocks/>
                        </wpg:cNvGrpSpPr>
                        <wpg:grpSpPr bwMode="auto">
                          <a:xfrm>
                            <a:off x="1332" y="1445"/>
                            <a:ext cx="9578" cy="0"/>
                            <a:chOff x="1332" y="1445"/>
                            <a:chExt cx="9578" cy="0"/>
                          </a:xfrm>
                        </wpg:grpSpPr>
                        <wps:wsp>
                          <wps:cNvPr id="58" name="Freeform 63"/>
                          <wps:cNvSpPr>
                            <a:spLocks/>
                          </wps:cNvSpPr>
                          <wps:spPr bwMode="auto">
                            <a:xfrm>
                              <a:off x="1332" y="1445"/>
                              <a:ext cx="9578" cy="0"/>
                            </a:xfrm>
                            <a:custGeom>
                              <a:avLst/>
                              <a:gdLst>
                                <a:gd name="T0" fmla="+- 0 1332 1332"/>
                                <a:gd name="T1" fmla="*/ T0 w 9578"/>
                                <a:gd name="T2" fmla="+- 0 10910 1332"/>
                                <a:gd name="T3" fmla="*/ T2 w 9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8">
                                  <a:moveTo>
                                    <a:pt x="0" y="0"/>
                                  </a:moveTo>
                                  <a:lnTo>
                                    <a:pt x="957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9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1332" y="1901"/>
                              <a:ext cx="9578" cy="0"/>
                              <a:chOff x="1332" y="1901"/>
                              <a:chExt cx="9578" cy="0"/>
                            </a:xfrm>
                          </wpg:grpSpPr>
                          <wps:wsp>
                            <wps:cNvPr id="60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1332" y="1901"/>
                                <a:ext cx="9578" cy="0"/>
                              </a:xfrm>
                              <a:custGeom>
                                <a:avLst/>
                                <a:gdLst>
                                  <a:gd name="T0" fmla="+- 0 1332 1332"/>
                                  <a:gd name="T1" fmla="*/ T0 w 9578"/>
                                  <a:gd name="T2" fmla="+- 0 10910 1332"/>
                                  <a:gd name="T3" fmla="*/ T2 w 957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578">
                                    <a:moveTo>
                                      <a:pt x="0" y="0"/>
                                    </a:moveTo>
                                    <a:lnTo>
                                      <a:pt x="957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1" name="Group 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27" y="1440"/>
                                <a:ext cx="0" cy="466"/>
                                <a:chOff x="1327" y="1440"/>
                                <a:chExt cx="0" cy="466"/>
                              </a:xfrm>
                            </wpg:grpSpPr>
                            <wps:wsp>
                              <wps:cNvPr id="62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" y="1440"/>
                                  <a:ext cx="0" cy="466"/>
                                </a:xfrm>
                                <a:custGeom>
                                  <a:avLst/>
                                  <a:gdLst>
                                    <a:gd name="T0" fmla="+- 0 1440 1440"/>
                                    <a:gd name="T1" fmla="*/ 1440 h 466"/>
                                    <a:gd name="T2" fmla="+- 0 1906 1440"/>
                                    <a:gd name="T3" fmla="*/ 1906 h 466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466">
                                      <a:moveTo>
                                        <a:pt x="0" y="0"/>
                                      </a:moveTo>
                                      <a:lnTo>
                                        <a:pt x="0" y="466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3" name="Group 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1440"/>
                                  <a:ext cx="0" cy="466"/>
                                  <a:chOff x="10915" y="1440"/>
                                  <a:chExt cx="0" cy="466"/>
                                </a:xfrm>
                              </wpg:grpSpPr>
                              <wps:wsp>
                                <wps:cNvPr id="64" name="Freeform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1440"/>
                                    <a:ext cx="0" cy="466"/>
                                  </a:xfrm>
                                  <a:custGeom>
                                    <a:avLst/>
                                    <a:gdLst>
                                      <a:gd name="T0" fmla="+- 0 1440 1440"/>
                                      <a:gd name="T1" fmla="*/ 1440 h 466"/>
                                      <a:gd name="T2" fmla="+- 0 1906 1440"/>
                                      <a:gd name="T3" fmla="*/ 1906 h 466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66">
                                        <a:moveTo>
                                          <a:pt x="0" y="0"/>
                                        </a:moveTo>
                                        <a:lnTo>
                                          <a:pt x="0" y="46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0B5B7E" id="Group 55" o:spid="_x0000_s1026" style="position:absolute;margin-left:66.05pt;margin-top:71.7pt;width:479.95pt;height:23.9pt;z-index:-251665408;mso-position-horizontal-relative:page;mso-position-vertical-relative:page" coordorigin="1321,1434" coordsize="9599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">
                <v:group id="Group 56" o:spid="_x0000_s1027" style="position:absolute;left:1332;top:1445;width:9578;height:0" coordorigin="1332,1445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63" o:spid="_x0000_s1028" style="position:absolute;left:1332;top:1445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" path="m,l9578,e" filled="f" strokeweight=".58pt">
                    <v:path arrowok="t" o:connecttype="custom" o:connectlocs="0,0;9578,0" o:connectangles="0,0"/>
                  </v:shape>
                  <v:group id="Group 57" o:spid="_x0000_s1029" style="position:absolute;left:1332;top:1901;width:9578;height:0" coordorigin="1332,1901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Freeform 62" o:spid="_x0000_s1030" style="position:absolute;left:1332;top:1901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" path="m,l9578,e" filled="f" strokeweight=".58pt">
                      <v:path arrowok="t" o:connecttype="custom" o:connectlocs="0,0;9578,0" o:connectangles="0,0"/>
                    </v:shape>
                    <v:group id="Group 58" o:spid="_x0000_s1031" style="position:absolute;left:1327;top:1440;width:0;height:466" coordorigin="1327,1440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shape id="Freeform 61" o:spid="_x0000_s1032" style="position:absolute;left:1327;top:1440;width:0;height:466;visibility:visible;mso-wrap-style:square;v-text-anchor:top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" path="m,l,466e" filled="f" strokeweight=".58pt">
                        <v:path arrowok="t" o:connecttype="custom" o:connectlocs="0,1440;0,1906" o:connectangles="0,0"/>
                      </v:shape>
                      <v:group id="Group 59" o:spid="_x0000_s1033" style="position:absolute;left:10915;top:1440;width:0;height:466" coordorigin="10915,1440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<v:shape id="Freeform 60" o:spid="_x0000_s1034" style="position:absolute;left:10915;top:1440;width:0;height:466;visibility:visible;mso-wrap-style:square;v-text-anchor:top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" path="m,l,466e" filled="f" strokeweight=".58pt">
                          <v:path arrowok="t" o:connecttype="custom" o:connectlocs="0,1440;0,1906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PROFES</w:t>
      </w:r>
      <w:r w:rsidR="000D73C7">
        <w:rPr>
          <w:rFonts w:ascii="Garamond" w:eastAsia="Garamond" w:hAnsi="Garamond" w:cs="Garamond"/>
          <w:b/>
          <w:spacing w:val="2"/>
          <w:position w:val="1"/>
          <w:sz w:val="36"/>
          <w:szCs w:val="36"/>
          <w:u w:val="single" w:color="000000"/>
        </w:rPr>
        <w:t>S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IO</w:t>
      </w:r>
      <w:r w:rsidR="000D73C7">
        <w:rPr>
          <w:rFonts w:ascii="Garamond" w:eastAsia="Garamond" w:hAnsi="Garamond" w:cs="Garamond"/>
          <w:b/>
          <w:spacing w:val="-2"/>
          <w:position w:val="1"/>
          <w:sz w:val="36"/>
          <w:szCs w:val="36"/>
          <w:u w:val="single" w:color="000000"/>
        </w:rPr>
        <w:t>N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AL</w:t>
      </w:r>
      <w:r w:rsidR="000D73C7">
        <w:rPr>
          <w:rFonts w:ascii="Garamond" w:eastAsia="Garamond" w:hAnsi="Garamond" w:cs="Garamond"/>
          <w:b/>
          <w:spacing w:val="-1"/>
          <w:position w:val="1"/>
          <w:sz w:val="36"/>
          <w:szCs w:val="36"/>
          <w:u w:val="single" w:color="000000"/>
        </w:rPr>
        <w:t xml:space="preserve"> 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QUA</w:t>
      </w:r>
      <w:r w:rsidR="000D73C7">
        <w:rPr>
          <w:rFonts w:ascii="Garamond" w:eastAsia="Garamond" w:hAnsi="Garamond" w:cs="Garamond"/>
          <w:b/>
          <w:spacing w:val="-1"/>
          <w:position w:val="1"/>
          <w:sz w:val="36"/>
          <w:szCs w:val="36"/>
          <w:u w:val="single" w:color="000000"/>
        </w:rPr>
        <w:t>L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IFICAT</w:t>
      </w:r>
      <w:r w:rsidR="000D73C7">
        <w:rPr>
          <w:rFonts w:ascii="Garamond" w:eastAsia="Garamond" w:hAnsi="Garamond" w:cs="Garamond"/>
          <w:b/>
          <w:spacing w:val="-1"/>
          <w:position w:val="1"/>
          <w:sz w:val="36"/>
          <w:szCs w:val="36"/>
          <w:u w:val="single" w:color="000000"/>
        </w:rPr>
        <w:t>I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O</w:t>
      </w:r>
      <w:r w:rsidR="000D73C7">
        <w:rPr>
          <w:rFonts w:ascii="Garamond" w:eastAsia="Garamond" w:hAnsi="Garamond" w:cs="Garamond"/>
          <w:b/>
          <w:spacing w:val="3"/>
          <w:position w:val="1"/>
          <w:sz w:val="36"/>
          <w:szCs w:val="36"/>
          <w:u w:val="single" w:color="000000"/>
        </w:rPr>
        <w:t>N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</w:rPr>
        <w:t>:</w:t>
      </w:r>
    </w:p>
    <w:p w14:paraId="7095C397" w14:textId="77777777" w:rsidR="00590B23" w:rsidRDefault="00590B23">
      <w:pPr>
        <w:spacing w:before="4" w:line="240" w:lineRule="exact"/>
        <w:rPr>
          <w:sz w:val="24"/>
          <w:szCs w:val="24"/>
        </w:rPr>
      </w:pPr>
    </w:p>
    <w:p w14:paraId="3C7D7237" w14:textId="3B5870C1" w:rsidR="00590B23" w:rsidRDefault="000D73C7">
      <w:pPr>
        <w:spacing w:before="36"/>
        <w:ind w:left="500"/>
        <w:rPr>
          <w:rFonts w:ascii="Arial" w:eastAsia="Arial" w:hAnsi="Arial" w:cs="Arial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 w:rsidR="006D1652">
        <w:rPr>
          <w:rFonts w:ascii="Arial" w:eastAsia="Arial" w:hAnsi="Arial" w:cs="Arial"/>
          <w:b/>
          <w:spacing w:val="-2"/>
        </w:rPr>
        <w:t>A</w:t>
      </w:r>
      <w:r w:rsidR="006D1652">
        <w:rPr>
          <w:rFonts w:ascii="Arial" w:eastAsia="Arial" w:hAnsi="Arial" w:cs="Arial"/>
          <w:b/>
        </w:rPr>
        <w:t>s</w:t>
      </w:r>
      <w:r w:rsidR="006D1652">
        <w:rPr>
          <w:rFonts w:ascii="Arial" w:eastAsia="Arial" w:hAnsi="Arial" w:cs="Arial"/>
          <w:b/>
          <w:spacing w:val="3"/>
        </w:rPr>
        <w:t>p</w:t>
      </w:r>
      <w:r w:rsidR="006D1652">
        <w:rPr>
          <w:rFonts w:ascii="Arial" w:eastAsia="Arial" w:hAnsi="Arial" w:cs="Arial"/>
          <w:b/>
        </w:rPr>
        <w:t>.N</w:t>
      </w:r>
      <w:r w:rsidR="006D1652">
        <w:rPr>
          <w:rFonts w:ascii="Arial" w:eastAsia="Arial" w:hAnsi="Arial" w:cs="Arial"/>
          <w:b/>
          <w:spacing w:val="-1"/>
        </w:rPr>
        <w:t>E</w:t>
      </w:r>
      <w:r w:rsidR="006D1652">
        <w:rPr>
          <w:rFonts w:ascii="Arial" w:eastAsia="Arial" w:hAnsi="Arial" w:cs="Arial"/>
          <w:b/>
        </w:rPr>
        <w:t>T</w:t>
      </w:r>
      <w:r w:rsidR="006D1652">
        <w:rPr>
          <w:rFonts w:ascii="Arial" w:eastAsia="Arial" w:hAnsi="Arial" w:cs="Arial"/>
          <w:b/>
          <w:spacing w:val="-5"/>
        </w:rPr>
        <w:t>,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spacing w:val="1"/>
        </w:rPr>
        <w:t>V</w:t>
      </w:r>
      <w:r>
        <w:rPr>
          <w:rFonts w:ascii="Arial" w:eastAsia="Arial" w:hAnsi="Arial" w:cs="Arial"/>
          <w:b/>
        </w:rPr>
        <w:t>B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1"/>
        </w:rPr>
        <w:t>W</w:t>
      </w:r>
      <w:r>
        <w:rPr>
          <w:rFonts w:ascii="Arial" w:eastAsia="Arial" w:hAnsi="Arial" w:cs="Arial"/>
          <w:b/>
        </w:rPr>
        <w:t>in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ow</w:t>
      </w:r>
      <w:r>
        <w:rPr>
          <w:rFonts w:ascii="Arial" w:eastAsia="Arial" w:hAnsi="Arial" w:cs="Arial"/>
          <w:b/>
          <w:spacing w:val="-5"/>
        </w:rPr>
        <w:t xml:space="preserve"> 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2"/>
        </w:rPr>
        <w:t>p</w:t>
      </w:r>
      <w:r>
        <w:rPr>
          <w:rFonts w:ascii="Arial" w:eastAsia="Arial" w:hAnsi="Arial" w:cs="Arial"/>
          <w:b/>
        </w:rPr>
        <w:t>pli</w:t>
      </w:r>
      <w:r>
        <w:rPr>
          <w:rFonts w:ascii="Arial" w:eastAsia="Arial" w:hAnsi="Arial" w:cs="Arial"/>
          <w:b/>
          <w:spacing w:val="-1"/>
        </w:rPr>
        <w:t>c</w:t>
      </w:r>
      <w:r>
        <w:rPr>
          <w:rFonts w:ascii="Arial" w:eastAsia="Arial" w:hAnsi="Arial" w:cs="Arial"/>
          <w:b/>
        </w:rPr>
        <w:t>ati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ns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</w:rPr>
        <w:t>from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p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c</w:t>
      </w:r>
      <w:r>
        <w:rPr>
          <w:rFonts w:ascii="Arial" w:eastAsia="Arial" w:hAnsi="Arial" w:cs="Arial"/>
          <w:b/>
        </w:rPr>
        <w:t>h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3"/>
        </w:rPr>
        <w:t>n</w:t>
      </w:r>
      <w:r>
        <w:rPr>
          <w:rFonts w:ascii="Arial" w:eastAsia="Arial" w:hAnsi="Arial" w:cs="Arial"/>
          <w:b/>
        </w:rPr>
        <w:t>sti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 xml:space="preserve">e                             </w:t>
      </w:r>
      <w:r>
        <w:rPr>
          <w:rFonts w:ascii="Arial" w:eastAsia="Arial" w:hAnsi="Arial" w:cs="Arial"/>
          <w:b/>
          <w:spacing w:val="54"/>
        </w:rPr>
        <w:t xml:space="preserve"> </w:t>
      </w:r>
      <w:r>
        <w:rPr>
          <w:rFonts w:ascii="Arial" w:eastAsia="Arial" w:hAnsi="Arial" w:cs="Arial"/>
          <w:b/>
          <w:spacing w:val="4"/>
        </w:rPr>
        <w:t>M</w:t>
      </w:r>
      <w:r>
        <w:rPr>
          <w:rFonts w:ascii="Arial" w:eastAsia="Arial" w:hAnsi="Arial" w:cs="Arial"/>
          <w:b/>
        </w:rPr>
        <w:t>ay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w w:val="83"/>
        </w:rPr>
        <w:t>2</w:t>
      </w:r>
      <w:r>
        <w:rPr>
          <w:rFonts w:ascii="Arial" w:eastAsia="Arial" w:hAnsi="Arial" w:cs="Arial"/>
          <w:b/>
          <w:spacing w:val="-1"/>
          <w:w w:val="83"/>
        </w:rPr>
        <w:t>0</w:t>
      </w:r>
      <w:r>
        <w:rPr>
          <w:rFonts w:ascii="Arial" w:eastAsia="Arial" w:hAnsi="Arial" w:cs="Arial"/>
          <w:b/>
          <w:spacing w:val="2"/>
          <w:w w:val="99"/>
        </w:rPr>
        <w:t>1</w:t>
      </w:r>
      <w:r>
        <w:rPr>
          <w:rFonts w:ascii="Arial" w:eastAsia="Arial" w:hAnsi="Arial" w:cs="Arial"/>
          <w:b/>
          <w:w w:val="71"/>
        </w:rPr>
        <w:t>0</w:t>
      </w:r>
    </w:p>
    <w:p w14:paraId="33937349" w14:textId="77777777" w:rsidR="00590B23" w:rsidRDefault="00590B23">
      <w:pPr>
        <w:spacing w:before="4" w:line="240" w:lineRule="exact"/>
        <w:rPr>
          <w:sz w:val="24"/>
          <w:szCs w:val="24"/>
        </w:rPr>
      </w:pPr>
    </w:p>
    <w:p w14:paraId="3ABA800D" w14:textId="77777777" w:rsidR="00590B23" w:rsidRDefault="000D73C7">
      <w:pPr>
        <w:ind w:left="500"/>
        <w:rPr>
          <w:rFonts w:ascii="Arial" w:eastAsia="Arial" w:hAnsi="Arial" w:cs="Arial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Arial" w:eastAsia="Arial" w:hAnsi="Arial" w:cs="Arial"/>
          <w:b/>
        </w:rPr>
        <w:t>CC</w:t>
      </w:r>
      <w:r>
        <w:rPr>
          <w:rFonts w:ascii="Arial" w:eastAsia="Arial" w:hAnsi="Arial" w:cs="Arial"/>
          <w:b/>
          <w:spacing w:val="5"/>
        </w:rPr>
        <w:t>N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</w:rPr>
        <w:t>f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om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  <w:spacing w:val="5"/>
        </w:rPr>
        <w:t>T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CH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2"/>
        </w:rPr>
        <w:t>N</w:t>
      </w:r>
      <w:r>
        <w:rPr>
          <w:rFonts w:ascii="Arial" w:eastAsia="Arial" w:hAnsi="Arial" w:cs="Arial"/>
          <w:b/>
          <w:spacing w:val="1"/>
        </w:rPr>
        <w:t>S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-2"/>
        </w:rPr>
        <w:t>U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-3"/>
        </w:rPr>
        <w:t>I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 xml:space="preserve">E                                                             </w:t>
      </w:r>
      <w:r>
        <w:rPr>
          <w:rFonts w:ascii="Arial" w:eastAsia="Arial" w:hAnsi="Arial" w:cs="Arial"/>
          <w:b/>
          <w:spacing w:val="55"/>
        </w:rPr>
        <w:t xml:space="preserve"> 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</w:rPr>
        <w:t>ep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m</w:t>
      </w:r>
      <w:r>
        <w:rPr>
          <w:rFonts w:ascii="Arial" w:eastAsia="Arial" w:hAnsi="Arial" w:cs="Arial"/>
          <w:b/>
          <w:spacing w:val="1"/>
        </w:rPr>
        <w:t>b</w:t>
      </w:r>
      <w:r>
        <w:rPr>
          <w:rFonts w:ascii="Arial" w:eastAsia="Arial" w:hAnsi="Arial" w:cs="Arial"/>
          <w:b/>
        </w:rPr>
        <w:t>er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  <w:spacing w:val="2"/>
          <w:w w:val="99"/>
        </w:rPr>
        <w:t>2</w:t>
      </w:r>
      <w:r>
        <w:rPr>
          <w:rFonts w:ascii="Arial" w:eastAsia="Arial" w:hAnsi="Arial" w:cs="Arial"/>
          <w:b/>
          <w:w w:val="71"/>
        </w:rPr>
        <w:t>0</w:t>
      </w:r>
      <w:r>
        <w:rPr>
          <w:rFonts w:ascii="Arial" w:eastAsia="Arial" w:hAnsi="Arial" w:cs="Arial"/>
          <w:b/>
          <w:spacing w:val="-1"/>
          <w:w w:val="71"/>
        </w:rPr>
        <w:t>0</w:t>
      </w:r>
      <w:r>
        <w:rPr>
          <w:rFonts w:ascii="Arial" w:eastAsia="Arial" w:hAnsi="Arial" w:cs="Arial"/>
          <w:b/>
          <w:w w:val="99"/>
        </w:rPr>
        <w:t>9</w:t>
      </w:r>
    </w:p>
    <w:p w14:paraId="1FCF45F8" w14:textId="77777777" w:rsidR="00590B23" w:rsidRDefault="00590B23">
      <w:pPr>
        <w:spacing w:before="4" w:line="240" w:lineRule="exact"/>
        <w:rPr>
          <w:sz w:val="24"/>
          <w:szCs w:val="24"/>
        </w:rPr>
      </w:pPr>
    </w:p>
    <w:p w14:paraId="6DBC0D5D" w14:textId="77777777" w:rsidR="00590B23" w:rsidRDefault="000D73C7">
      <w:pPr>
        <w:ind w:left="500"/>
        <w:rPr>
          <w:rFonts w:ascii="Arial" w:eastAsia="Arial" w:hAnsi="Arial" w:cs="Arial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Arial" w:eastAsia="Arial" w:hAnsi="Arial" w:cs="Arial"/>
          <w:b/>
        </w:rPr>
        <w:t>Diplo</w:t>
      </w:r>
      <w:r>
        <w:rPr>
          <w:rFonts w:ascii="Arial" w:eastAsia="Arial" w:hAnsi="Arial" w:cs="Arial"/>
          <w:b/>
          <w:spacing w:val="1"/>
        </w:rPr>
        <w:t>m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-1"/>
        </w:rPr>
        <w:t>i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2"/>
        </w:rPr>
        <w:t>N</w:t>
      </w:r>
      <w:r>
        <w:rPr>
          <w:rFonts w:ascii="Arial" w:eastAsia="Arial" w:hAnsi="Arial" w:cs="Arial"/>
          <w:b/>
        </w:rPr>
        <w:t>et</w:t>
      </w:r>
      <w:r>
        <w:rPr>
          <w:rFonts w:ascii="Arial" w:eastAsia="Arial" w:hAnsi="Arial" w:cs="Arial"/>
          <w:b/>
          <w:spacing w:val="4"/>
        </w:rPr>
        <w:t>w</w:t>
      </w:r>
      <w:r>
        <w:rPr>
          <w:rFonts w:ascii="Arial" w:eastAsia="Arial" w:hAnsi="Arial" w:cs="Arial"/>
          <w:b/>
        </w:rPr>
        <w:t>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king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</w:rPr>
        <w:t>and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Ha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3"/>
        </w:rPr>
        <w:t>w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-1"/>
        </w:rPr>
        <w:t>a</w:t>
      </w:r>
      <w:r>
        <w:rPr>
          <w:rFonts w:ascii="Arial" w:eastAsia="Arial" w:hAnsi="Arial" w:cs="Arial"/>
          <w:b/>
        </w:rPr>
        <w:t>pp</w:t>
      </w:r>
      <w:r>
        <w:rPr>
          <w:rFonts w:ascii="Arial" w:eastAsia="Arial" w:hAnsi="Arial" w:cs="Arial"/>
          <w:b/>
          <w:spacing w:val="2"/>
        </w:rPr>
        <w:t>l</w:t>
      </w:r>
      <w:r>
        <w:rPr>
          <w:rFonts w:ascii="Arial" w:eastAsia="Arial" w:hAnsi="Arial" w:cs="Arial"/>
          <w:b/>
        </w:rPr>
        <w:t>ic</w:t>
      </w:r>
      <w:r>
        <w:rPr>
          <w:rFonts w:ascii="Arial" w:eastAsia="Arial" w:hAnsi="Arial" w:cs="Arial"/>
          <w:b/>
          <w:spacing w:val="-1"/>
        </w:rPr>
        <w:t>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  <w:spacing w:val="4"/>
        </w:rPr>
        <w:t>i</w:t>
      </w:r>
      <w:r>
        <w:rPr>
          <w:rFonts w:ascii="Arial" w:eastAsia="Arial" w:hAnsi="Arial" w:cs="Arial"/>
          <w:b/>
        </w:rPr>
        <w:t xml:space="preserve">on                                         </w:t>
      </w:r>
      <w:r>
        <w:rPr>
          <w:rFonts w:ascii="Arial" w:eastAsia="Arial" w:hAnsi="Arial" w:cs="Arial"/>
          <w:b/>
          <w:spacing w:val="55"/>
        </w:rPr>
        <w:t xml:space="preserve"> </w:t>
      </w:r>
      <w:r>
        <w:rPr>
          <w:rFonts w:ascii="Arial" w:eastAsia="Arial" w:hAnsi="Arial" w:cs="Arial"/>
          <w:b/>
          <w:spacing w:val="4"/>
        </w:rPr>
        <w:t>M</w:t>
      </w:r>
      <w:r>
        <w:rPr>
          <w:rFonts w:ascii="Arial" w:eastAsia="Arial" w:hAnsi="Arial" w:cs="Arial"/>
          <w:b/>
        </w:rPr>
        <w:t>ay</w:t>
      </w:r>
      <w:r>
        <w:rPr>
          <w:rFonts w:ascii="Arial" w:eastAsia="Arial" w:hAnsi="Arial" w:cs="Arial"/>
          <w:b/>
          <w:spacing w:val="-5"/>
        </w:rPr>
        <w:t xml:space="preserve"> </w:t>
      </w:r>
      <w:r>
        <w:rPr>
          <w:rFonts w:ascii="Arial" w:eastAsia="Arial" w:hAnsi="Arial" w:cs="Arial"/>
          <w:b/>
          <w:w w:val="83"/>
        </w:rPr>
        <w:t>2</w:t>
      </w:r>
      <w:r>
        <w:rPr>
          <w:rFonts w:ascii="Arial" w:eastAsia="Arial" w:hAnsi="Arial" w:cs="Arial"/>
          <w:b/>
          <w:spacing w:val="1"/>
          <w:w w:val="83"/>
        </w:rPr>
        <w:t>0</w:t>
      </w:r>
      <w:r>
        <w:rPr>
          <w:rFonts w:ascii="Arial" w:eastAsia="Arial" w:hAnsi="Arial" w:cs="Arial"/>
          <w:b/>
          <w:w w:val="83"/>
        </w:rPr>
        <w:t>08</w:t>
      </w:r>
    </w:p>
    <w:p w14:paraId="6259938E" w14:textId="77777777" w:rsidR="00590B23" w:rsidRDefault="00590B23">
      <w:pPr>
        <w:spacing w:before="3" w:line="260" w:lineRule="exact"/>
        <w:rPr>
          <w:sz w:val="26"/>
          <w:szCs w:val="26"/>
        </w:rPr>
      </w:pPr>
    </w:p>
    <w:p w14:paraId="217EA8A5" w14:textId="3305423F" w:rsidR="00590B23" w:rsidRDefault="0011685C">
      <w:pPr>
        <w:spacing w:line="380" w:lineRule="exact"/>
        <w:ind w:left="2240"/>
        <w:rPr>
          <w:rFonts w:ascii="Garamond" w:eastAsia="Garamond" w:hAnsi="Garamond" w:cs="Garamond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3A5BAAFE" wp14:editId="494D3C0B">
                <wp:simplePos x="0" y="0"/>
                <wp:positionH relativeFrom="page">
                  <wp:posOffset>838835</wp:posOffset>
                </wp:positionH>
                <wp:positionV relativeFrom="page">
                  <wp:posOffset>2256790</wp:posOffset>
                </wp:positionV>
                <wp:extent cx="6095365" cy="301625"/>
                <wp:effectExtent l="10160" t="8890" r="9525" b="3810"/>
                <wp:wrapNone/>
                <wp:docPr id="47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301625"/>
                          <a:chOff x="1321" y="3554"/>
                          <a:chExt cx="9599" cy="475"/>
                        </a:xfrm>
                      </wpg:grpSpPr>
                      <wpg:grpSp>
                        <wpg:cNvPr id="48" name="Group 47"/>
                        <wpg:cNvGrpSpPr>
                          <a:grpSpLocks/>
                        </wpg:cNvGrpSpPr>
                        <wpg:grpSpPr bwMode="auto">
                          <a:xfrm>
                            <a:off x="1332" y="3564"/>
                            <a:ext cx="9578" cy="0"/>
                            <a:chOff x="1332" y="3564"/>
                            <a:chExt cx="9578" cy="0"/>
                          </a:xfrm>
                        </wpg:grpSpPr>
                        <wps:wsp>
                          <wps:cNvPr id="49" name="Freeform 54"/>
                          <wps:cNvSpPr>
                            <a:spLocks/>
                          </wps:cNvSpPr>
                          <wps:spPr bwMode="auto">
                            <a:xfrm>
                              <a:off x="1332" y="3564"/>
                              <a:ext cx="9578" cy="0"/>
                            </a:xfrm>
                            <a:custGeom>
                              <a:avLst/>
                              <a:gdLst>
                                <a:gd name="T0" fmla="+- 0 1332 1332"/>
                                <a:gd name="T1" fmla="*/ T0 w 9578"/>
                                <a:gd name="T2" fmla="+- 0 10910 1332"/>
                                <a:gd name="T3" fmla="*/ T2 w 9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8">
                                  <a:moveTo>
                                    <a:pt x="0" y="0"/>
                                  </a:moveTo>
                                  <a:lnTo>
                                    <a:pt x="957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0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1332" y="4018"/>
                              <a:ext cx="9578" cy="0"/>
                              <a:chOff x="1332" y="4018"/>
                              <a:chExt cx="9578" cy="0"/>
                            </a:xfrm>
                          </wpg:grpSpPr>
                          <wps:wsp>
                            <wps:cNvPr id="51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1332" y="4018"/>
                                <a:ext cx="9578" cy="0"/>
                              </a:xfrm>
                              <a:custGeom>
                                <a:avLst/>
                                <a:gdLst>
                                  <a:gd name="T0" fmla="+- 0 1332 1332"/>
                                  <a:gd name="T1" fmla="*/ T0 w 9578"/>
                                  <a:gd name="T2" fmla="+- 0 10910 1332"/>
                                  <a:gd name="T3" fmla="*/ T2 w 957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578">
                                    <a:moveTo>
                                      <a:pt x="0" y="0"/>
                                    </a:moveTo>
                                    <a:lnTo>
                                      <a:pt x="957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2" name="Group 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27" y="3560"/>
                                <a:ext cx="0" cy="463"/>
                                <a:chOff x="1327" y="3560"/>
                                <a:chExt cx="0" cy="463"/>
                              </a:xfrm>
                            </wpg:grpSpPr>
                            <wps:wsp>
                              <wps:cNvPr id="53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" y="3560"/>
                                  <a:ext cx="0" cy="463"/>
                                </a:xfrm>
                                <a:custGeom>
                                  <a:avLst/>
                                  <a:gdLst>
                                    <a:gd name="T0" fmla="+- 0 3560 3560"/>
                                    <a:gd name="T1" fmla="*/ 3560 h 463"/>
                                    <a:gd name="T2" fmla="+- 0 4023 3560"/>
                                    <a:gd name="T3" fmla="*/ 4023 h 463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463">
                                      <a:moveTo>
                                        <a:pt x="0" y="0"/>
                                      </a:moveTo>
                                      <a:lnTo>
                                        <a:pt x="0" y="463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4" name="Group 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3560"/>
                                  <a:ext cx="0" cy="463"/>
                                  <a:chOff x="10915" y="3560"/>
                                  <a:chExt cx="0" cy="463"/>
                                </a:xfrm>
                              </wpg:grpSpPr>
                              <wps:wsp>
                                <wps:cNvPr id="55" name="Freeform 5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3560"/>
                                    <a:ext cx="0" cy="463"/>
                                  </a:xfrm>
                                  <a:custGeom>
                                    <a:avLst/>
                                    <a:gdLst>
                                      <a:gd name="T0" fmla="+- 0 3560 3560"/>
                                      <a:gd name="T1" fmla="*/ 3560 h 463"/>
                                      <a:gd name="T2" fmla="+- 0 4023 3560"/>
                                      <a:gd name="T3" fmla="*/ 4023 h 463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63">
                                        <a:moveTo>
                                          <a:pt x="0" y="0"/>
                                        </a:moveTo>
                                        <a:lnTo>
                                          <a:pt x="0" y="46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C9DDD" id="Group 46" o:spid="_x0000_s1026" style="position:absolute;margin-left:66.05pt;margin-top:177.7pt;width:479.95pt;height:23.75pt;z-index:-251664384;mso-position-horizontal-relative:page;mso-position-vertical-relative:page" coordorigin="1321,3554" coordsize="9599,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">
                <v:group id="Group 47" o:spid="_x0000_s1027" style="position:absolute;left:1332;top:3564;width:9578;height:0" coordorigin="1332,3564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4" o:spid="_x0000_s1028" style="position:absolute;left:1332;top:3564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" path="m,l9578,e" filled="f" strokeweight=".58pt">
                    <v:path arrowok="t" o:connecttype="custom" o:connectlocs="0,0;9578,0" o:connectangles="0,0"/>
                  </v:shape>
                  <v:group id="Group 48" o:spid="_x0000_s1029" style="position:absolute;left:1332;top:4018;width:9578;height:0" coordorigin="1332,4018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shape id="Freeform 53" o:spid="_x0000_s1030" style="position:absolute;left:1332;top:4018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" path="m,l9578,e" filled="f" strokeweight=".58pt">
                      <v:path arrowok="t" o:connecttype="custom" o:connectlocs="0,0;9578,0" o:connectangles="0,0"/>
                    </v:shape>
                    <v:group id="Group 49" o:spid="_x0000_s1031" style="position:absolute;left:1327;top:3560;width:0;height:463" coordorigin="1327,3560" coordsize="0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shape id="Freeform 52" o:spid="_x0000_s1032" style="position:absolute;left:1327;top:3560;width:0;height:463;visibility:visible;mso-wrap-style:square;v-text-anchor:top" coordsize="0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" path="m,l,463e" filled="f" strokeweight=".58pt">
                        <v:path arrowok="t" o:connecttype="custom" o:connectlocs="0,3560;0,4023" o:connectangles="0,0"/>
                      </v:shape>
                      <v:group id="Group 50" o:spid="_x0000_s1033" style="position:absolute;left:10915;top:3560;width:0;height:463" coordorigin="10915,3560" coordsize="0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<v:shape id="Freeform 51" o:spid="_x0000_s1034" style="position:absolute;left:10915;top:3560;width:0;height:463;visibility:visible;mso-wrap-style:square;v-text-anchor:top" coordsize="0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" path="m,l,463e" filled="f" strokeweight=".58pt">
                          <v:path arrowok="t" o:connecttype="custom" o:connectlocs="0,3560;0,4023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PROFES</w:t>
      </w:r>
      <w:r w:rsidR="000D73C7">
        <w:rPr>
          <w:rFonts w:ascii="Garamond" w:eastAsia="Garamond" w:hAnsi="Garamond" w:cs="Garamond"/>
          <w:b/>
          <w:spacing w:val="2"/>
          <w:position w:val="1"/>
          <w:sz w:val="36"/>
          <w:szCs w:val="36"/>
          <w:u w:val="single" w:color="000000"/>
        </w:rPr>
        <w:t>S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IO</w:t>
      </w:r>
      <w:r w:rsidR="000D73C7">
        <w:rPr>
          <w:rFonts w:ascii="Garamond" w:eastAsia="Garamond" w:hAnsi="Garamond" w:cs="Garamond"/>
          <w:b/>
          <w:spacing w:val="-2"/>
          <w:position w:val="1"/>
          <w:sz w:val="36"/>
          <w:szCs w:val="36"/>
          <w:u w:val="single" w:color="000000"/>
        </w:rPr>
        <w:t>N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AL</w:t>
      </w:r>
      <w:r w:rsidR="000D73C7">
        <w:rPr>
          <w:rFonts w:ascii="Garamond" w:eastAsia="Garamond" w:hAnsi="Garamond" w:cs="Garamond"/>
          <w:b/>
          <w:spacing w:val="-1"/>
          <w:position w:val="1"/>
          <w:sz w:val="36"/>
          <w:szCs w:val="36"/>
          <w:u w:val="single" w:color="000000"/>
        </w:rPr>
        <w:t xml:space="preserve"> 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EX</w:t>
      </w:r>
      <w:r w:rsidR="000D73C7">
        <w:rPr>
          <w:rFonts w:ascii="Garamond" w:eastAsia="Garamond" w:hAnsi="Garamond" w:cs="Garamond"/>
          <w:b/>
          <w:spacing w:val="-1"/>
          <w:position w:val="1"/>
          <w:sz w:val="36"/>
          <w:szCs w:val="36"/>
          <w:u w:val="single" w:color="000000"/>
        </w:rPr>
        <w:t>P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ERI</w:t>
      </w:r>
      <w:r w:rsidR="000D73C7">
        <w:rPr>
          <w:rFonts w:ascii="Garamond" w:eastAsia="Garamond" w:hAnsi="Garamond" w:cs="Garamond"/>
          <w:b/>
          <w:spacing w:val="2"/>
          <w:position w:val="1"/>
          <w:sz w:val="36"/>
          <w:szCs w:val="36"/>
          <w:u w:val="single" w:color="000000"/>
        </w:rPr>
        <w:t>N</w:t>
      </w:r>
      <w:r w:rsidR="000D73C7">
        <w:rPr>
          <w:rFonts w:ascii="Garamond" w:eastAsia="Garamond" w:hAnsi="Garamond" w:cs="Garamond"/>
          <w:b/>
          <w:spacing w:val="1"/>
          <w:position w:val="1"/>
          <w:sz w:val="36"/>
          <w:szCs w:val="36"/>
          <w:u w:val="single" w:color="000000"/>
        </w:rPr>
        <w:t>C</w:t>
      </w:r>
      <w:r w:rsidR="000D73C7">
        <w:rPr>
          <w:rFonts w:ascii="Garamond" w:eastAsia="Garamond" w:hAnsi="Garamond" w:cs="Garamond"/>
          <w:b/>
          <w:spacing w:val="2"/>
          <w:position w:val="1"/>
          <w:sz w:val="36"/>
          <w:szCs w:val="36"/>
          <w:u w:val="single" w:color="000000"/>
        </w:rPr>
        <w:t>E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</w:rPr>
        <w:t>:</w:t>
      </w:r>
    </w:p>
    <w:p w14:paraId="131897AA" w14:textId="77777777" w:rsidR="00590B23" w:rsidRDefault="00590B23">
      <w:pPr>
        <w:spacing w:before="7" w:line="140" w:lineRule="exact"/>
        <w:rPr>
          <w:sz w:val="14"/>
          <w:szCs w:val="14"/>
        </w:rPr>
      </w:pPr>
    </w:p>
    <w:p w14:paraId="5F5A511A" w14:textId="77777777" w:rsidR="00610911" w:rsidRDefault="00610911" w:rsidP="00610911">
      <w:pPr>
        <w:shd w:val="clear" w:color="auto" w:fill="FFFFFF"/>
        <w:spacing w:after="32"/>
        <w:rPr>
          <w:rFonts w:ascii="Georgia" w:hAnsi="Georgia"/>
          <w:b/>
          <w:bCs/>
          <w:caps/>
          <w:color w:val="000000"/>
          <w:sz w:val="26"/>
          <w:szCs w:val="26"/>
        </w:rPr>
      </w:pPr>
    </w:p>
    <w:p w14:paraId="37A6B048" w14:textId="48A615D3" w:rsidR="00610911" w:rsidRPr="003B13B4" w:rsidRDefault="00F40FFB" w:rsidP="00610911">
      <w:pPr>
        <w:spacing w:before="30"/>
        <w:ind w:right="4152"/>
        <w:rPr>
          <w:rFonts w:ascii="Cambria" w:eastAsia="Cambria" w:hAnsi="Cambria" w:cs="Cambria"/>
          <w:bCs/>
          <w:iCs/>
          <w:sz w:val="22"/>
          <w:szCs w:val="22"/>
        </w:rPr>
      </w:pPr>
      <w:r>
        <w:rPr>
          <w:rFonts w:ascii="Cambria" w:eastAsia="Cambria" w:hAnsi="Cambria" w:cs="Cambria"/>
          <w:bCs/>
          <w:iCs/>
          <w:noProof/>
          <w:sz w:val="22"/>
          <w:szCs w:val="22"/>
        </w:rPr>
        <w:drawing>
          <wp:inline distT="0" distB="0" distL="0" distR="0" wp14:anchorId="6EC90752" wp14:editId="2E74233D">
            <wp:extent cx="771525" cy="771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531235828627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bCs/>
          <w:iCs/>
          <w:noProof/>
          <w:sz w:val="22"/>
          <w:szCs w:val="22"/>
        </w:rPr>
        <w:drawing>
          <wp:inline distT="0" distB="0" distL="0" distR="0" wp14:anchorId="26A01107" wp14:editId="0A52557B">
            <wp:extent cx="1009650" cy="8203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octer-Gamble-SWOT-scaled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5921" cy="833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17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"/>
        <w:gridCol w:w="2194"/>
      </w:tblGrid>
      <w:tr w:rsidR="00A4569D" w14:paraId="7A7172AD" w14:textId="77777777" w:rsidTr="00A4569D">
        <w:trPr>
          <w:trHeight w:hRule="exact" w:val="307"/>
        </w:trPr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E2D68" w14:textId="77777777" w:rsidR="00A4569D" w:rsidRDefault="00A4569D" w:rsidP="00A4569D">
            <w:pPr>
              <w:spacing w:before="29"/>
              <w:ind w:left="37" w:right="-7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Har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spacing w:val="4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re: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DD0B30A" w14:textId="77777777" w:rsidR="00A4569D" w:rsidRDefault="00A4569D" w:rsidP="00A50382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De</w:t>
            </w:r>
            <w:r>
              <w:rPr>
                <w:rFonts w:eastAsia="Arial"/>
                <w:spacing w:val="-1"/>
              </w:rPr>
              <w:t>s</w:t>
            </w:r>
            <w:r>
              <w:rPr>
                <w:rFonts w:eastAsia="Arial"/>
              </w:rPr>
              <w:t>kto</w:t>
            </w:r>
            <w:r>
              <w:rPr>
                <w:rFonts w:eastAsia="Arial"/>
                <w:spacing w:val="-2"/>
              </w:rPr>
              <w:t>p</w:t>
            </w:r>
            <w:r>
              <w:rPr>
                <w:rFonts w:eastAsia="Arial"/>
              </w:rPr>
              <w:t>s, Ser</w:t>
            </w:r>
            <w:r>
              <w:rPr>
                <w:rFonts w:eastAsia="Arial"/>
                <w:spacing w:val="-1"/>
              </w:rPr>
              <w:t>v</w:t>
            </w:r>
            <w:r>
              <w:rPr>
                <w:rFonts w:eastAsia="Arial"/>
              </w:rPr>
              <w:t>e</w:t>
            </w:r>
            <w:r>
              <w:rPr>
                <w:rFonts w:eastAsia="Arial"/>
                <w:spacing w:val="-2"/>
              </w:rPr>
              <w:t>r</w:t>
            </w:r>
            <w:r>
              <w:rPr>
                <w:rFonts w:eastAsia="Arial"/>
              </w:rPr>
              <w:t>s,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Lapt</w:t>
            </w:r>
            <w:r>
              <w:rPr>
                <w:rFonts w:eastAsia="Arial"/>
                <w:spacing w:val="-1"/>
              </w:rPr>
              <w:t>o</w:t>
            </w:r>
            <w:r>
              <w:rPr>
                <w:rFonts w:eastAsia="Arial"/>
              </w:rPr>
              <w:t>ps,</w:t>
            </w:r>
          </w:p>
        </w:tc>
      </w:tr>
      <w:tr w:rsidR="00A4569D" w14:paraId="3135E420" w14:textId="77777777" w:rsidTr="00A4569D">
        <w:trPr>
          <w:trHeight w:hRule="exact" w:val="770"/>
        </w:trPr>
        <w:tc>
          <w:tcPr>
            <w:tcW w:w="3203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9545A" w14:textId="4115D5D3" w:rsidR="00A4569D" w:rsidRDefault="00A50382" w:rsidP="00A50382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Blade Servers,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Rout</w:t>
            </w:r>
            <w:r>
              <w:rPr>
                <w:rFonts w:eastAsia="Arial"/>
                <w:spacing w:val="-2"/>
              </w:rPr>
              <w:t>e</w:t>
            </w:r>
            <w:r>
              <w:rPr>
                <w:rFonts w:eastAsia="Arial"/>
              </w:rPr>
              <w:t>rs</w:t>
            </w:r>
            <w:r w:rsidR="00A4569D">
              <w:rPr>
                <w:rFonts w:eastAsia="Arial"/>
              </w:rPr>
              <w:t xml:space="preserve">, </w:t>
            </w:r>
            <w:r>
              <w:rPr>
                <w:rFonts w:eastAsia="Arial"/>
                <w:spacing w:val="-3"/>
              </w:rPr>
              <w:t>Sw</w:t>
            </w:r>
            <w:r>
              <w:rPr>
                <w:rFonts w:eastAsia="Arial"/>
              </w:rPr>
              <w:t>itches, AP</w:t>
            </w:r>
            <w:r w:rsidR="00A4569D">
              <w:rPr>
                <w:rFonts w:eastAsia="Arial"/>
              </w:rPr>
              <w:t>, P</w:t>
            </w:r>
            <w:r w:rsidR="00A4569D">
              <w:rPr>
                <w:rFonts w:eastAsia="Arial"/>
                <w:spacing w:val="-1"/>
              </w:rPr>
              <w:t>O</w:t>
            </w:r>
            <w:r w:rsidR="00A4569D">
              <w:rPr>
                <w:rFonts w:eastAsia="Arial"/>
              </w:rPr>
              <w:t>E S</w:t>
            </w:r>
            <w:r w:rsidR="00A4569D">
              <w:rPr>
                <w:rFonts w:eastAsia="Arial"/>
                <w:spacing w:val="-3"/>
              </w:rPr>
              <w:t>w</w:t>
            </w:r>
            <w:r w:rsidR="00A4569D">
              <w:rPr>
                <w:rFonts w:eastAsia="Arial"/>
              </w:rPr>
              <w:t>itch, Barr</w:t>
            </w:r>
            <w:r w:rsidR="00A4569D">
              <w:rPr>
                <w:rFonts w:eastAsia="Arial"/>
                <w:spacing w:val="-2"/>
              </w:rPr>
              <w:t>a</w:t>
            </w:r>
            <w:r w:rsidR="00A4569D">
              <w:rPr>
                <w:rFonts w:eastAsia="Arial"/>
              </w:rPr>
              <w:t>cuda</w:t>
            </w:r>
            <w:r w:rsidR="00A4569D">
              <w:rPr>
                <w:rFonts w:eastAsia="Arial"/>
                <w:spacing w:val="-1"/>
              </w:rPr>
              <w:t xml:space="preserve"> </w:t>
            </w:r>
            <w:r w:rsidR="00A4569D">
              <w:rPr>
                <w:rFonts w:eastAsia="Arial"/>
              </w:rPr>
              <w:t>F</w:t>
            </w:r>
            <w:r w:rsidR="00A4569D">
              <w:rPr>
                <w:rFonts w:eastAsia="Arial"/>
                <w:spacing w:val="-2"/>
              </w:rPr>
              <w:t>i</w:t>
            </w:r>
            <w:r w:rsidR="00A4569D">
              <w:rPr>
                <w:rFonts w:eastAsia="Arial"/>
              </w:rPr>
              <w:t>re</w:t>
            </w:r>
            <w:r w:rsidR="00A4569D">
              <w:rPr>
                <w:rFonts w:eastAsia="Arial"/>
                <w:spacing w:val="-3"/>
              </w:rPr>
              <w:t>w</w:t>
            </w:r>
            <w:r w:rsidR="00A4569D">
              <w:rPr>
                <w:rFonts w:eastAsia="Arial"/>
              </w:rPr>
              <w:t>all F18.</w:t>
            </w:r>
          </w:p>
        </w:tc>
      </w:tr>
      <w:tr w:rsidR="00A4569D" w14:paraId="7E4F0C44" w14:textId="77777777" w:rsidTr="00A4569D">
        <w:trPr>
          <w:trHeight w:hRule="exact" w:val="441"/>
        </w:trPr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D7AF6" w14:textId="77777777" w:rsidR="00A4569D" w:rsidRDefault="00A4569D" w:rsidP="00A4569D">
            <w:pPr>
              <w:spacing w:before="24"/>
              <w:ind w:left="37" w:right="-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spacing w:val="-9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ems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7E31952" w14:textId="77777777" w:rsidR="00A4569D" w:rsidRDefault="00A4569D" w:rsidP="00A50382">
            <w:pPr>
              <w:spacing w:before="24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7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/S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12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,</w:t>
            </w:r>
          </w:p>
        </w:tc>
      </w:tr>
      <w:tr w:rsidR="00A4569D" w14:paraId="61210129" w14:textId="77777777" w:rsidTr="00A4569D">
        <w:trPr>
          <w:trHeight w:hRule="exact" w:val="90"/>
        </w:trPr>
        <w:tc>
          <w:tcPr>
            <w:tcW w:w="3203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696B9" w14:textId="77777777" w:rsidR="00A4569D" w:rsidRDefault="00A4569D" w:rsidP="00A4569D">
            <w:pPr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4569D" w14:paraId="2265D6FB" w14:textId="77777777" w:rsidTr="00A4569D">
        <w:trPr>
          <w:trHeight w:hRule="exact" w:val="3021"/>
        </w:trPr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66673" w14:textId="7938F2B2" w:rsidR="00A4569D" w:rsidRDefault="00A4569D" w:rsidP="00A4569D">
            <w:pPr>
              <w:spacing w:before="24"/>
              <w:ind w:left="37" w:right="-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Sof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4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re: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4051A7A" w14:textId="77777777" w:rsidR="00A4569D" w:rsidRPr="00A4569D" w:rsidRDefault="00A4569D" w:rsidP="00A50382">
            <w:pPr>
              <w:pStyle w:val="ListParagraph"/>
              <w:numPr>
                <w:ilvl w:val="0"/>
                <w:numId w:val="7"/>
              </w:numPr>
              <w:spacing w:before="24"/>
              <w:rPr>
                <w:rFonts w:ascii="Arial" w:eastAsia="Arial" w:hAnsi="Arial" w:cs="Arial"/>
                <w:sz w:val="18"/>
                <w:szCs w:val="18"/>
              </w:rPr>
            </w:pPr>
            <w:r w:rsidRPr="00A4569D">
              <w:rPr>
                <w:rFonts w:ascii="Arial" w:eastAsia="Arial" w:hAnsi="Arial" w:cs="Arial"/>
                <w:sz w:val="18"/>
                <w:szCs w:val="18"/>
              </w:rPr>
              <w:t>Global ITC Portal</w:t>
            </w:r>
          </w:p>
          <w:p w14:paraId="72D585D8" w14:textId="77777777" w:rsidR="00A4569D" w:rsidRPr="00A4569D" w:rsidRDefault="00A4569D" w:rsidP="00A50382">
            <w:pPr>
              <w:pStyle w:val="ListParagraph"/>
              <w:numPr>
                <w:ilvl w:val="0"/>
                <w:numId w:val="7"/>
              </w:numPr>
              <w:spacing w:before="24"/>
              <w:rPr>
                <w:rFonts w:ascii="Arial" w:eastAsia="Arial" w:hAnsi="Arial" w:cs="Arial"/>
                <w:sz w:val="18"/>
                <w:szCs w:val="18"/>
              </w:rPr>
            </w:pPr>
            <w:r w:rsidRPr="00A4569D">
              <w:rPr>
                <w:rFonts w:ascii="Arial" w:eastAsia="Arial" w:hAnsi="Arial" w:cs="Arial"/>
                <w:sz w:val="18"/>
                <w:szCs w:val="18"/>
              </w:rPr>
              <w:t>Numerify Compliance Dashboard</w:t>
            </w:r>
          </w:p>
          <w:p w14:paraId="047CB346" w14:textId="77777777" w:rsidR="00A4569D" w:rsidRPr="00A4569D" w:rsidRDefault="00A4569D" w:rsidP="00A50382">
            <w:pPr>
              <w:pStyle w:val="ListParagraph"/>
              <w:numPr>
                <w:ilvl w:val="0"/>
                <w:numId w:val="7"/>
              </w:numPr>
              <w:spacing w:before="24"/>
              <w:rPr>
                <w:rFonts w:ascii="Arial" w:eastAsia="Arial" w:hAnsi="Arial" w:cs="Arial"/>
                <w:sz w:val="18"/>
                <w:szCs w:val="18"/>
              </w:rPr>
            </w:pPr>
            <w:r w:rsidRPr="00A4569D">
              <w:rPr>
                <w:rFonts w:ascii="Arial" w:eastAsia="Arial" w:hAnsi="Arial" w:cs="Arial"/>
                <w:sz w:val="18"/>
                <w:szCs w:val="18"/>
              </w:rPr>
              <w:t>CMDB Hardware/Service Inventory System.</w:t>
            </w:r>
          </w:p>
          <w:p w14:paraId="3EF62506" w14:textId="77777777" w:rsidR="00A4569D" w:rsidRPr="00A4569D" w:rsidRDefault="00A4569D" w:rsidP="00A50382">
            <w:pPr>
              <w:pStyle w:val="ListParagraph"/>
              <w:numPr>
                <w:ilvl w:val="0"/>
                <w:numId w:val="7"/>
              </w:numPr>
              <w:spacing w:before="24"/>
              <w:rPr>
                <w:rFonts w:ascii="Arial" w:eastAsia="Arial" w:hAnsi="Arial" w:cs="Arial"/>
                <w:sz w:val="18"/>
                <w:szCs w:val="18"/>
              </w:rPr>
            </w:pPr>
            <w:r w:rsidRPr="00A4569D">
              <w:rPr>
                <w:rFonts w:ascii="Arial" w:eastAsia="Arial" w:hAnsi="Arial" w:cs="Arial"/>
                <w:sz w:val="18"/>
                <w:szCs w:val="18"/>
              </w:rPr>
              <w:t>AED &amp; TID Access</w:t>
            </w:r>
          </w:p>
          <w:p w14:paraId="03F7318C" w14:textId="77777777" w:rsidR="00A4569D" w:rsidRPr="00A4569D" w:rsidRDefault="00A4569D" w:rsidP="00A50382">
            <w:pPr>
              <w:pStyle w:val="ListParagraph"/>
              <w:numPr>
                <w:ilvl w:val="0"/>
                <w:numId w:val="7"/>
              </w:numPr>
              <w:spacing w:before="24"/>
              <w:rPr>
                <w:rFonts w:ascii="Arial" w:eastAsia="Arial" w:hAnsi="Arial" w:cs="Arial"/>
                <w:sz w:val="18"/>
                <w:szCs w:val="18"/>
              </w:rPr>
            </w:pPr>
            <w:r w:rsidRPr="00A4569D">
              <w:rPr>
                <w:rFonts w:ascii="Arial" w:eastAsia="Arial" w:hAnsi="Arial" w:cs="Arial"/>
                <w:sz w:val="18"/>
                <w:szCs w:val="18"/>
              </w:rPr>
              <w:t>Microsoft Toolkit</w:t>
            </w:r>
          </w:p>
          <w:p w14:paraId="3D347D95" w14:textId="77777777" w:rsidR="00A4569D" w:rsidRPr="00A4569D" w:rsidRDefault="00A4569D" w:rsidP="00A50382">
            <w:pPr>
              <w:pStyle w:val="ListParagraph"/>
              <w:numPr>
                <w:ilvl w:val="0"/>
                <w:numId w:val="7"/>
              </w:numPr>
              <w:spacing w:before="24"/>
              <w:rPr>
                <w:rFonts w:ascii="Arial" w:eastAsia="Arial" w:hAnsi="Arial" w:cs="Arial"/>
                <w:sz w:val="18"/>
                <w:szCs w:val="18"/>
              </w:rPr>
            </w:pPr>
            <w:r w:rsidRPr="00A4569D">
              <w:rPr>
                <w:rFonts w:ascii="Arial" w:eastAsia="Arial" w:hAnsi="Arial" w:cs="Arial"/>
                <w:sz w:val="18"/>
                <w:szCs w:val="18"/>
              </w:rPr>
              <w:t>SharePoint Power App.</w:t>
            </w:r>
          </w:p>
          <w:p w14:paraId="21C2A009" w14:textId="77777777" w:rsidR="00A4569D" w:rsidRPr="00A4569D" w:rsidRDefault="00A4569D" w:rsidP="00A50382">
            <w:pPr>
              <w:pStyle w:val="ListParagraph"/>
              <w:numPr>
                <w:ilvl w:val="0"/>
                <w:numId w:val="7"/>
              </w:numPr>
              <w:spacing w:before="24"/>
              <w:rPr>
                <w:rFonts w:ascii="Arial" w:eastAsia="Arial" w:hAnsi="Arial" w:cs="Arial"/>
                <w:sz w:val="18"/>
                <w:szCs w:val="18"/>
              </w:rPr>
            </w:pPr>
            <w:r w:rsidRPr="00A4569D">
              <w:rPr>
                <w:rFonts w:ascii="Arial" w:eastAsia="Arial" w:hAnsi="Arial" w:cs="Arial"/>
                <w:sz w:val="18"/>
                <w:szCs w:val="18"/>
              </w:rPr>
              <w:t>Power BI Dashboard</w:t>
            </w:r>
          </w:p>
          <w:p w14:paraId="42824A1E" w14:textId="77777777" w:rsidR="00A4569D" w:rsidRPr="00A4569D" w:rsidRDefault="00A4569D" w:rsidP="00A4569D">
            <w:pPr>
              <w:pStyle w:val="ListParagraph"/>
              <w:spacing w:before="24"/>
              <w:rPr>
                <w:rFonts w:ascii="Arial" w:eastAsia="Arial" w:hAnsi="Arial" w:cs="Arial"/>
                <w:sz w:val="18"/>
                <w:szCs w:val="18"/>
              </w:rPr>
            </w:pPr>
          </w:p>
          <w:p w14:paraId="1B623A5E" w14:textId="77777777" w:rsidR="00A4569D" w:rsidRPr="00A4569D" w:rsidRDefault="00A4569D" w:rsidP="00A4569D">
            <w:pPr>
              <w:spacing w:before="2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4569D" w14:paraId="52457847" w14:textId="77777777" w:rsidTr="00A4569D">
        <w:trPr>
          <w:trHeight w:hRule="exact" w:val="90"/>
        </w:trPr>
        <w:tc>
          <w:tcPr>
            <w:tcW w:w="3203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522D1" w14:textId="77777777" w:rsidR="00A4569D" w:rsidRDefault="00A4569D" w:rsidP="00A4569D">
            <w:pPr>
              <w:spacing w:line="200" w:lineRule="exact"/>
              <w:ind w:left="2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5FE6D574" w14:textId="050697C7" w:rsidR="00610911" w:rsidRDefault="00F40FFB" w:rsidP="003B13B4">
      <w:pPr>
        <w:spacing w:before="30"/>
        <w:ind w:right="4152"/>
        <w:rPr>
          <w:rFonts w:ascii="Cambria" w:eastAsia="Cambria" w:hAnsi="Cambria" w:cs="Cambria"/>
          <w:b/>
          <w:iCs/>
          <w:sz w:val="24"/>
          <w:szCs w:val="24"/>
          <w:u w:val="single"/>
        </w:rPr>
      </w:pPr>
      <w:r>
        <w:rPr>
          <w:rFonts w:ascii="Cambria" w:eastAsia="Cambria" w:hAnsi="Cambria" w:cs="Cambria"/>
          <w:b/>
          <w:iCs/>
          <w:sz w:val="22"/>
          <w:szCs w:val="22"/>
        </w:rPr>
        <w:t xml:space="preserve">                            </w:t>
      </w:r>
      <w:r w:rsidR="00610911" w:rsidRPr="00F40FFB">
        <w:rPr>
          <w:rFonts w:ascii="Cambria" w:eastAsia="Cambria" w:hAnsi="Cambria" w:cs="Cambria"/>
          <w:b/>
          <w:iCs/>
          <w:sz w:val="24"/>
          <w:szCs w:val="24"/>
          <w:u w:val="single"/>
        </w:rPr>
        <w:t>W</w:t>
      </w:r>
      <w:r w:rsidR="00610911" w:rsidRPr="00F40FFB">
        <w:rPr>
          <w:rFonts w:ascii="Cambria" w:eastAsia="Cambria" w:hAnsi="Cambria" w:cs="Cambria"/>
          <w:b/>
          <w:iCs/>
          <w:spacing w:val="-33"/>
          <w:sz w:val="24"/>
          <w:szCs w:val="24"/>
          <w:u w:val="single"/>
        </w:rPr>
        <w:t xml:space="preserve"> </w:t>
      </w:r>
      <w:r w:rsidR="00610911" w:rsidRPr="00F40FFB">
        <w:rPr>
          <w:rFonts w:ascii="Cambria" w:eastAsia="Cambria" w:hAnsi="Cambria" w:cs="Cambria"/>
          <w:b/>
          <w:iCs/>
          <w:sz w:val="24"/>
          <w:szCs w:val="24"/>
          <w:u w:val="single"/>
        </w:rPr>
        <w:t>O</w:t>
      </w:r>
      <w:r w:rsidR="00610911" w:rsidRPr="00F40FFB">
        <w:rPr>
          <w:rFonts w:ascii="Cambria" w:eastAsia="Cambria" w:hAnsi="Cambria" w:cs="Cambria"/>
          <w:b/>
          <w:iCs/>
          <w:spacing w:val="-35"/>
          <w:sz w:val="24"/>
          <w:szCs w:val="24"/>
          <w:u w:val="single"/>
        </w:rPr>
        <w:t xml:space="preserve"> </w:t>
      </w:r>
      <w:r w:rsidR="00610911" w:rsidRPr="00F40FFB">
        <w:rPr>
          <w:rFonts w:ascii="Cambria" w:eastAsia="Cambria" w:hAnsi="Cambria" w:cs="Cambria"/>
          <w:b/>
          <w:iCs/>
          <w:sz w:val="24"/>
          <w:szCs w:val="24"/>
          <w:u w:val="single"/>
        </w:rPr>
        <w:t>R</w:t>
      </w:r>
      <w:r w:rsidR="00610911" w:rsidRPr="00F40FFB">
        <w:rPr>
          <w:rFonts w:ascii="Cambria" w:eastAsia="Cambria" w:hAnsi="Cambria" w:cs="Cambria"/>
          <w:b/>
          <w:iCs/>
          <w:spacing w:val="-34"/>
          <w:sz w:val="24"/>
          <w:szCs w:val="24"/>
          <w:u w:val="single"/>
        </w:rPr>
        <w:t xml:space="preserve"> </w:t>
      </w:r>
      <w:r w:rsidR="00610911" w:rsidRPr="00F40FFB">
        <w:rPr>
          <w:rFonts w:ascii="Cambria" w:eastAsia="Cambria" w:hAnsi="Cambria" w:cs="Cambria"/>
          <w:b/>
          <w:iCs/>
          <w:sz w:val="24"/>
          <w:szCs w:val="24"/>
          <w:u w:val="single"/>
        </w:rPr>
        <w:t>K</w:t>
      </w:r>
      <w:r w:rsidR="00610911" w:rsidRPr="00F40FFB">
        <w:rPr>
          <w:rFonts w:ascii="Cambria" w:eastAsia="Cambria" w:hAnsi="Cambria" w:cs="Cambria"/>
          <w:b/>
          <w:iCs/>
          <w:spacing w:val="-32"/>
          <w:sz w:val="24"/>
          <w:szCs w:val="24"/>
          <w:u w:val="single"/>
        </w:rPr>
        <w:t xml:space="preserve"> </w:t>
      </w:r>
      <w:r w:rsidR="00610911" w:rsidRPr="00F40FFB">
        <w:rPr>
          <w:rFonts w:ascii="Cambria" w:eastAsia="Cambria" w:hAnsi="Cambria" w:cs="Cambria"/>
          <w:b/>
          <w:iCs/>
          <w:sz w:val="24"/>
          <w:szCs w:val="24"/>
          <w:u w:val="single"/>
        </w:rPr>
        <w:t>I</w:t>
      </w:r>
      <w:r w:rsidR="00610911" w:rsidRPr="00F40FFB">
        <w:rPr>
          <w:rFonts w:ascii="Cambria" w:eastAsia="Cambria" w:hAnsi="Cambria" w:cs="Cambria"/>
          <w:b/>
          <w:iCs/>
          <w:spacing w:val="-35"/>
          <w:sz w:val="24"/>
          <w:szCs w:val="24"/>
          <w:u w:val="single"/>
        </w:rPr>
        <w:t xml:space="preserve"> </w:t>
      </w:r>
      <w:r w:rsidR="00610911" w:rsidRPr="00F40FFB">
        <w:rPr>
          <w:rFonts w:ascii="Cambria" w:eastAsia="Cambria" w:hAnsi="Cambria" w:cs="Cambria"/>
          <w:b/>
          <w:iCs/>
          <w:sz w:val="24"/>
          <w:szCs w:val="24"/>
          <w:u w:val="single"/>
        </w:rPr>
        <w:t>N</w:t>
      </w:r>
      <w:r w:rsidR="00610911" w:rsidRPr="00F40FFB">
        <w:rPr>
          <w:rFonts w:ascii="Cambria" w:eastAsia="Cambria" w:hAnsi="Cambria" w:cs="Cambria"/>
          <w:b/>
          <w:iCs/>
          <w:spacing w:val="-32"/>
          <w:sz w:val="24"/>
          <w:szCs w:val="24"/>
          <w:u w:val="single"/>
        </w:rPr>
        <w:t xml:space="preserve"> </w:t>
      </w:r>
      <w:r w:rsidR="00610911" w:rsidRPr="00F40FFB">
        <w:rPr>
          <w:rFonts w:ascii="Cambria" w:eastAsia="Cambria" w:hAnsi="Cambria" w:cs="Cambria"/>
          <w:b/>
          <w:iCs/>
          <w:sz w:val="24"/>
          <w:szCs w:val="24"/>
          <w:u w:val="single"/>
        </w:rPr>
        <w:t>G</w:t>
      </w:r>
      <w:r w:rsidR="00610911" w:rsidRPr="00F40FFB">
        <w:rPr>
          <w:rFonts w:ascii="Cambria" w:eastAsia="Cambria" w:hAnsi="Cambria" w:cs="Cambria"/>
          <w:b/>
          <w:iCs/>
          <w:spacing w:val="28"/>
          <w:sz w:val="24"/>
          <w:szCs w:val="24"/>
          <w:u w:val="single"/>
        </w:rPr>
        <w:t xml:space="preserve"> </w:t>
      </w:r>
      <w:r w:rsidR="00610911" w:rsidRPr="00F40FFB">
        <w:rPr>
          <w:rFonts w:ascii="Cambria" w:eastAsia="Cambria" w:hAnsi="Cambria" w:cs="Cambria"/>
          <w:b/>
          <w:iCs/>
          <w:sz w:val="24"/>
          <w:szCs w:val="24"/>
          <w:u w:val="single"/>
        </w:rPr>
        <w:t>A</w:t>
      </w:r>
      <w:r w:rsidR="00610911" w:rsidRPr="00F40FFB">
        <w:rPr>
          <w:rFonts w:ascii="Cambria" w:eastAsia="Cambria" w:hAnsi="Cambria" w:cs="Cambria"/>
          <w:b/>
          <w:iCs/>
          <w:spacing w:val="-33"/>
          <w:sz w:val="24"/>
          <w:szCs w:val="24"/>
          <w:u w:val="single"/>
        </w:rPr>
        <w:t xml:space="preserve"> </w:t>
      </w:r>
      <w:r w:rsidR="00610911" w:rsidRPr="00F40FFB">
        <w:rPr>
          <w:rFonts w:ascii="Cambria" w:eastAsia="Cambria" w:hAnsi="Cambria" w:cs="Cambria"/>
          <w:b/>
          <w:iCs/>
          <w:sz w:val="24"/>
          <w:szCs w:val="24"/>
          <w:u w:val="single"/>
        </w:rPr>
        <w:t>S</w:t>
      </w:r>
      <w:r w:rsidR="00610911" w:rsidRPr="00F40FFB">
        <w:rPr>
          <w:rFonts w:ascii="Cambria" w:eastAsia="Cambria" w:hAnsi="Cambria" w:cs="Cambria"/>
          <w:b/>
          <w:iCs/>
          <w:spacing w:val="32"/>
          <w:sz w:val="24"/>
          <w:szCs w:val="24"/>
          <w:u w:val="single"/>
        </w:rPr>
        <w:t xml:space="preserve"> </w:t>
      </w:r>
      <w:r w:rsidR="00610911" w:rsidRPr="00F40FFB">
        <w:rPr>
          <w:rFonts w:ascii="Cambria" w:eastAsia="Cambria" w:hAnsi="Cambria" w:cs="Cambria"/>
          <w:b/>
          <w:iCs/>
          <w:sz w:val="24"/>
          <w:szCs w:val="24"/>
          <w:u w:val="single"/>
        </w:rPr>
        <w:t xml:space="preserve">CYBER SECURITY ENGINEER </w:t>
      </w:r>
    </w:p>
    <w:p w14:paraId="68F96616" w14:textId="451D097C" w:rsidR="00F40FFB" w:rsidRPr="000D73C7" w:rsidRDefault="00F40FFB" w:rsidP="003B13B4">
      <w:pPr>
        <w:spacing w:before="30"/>
        <w:ind w:right="4152"/>
        <w:rPr>
          <w:rFonts w:ascii="Cambria" w:eastAsia="Cambria" w:hAnsi="Cambria" w:cs="Cambria"/>
          <w:bCs/>
          <w:i/>
          <w:sz w:val="22"/>
          <w:szCs w:val="22"/>
        </w:rPr>
      </w:pPr>
      <w:r w:rsidRPr="00BE7D67">
        <w:rPr>
          <w:rFonts w:ascii="Cambria" w:eastAsia="Cambria" w:hAnsi="Cambria" w:cs="Cambria"/>
          <w:bCs/>
          <w:iCs/>
          <w:sz w:val="22"/>
          <w:szCs w:val="22"/>
        </w:rPr>
        <w:t xml:space="preserve">                        </w:t>
      </w:r>
      <w:r w:rsidR="00BE7D67">
        <w:rPr>
          <w:rFonts w:ascii="Cambria" w:eastAsia="Cambria" w:hAnsi="Cambria" w:cs="Cambria"/>
          <w:bCs/>
          <w:iCs/>
          <w:sz w:val="22"/>
          <w:szCs w:val="22"/>
        </w:rPr>
        <w:t xml:space="preserve">                                                                              </w:t>
      </w:r>
      <w:r w:rsidR="00BE7D67" w:rsidRPr="000D73C7">
        <w:rPr>
          <w:rFonts w:ascii="Cambria" w:eastAsia="Cambria" w:hAnsi="Cambria" w:cs="Cambria"/>
          <w:bCs/>
          <w:i/>
          <w:sz w:val="22"/>
          <w:szCs w:val="22"/>
        </w:rPr>
        <w:t>JAN 2021-Present</w:t>
      </w:r>
      <w:r w:rsidRPr="000D73C7">
        <w:rPr>
          <w:rFonts w:ascii="Cambria" w:eastAsia="Cambria" w:hAnsi="Cambria" w:cs="Cambria"/>
          <w:bCs/>
          <w:i/>
          <w:sz w:val="22"/>
          <w:szCs w:val="22"/>
        </w:rPr>
        <w:t xml:space="preserve">                          </w:t>
      </w:r>
    </w:p>
    <w:p w14:paraId="4CEA1061" w14:textId="62A314EB" w:rsidR="00610911" w:rsidRPr="00A4569D" w:rsidRDefault="00610911" w:rsidP="00B631AF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Bookman Old Style" w:hAnsi="Bookman Old Style"/>
          <w:color w:val="000000"/>
          <w:sz w:val="22"/>
          <w:szCs w:val="22"/>
        </w:rPr>
      </w:pPr>
      <w:r w:rsidRPr="00A4569D">
        <w:rPr>
          <w:rFonts w:ascii="Bookman Old Style" w:hAnsi="Bookman Old Style"/>
          <w:color w:val="000000"/>
          <w:sz w:val="22"/>
          <w:szCs w:val="22"/>
        </w:rPr>
        <w:t>Identifying, Collecting and Analyzing security relevant logs for reporting and compliance purposes</w:t>
      </w:r>
    </w:p>
    <w:p w14:paraId="4A832D62" w14:textId="77777777" w:rsidR="00610911" w:rsidRPr="00A4569D" w:rsidRDefault="00610911" w:rsidP="00B631AF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Bookman Old Style" w:hAnsi="Bookman Old Style"/>
          <w:color w:val="000000"/>
          <w:sz w:val="22"/>
          <w:szCs w:val="22"/>
        </w:rPr>
      </w:pPr>
      <w:r w:rsidRPr="00A4569D">
        <w:rPr>
          <w:rFonts w:ascii="Bookman Old Style" w:hAnsi="Bookman Old Style"/>
          <w:color w:val="000000"/>
          <w:sz w:val="22"/>
          <w:szCs w:val="22"/>
        </w:rPr>
        <w:t>Secures network system by establishing and enforcing policies; defining and monitoring access</w:t>
      </w:r>
    </w:p>
    <w:p w14:paraId="2570E1C5" w14:textId="77777777" w:rsidR="00610911" w:rsidRPr="00A4569D" w:rsidRDefault="00610911" w:rsidP="00B631AF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Bookman Old Style" w:hAnsi="Bookman Old Style"/>
          <w:color w:val="000000"/>
          <w:sz w:val="22"/>
          <w:szCs w:val="22"/>
        </w:rPr>
      </w:pPr>
      <w:r w:rsidRPr="00A4569D">
        <w:rPr>
          <w:rFonts w:ascii="Bookman Old Style" w:hAnsi="Bookman Old Style"/>
          <w:color w:val="000000"/>
          <w:sz w:val="22"/>
          <w:szCs w:val="22"/>
        </w:rPr>
        <w:t>Perform root cause analysis for reoccurring or high impacting incidents, assist with proposing and implementing structural solutions</w:t>
      </w:r>
    </w:p>
    <w:p w14:paraId="7691FBE2" w14:textId="77777777" w:rsidR="00610911" w:rsidRPr="00A4569D" w:rsidRDefault="00610911" w:rsidP="00B631AF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Bookman Old Style" w:hAnsi="Bookman Old Style"/>
          <w:color w:val="000000"/>
          <w:sz w:val="22"/>
          <w:szCs w:val="22"/>
        </w:rPr>
      </w:pPr>
      <w:r w:rsidRPr="00A4569D">
        <w:rPr>
          <w:rFonts w:ascii="Bookman Old Style" w:hAnsi="Bookman Old Style"/>
          <w:color w:val="000000"/>
          <w:sz w:val="22"/>
          <w:szCs w:val="22"/>
        </w:rPr>
        <w:t>To support system development by adding security rigor to the design, assessing the security posture and hardening dynamic operating environments</w:t>
      </w:r>
    </w:p>
    <w:p w14:paraId="59790B94" w14:textId="77777777" w:rsidR="00610911" w:rsidRPr="00A4569D" w:rsidRDefault="00610911" w:rsidP="00B631AF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Bookman Old Style" w:hAnsi="Bookman Old Style"/>
          <w:color w:val="000000"/>
          <w:sz w:val="22"/>
          <w:szCs w:val="22"/>
        </w:rPr>
      </w:pPr>
      <w:r w:rsidRPr="00A4569D">
        <w:rPr>
          <w:rFonts w:ascii="Bookman Old Style" w:hAnsi="Bookman Old Style"/>
          <w:color w:val="000000"/>
          <w:sz w:val="22"/>
          <w:szCs w:val="22"/>
        </w:rPr>
        <w:t>Assists in ensuring positive event by coordination and direction in development, planning, analysis, training, testing and maintenance</w:t>
      </w:r>
    </w:p>
    <w:p w14:paraId="3AAD5873" w14:textId="77777777" w:rsidR="00610911" w:rsidRPr="00A4569D" w:rsidRDefault="00610911" w:rsidP="00B631AF">
      <w:pPr>
        <w:pStyle w:val="NoSpacing"/>
        <w:numPr>
          <w:ilvl w:val="0"/>
          <w:numId w:val="6"/>
        </w:numPr>
        <w:rPr>
          <w:rFonts w:ascii="Bookman Old Style" w:hAnsi="Bookman Old Style"/>
          <w:sz w:val="22"/>
          <w:szCs w:val="22"/>
        </w:rPr>
      </w:pPr>
      <w:r w:rsidRPr="00A4569D">
        <w:rPr>
          <w:rFonts w:ascii="Bookman Old Style" w:hAnsi="Bookman Old Style"/>
          <w:sz w:val="22"/>
          <w:szCs w:val="22"/>
        </w:rPr>
        <w:t>Reviewed and maintained network architecture components and systems.</w:t>
      </w:r>
    </w:p>
    <w:p w14:paraId="2726F917" w14:textId="77777777" w:rsidR="00610911" w:rsidRPr="00A4569D" w:rsidRDefault="00610911" w:rsidP="00B631AF">
      <w:pPr>
        <w:pStyle w:val="NoSpacing"/>
        <w:numPr>
          <w:ilvl w:val="0"/>
          <w:numId w:val="6"/>
        </w:numPr>
        <w:rPr>
          <w:rFonts w:ascii="Bookman Old Style" w:hAnsi="Bookman Old Style"/>
          <w:sz w:val="22"/>
          <w:szCs w:val="22"/>
        </w:rPr>
      </w:pPr>
      <w:r w:rsidRPr="00A4569D">
        <w:rPr>
          <w:rFonts w:ascii="Bookman Old Style" w:hAnsi="Bookman Old Style"/>
          <w:sz w:val="22"/>
          <w:szCs w:val="22"/>
        </w:rPr>
        <w:t>Suggested and implemented designing changes for improvement of system integrity.</w:t>
      </w:r>
    </w:p>
    <w:p w14:paraId="1D2EB283" w14:textId="77777777" w:rsidR="00610911" w:rsidRPr="00A4569D" w:rsidRDefault="00610911" w:rsidP="00B631AF">
      <w:pPr>
        <w:pStyle w:val="NoSpacing"/>
        <w:numPr>
          <w:ilvl w:val="0"/>
          <w:numId w:val="6"/>
        </w:numPr>
        <w:rPr>
          <w:rFonts w:ascii="Bookman Old Style" w:hAnsi="Bookman Old Style"/>
          <w:sz w:val="22"/>
          <w:szCs w:val="22"/>
        </w:rPr>
      </w:pPr>
      <w:r w:rsidRPr="00A4569D">
        <w:rPr>
          <w:rFonts w:ascii="Bookman Old Style" w:hAnsi="Bookman Old Style"/>
          <w:sz w:val="22"/>
          <w:szCs w:val="22"/>
        </w:rPr>
        <w:t>Formulated and executed cyber security standards and policies.</w:t>
      </w:r>
    </w:p>
    <w:p w14:paraId="23830630" w14:textId="77777777" w:rsidR="00610911" w:rsidRPr="00A4569D" w:rsidRDefault="00610911" w:rsidP="00B631AF">
      <w:pPr>
        <w:pStyle w:val="NoSpacing"/>
        <w:numPr>
          <w:ilvl w:val="0"/>
          <w:numId w:val="6"/>
        </w:numPr>
        <w:rPr>
          <w:rFonts w:ascii="Bookman Old Style" w:hAnsi="Bookman Old Style"/>
          <w:sz w:val="22"/>
          <w:szCs w:val="22"/>
        </w:rPr>
      </w:pPr>
      <w:r w:rsidRPr="00A4569D">
        <w:rPr>
          <w:rFonts w:ascii="Bookman Old Style" w:hAnsi="Bookman Old Style"/>
          <w:sz w:val="22"/>
          <w:szCs w:val="22"/>
        </w:rPr>
        <w:t>Evaluated security models and tested physical security controls.</w:t>
      </w:r>
    </w:p>
    <w:p w14:paraId="7491148F" w14:textId="77777777" w:rsidR="00610911" w:rsidRPr="00A4569D" w:rsidRDefault="00610911" w:rsidP="00B631AF">
      <w:pPr>
        <w:pStyle w:val="NoSpacing"/>
        <w:numPr>
          <w:ilvl w:val="0"/>
          <w:numId w:val="6"/>
        </w:numPr>
        <w:rPr>
          <w:rFonts w:ascii="Bookman Old Style" w:hAnsi="Bookman Old Style"/>
          <w:sz w:val="22"/>
          <w:szCs w:val="22"/>
        </w:rPr>
      </w:pPr>
      <w:r w:rsidRPr="00A4569D">
        <w:rPr>
          <w:rFonts w:ascii="Bookman Old Style" w:hAnsi="Bookman Old Style"/>
          <w:sz w:val="22"/>
          <w:szCs w:val="22"/>
        </w:rPr>
        <w:t>Provided technical assistance during technical and physical testing operations.</w:t>
      </w:r>
    </w:p>
    <w:p w14:paraId="6234F5A4" w14:textId="7571312F" w:rsidR="00610911" w:rsidRPr="00A4569D" w:rsidRDefault="00610911" w:rsidP="00B631AF">
      <w:pPr>
        <w:pStyle w:val="NoSpacing"/>
        <w:numPr>
          <w:ilvl w:val="0"/>
          <w:numId w:val="6"/>
        </w:numPr>
        <w:rPr>
          <w:rFonts w:ascii="Bookman Old Style" w:hAnsi="Bookman Old Style"/>
          <w:sz w:val="22"/>
          <w:szCs w:val="22"/>
        </w:rPr>
      </w:pPr>
      <w:r w:rsidRPr="00A4569D">
        <w:rPr>
          <w:rFonts w:ascii="Bookman Old Style" w:hAnsi="Bookman Old Style"/>
          <w:sz w:val="22"/>
          <w:szCs w:val="22"/>
        </w:rPr>
        <w:t>Participated in validation of security controls for mitigation of risks. Conducted inspection of information systems and cyber security management.</w:t>
      </w:r>
    </w:p>
    <w:p w14:paraId="7CCEA9D5" w14:textId="3EAC5CCE" w:rsidR="00610911" w:rsidRPr="00FD79D4" w:rsidRDefault="00610911" w:rsidP="00610911">
      <w:pPr>
        <w:pStyle w:val="NoSpacing"/>
        <w:ind w:left="1080"/>
      </w:pPr>
    </w:p>
    <w:p w14:paraId="13BE1DFC" w14:textId="1F564233" w:rsidR="00610911" w:rsidRPr="00FD79D4" w:rsidRDefault="00610911" w:rsidP="00610911">
      <w:pPr>
        <w:shd w:val="clear" w:color="auto" w:fill="FFFFFF"/>
        <w:spacing w:before="100" w:beforeAutospacing="1" w:after="100" w:afterAutospacing="1"/>
        <w:ind w:left="375"/>
        <w:rPr>
          <w:rFonts w:ascii="Georgia" w:hAnsi="Georgia"/>
          <w:color w:val="000000"/>
          <w:sz w:val="21"/>
          <w:szCs w:val="21"/>
        </w:rPr>
      </w:pPr>
    </w:p>
    <w:p w14:paraId="7F9111A1" w14:textId="77777777" w:rsidR="00610911" w:rsidRPr="00FD79D4" w:rsidRDefault="00610911" w:rsidP="00610911">
      <w:pPr>
        <w:shd w:val="clear" w:color="auto" w:fill="FFFFFF"/>
        <w:spacing w:before="100" w:beforeAutospacing="1" w:after="100" w:afterAutospacing="1"/>
        <w:rPr>
          <w:rFonts w:ascii="Georgia" w:hAnsi="Georgia"/>
          <w:color w:val="252525"/>
          <w:sz w:val="23"/>
          <w:szCs w:val="23"/>
        </w:rPr>
      </w:pPr>
    </w:p>
    <w:p w14:paraId="317F0071" w14:textId="26E5DC4F" w:rsidR="00590B23" w:rsidRDefault="00590B23">
      <w:pPr>
        <w:spacing w:line="200" w:lineRule="exact"/>
      </w:pPr>
    </w:p>
    <w:p w14:paraId="5B4195A5" w14:textId="7E16B7B3" w:rsidR="00610911" w:rsidRDefault="00610911">
      <w:pPr>
        <w:spacing w:line="200" w:lineRule="exact"/>
      </w:pPr>
    </w:p>
    <w:p w14:paraId="48924949" w14:textId="2F1247B8" w:rsidR="00610911" w:rsidRDefault="00610911">
      <w:pPr>
        <w:spacing w:line="200" w:lineRule="exact"/>
      </w:pPr>
    </w:p>
    <w:p w14:paraId="6B561B48" w14:textId="61619742" w:rsidR="00610911" w:rsidRDefault="00610911">
      <w:pPr>
        <w:spacing w:line="200" w:lineRule="exact"/>
      </w:pPr>
    </w:p>
    <w:p w14:paraId="77F4B3C9" w14:textId="01A22D0B" w:rsidR="00610911" w:rsidRDefault="00610911">
      <w:pPr>
        <w:spacing w:line="200" w:lineRule="exact"/>
      </w:pPr>
    </w:p>
    <w:p w14:paraId="45A6BEC3" w14:textId="28F1086C" w:rsidR="00610911" w:rsidRDefault="00610911">
      <w:pPr>
        <w:spacing w:line="200" w:lineRule="exact"/>
      </w:pPr>
    </w:p>
    <w:p w14:paraId="41DCE469" w14:textId="52336D6E" w:rsidR="00610911" w:rsidRDefault="00610911">
      <w:pPr>
        <w:spacing w:line="200" w:lineRule="exact"/>
      </w:pPr>
    </w:p>
    <w:p w14:paraId="19F9F446" w14:textId="251CD6B5" w:rsidR="00610911" w:rsidRDefault="00610911">
      <w:pPr>
        <w:spacing w:line="200" w:lineRule="exact"/>
      </w:pPr>
    </w:p>
    <w:p w14:paraId="5E6596D9" w14:textId="77777777" w:rsidR="00610911" w:rsidRDefault="00610911">
      <w:pPr>
        <w:spacing w:line="200" w:lineRule="exact"/>
      </w:pPr>
    </w:p>
    <w:p w14:paraId="7040C4EA" w14:textId="77777777" w:rsidR="00590B23" w:rsidRDefault="00590B23">
      <w:pPr>
        <w:spacing w:line="200" w:lineRule="exact"/>
      </w:pPr>
    </w:p>
    <w:p w14:paraId="7FCF4B5A" w14:textId="77777777" w:rsidR="00590B23" w:rsidRDefault="00590B23">
      <w:pPr>
        <w:spacing w:line="200" w:lineRule="exact"/>
      </w:pPr>
    </w:p>
    <w:p w14:paraId="4E8AAFC2" w14:textId="00557E3F" w:rsidR="00590B23" w:rsidRDefault="0011685C">
      <w:pPr>
        <w:spacing w:before="9" w:line="440" w:lineRule="exact"/>
        <w:ind w:left="500"/>
        <w:rPr>
          <w:rFonts w:ascii="Cambria" w:eastAsia="Cambria" w:hAnsi="Cambria" w:cs="Cambria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 wp14:anchorId="69BBA5E4" wp14:editId="34CEE5DF">
            <wp:simplePos x="0" y="0"/>
            <wp:positionH relativeFrom="page">
              <wp:posOffset>4640580</wp:posOffset>
            </wp:positionH>
            <wp:positionV relativeFrom="paragraph">
              <wp:posOffset>-153035</wp:posOffset>
            </wp:positionV>
            <wp:extent cx="731520" cy="399415"/>
            <wp:effectExtent l="0" t="0" r="0" b="0"/>
            <wp:wrapNone/>
            <wp:docPr id="46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39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3C7">
        <w:rPr>
          <w:color w:val="000081"/>
          <w:w w:val="131"/>
          <w:position w:val="-2"/>
          <w:sz w:val="40"/>
          <w:szCs w:val="40"/>
        </w:rPr>
        <w:t>•</w:t>
      </w:r>
      <w:r w:rsidR="000D73C7">
        <w:rPr>
          <w:color w:val="000081"/>
          <w:position w:val="-2"/>
          <w:sz w:val="40"/>
          <w:szCs w:val="40"/>
        </w:rPr>
        <w:t xml:space="preserve"> </w:t>
      </w:r>
      <w:r w:rsidR="000D73C7">
        <w:rPr>
          <w:color w:val="000081"/>
          <w:spacing w:val="-24"/>
          <w:position w:val="-2"/>
          <w:sz w:val="40"/>
          <w:szCs w:val="40"/>
        </w:rPr>
        <w:t xml:space="preserve"> </w:t>
      </w:r>
      <w:r w:rsidR="000D73C7">
        <w:rPr>
          <w:rFonts w:ascii="Cambria" w:eastAsia="Cambria" w:hAnsi="Cambria" w:cs="Cambria"/>
          <w:b/>
          <w:i/>
          <w:color w:val="000081"/>
          <w:position w:val="-2"/>
          <w:sz w:val="40"/>
          <w:szCs w:val="40"/>
          <w:u w:val="thick" w:color="000081"/>
        </w:rPr>
        <w:t>Med</w:t>
      </w:r>
      <w:r w:rsidR="000D73C7">
        <w:rPr>
          <w:rFonts w:ascii="Cambria" w:eastAsia="Cambria" w:hAnsi="Cambria" w:cs="Cambria"/>
          <w:b/>
          <w:i/>
          <w:color w:val="000081"/>
          <w:spacing w:val="-1"/>
          <w:position w:val="-2"/>
          <w:sz w:val="40"/>
          <w:szCs w:val="40"/>
          <w:u w:val="thick" w:color="000081"/>
        </w:rPr>
        <w:t>i</w:t>
      </w:r>
      <w:r w:rsidR="000D73C7">
        <w:rPr>
          <w:rFonts w:ascii="Cambria" w:eastAsia="Cambria" w:hAnsi="Cambria" w:cs="Cambria"/>
          <w:b/>
          <w:i/>
          <w:color w:val="000081"/>
          <w:spacing w:val="1"/>
          <w:position w:val="-2"/>
          <w:sz w:val="40"/>
          <w:szCs w:val="40"/>
          <w:u w:val="thick" w:color="000081"/>
        </w:rPr>
        <w:t>c</w:t>
      </w:r>
      <w:r w:rsidR="000D73C7">
        <w:rPr>
          <w:rFonts w:ascii="Cambria" w:eastAsia="Cambria" w:hAnsi="Cambria" w:cs="Cambria"/>
          <w:b/>
          <w:i/>
          <w:color w:val="000081"/>
          <w:position w:val="-2"/>
          <w:sz w:val="40"/>
          <w:szCs w:val="40"/>
          <w:u w:val="thick" w:color="000081"/>
        </w:rPr>
        <w:t>a</w:t>
      </w:r>
      <w:r w:rsidR="000D73C7">
        <w:rPr>
          <w:rFonts w:ascii="Cambria" w:eastAsia="Cambria" w:hAnsi="Cambria" w:cs="Cambria"/>
          <w:b/>
          <w:i/>
          <w:color w:val="000081"/>
          <w:spacing w:val="-2"/>
          <w:position w:val="-2"/>
          <w:sz w:val="40"/>
          <w:szCs w:val="40"/>
          <w:u w:val="thick" w:color="000081"/>
        </w:rPr>
        <w:t>i</w:t>
      </w:r>
      <w:r w:rsidR="000D73C7">
        <w:rPr>
          <w:rFonts w:ascii="Cambria" w:eastAsia="Cambria" w:hAnsi="Cambria" w:cs="Cambria"/>
          <w:b/>
          <w:i/>
          <w:color w:val="000081"/>
          <w:position w:val="-2"/>
          <w:sz w:val="40"/>
          <w:szCs w:val="40"/>
          <w:u w:val="thick" w:color="000081"/>
        </w:rPr>
        <w:t>ds</w:t>
      </w:r>
      <w:r w:rsidR="000D73C7">
        <w:rPr>
          <w:rFonts w:ascii="Cambria" w:eastAsia="Cambria" w:hAnsi="Cambria" w:cs="Cambria"/>
          <w:b/>
          <w:i/>
          <w:color w:val="000081"/>
          <w:spacing w:val="-2"/>
          <w:position w:val="-2"/>
          <w:sz w:val="40"/>
          <w:szCs w:val="40"/>
          <w:u w:val="thick" w:color="000081"/>
        </w:rPr>
        <w:t xml:space="preserve"> </w:t>
      </w:r>
      <w:r w:rsidR="000D73C7">
        <w:rPr>
          <w:rFonts w:ascii="Cambria" w:eastAsia="Cambria" w:hAnsi="Cambria" w:cs="Cambria"/>
          <w:b/>
          <w:i/>
          <w:color w:val="000081"/>
          <w:position w:val="-2"/>
          <w:sz w:val="40"/>
          <w:szCs w:val="40"/>
          <w:u w:val="thick" w:color="000081"/>
        </w:rPr>
        <w:t>P</w:t>
      </w:r>
      <w:r w:rsidR="000D73C7">
        <w:rPr>
          <w:rFonts w:ascii="Cambria" w:eastAsia="Cambria" w:hAnsi="Cambria" w:cs="Cambria"/>
          <w:b/>
          <w:i/>
          <w:color w:val="000081"/>
          <w:spacing w:val="-2"/>
          <w:position w:val="-2"/>
          <w:sz w:val="40"/>
          <w:szCs w:val="40"/>
          <w:u w:val="thick" w:color="000081"/>
        </w:rPr>
        <w:t>a</w:t>
      </w:r>
      <w:r w:rsidR="000D73C7">
        <w:rPr>
          <w:rFonts w:ascii="Cambria" w:eastAsia="Cambria" w:hAnsi="Cambria" w:cs="Cambria"/>
          <w:b/>
          <w:i/>
          <w:color w:val="000081"/>
          <w:position w:val="-2"/>
          <w:sz w:val="40"/>
          <w:szCs w:val="40"/>
          <w:u w:val="thick" w:color="000081"/>
        </w:rPr>
        <w:t>kistan</w:t>
      </w:r>
      <w:r w:rsidR="000D73C7">
        <w:rPr>
          <w:rFonts w:ascii="Cambria" w:eastAsia="Cambria" w:hAnsi="Cambria" w:cs="Cambria"/>
          <w:b/>
          <w:i/>
          <w:color w:val="000081"/>
          <w:spacing w:val="-3"/>
          <w:position w:val="-2"/>
          <w:sz w:val="40"/>
          <w:szCs w:val="40"/>
          <w:u w:val="thick" w:color="000081"/>
        </w:rPr>
        <w:t>(</w:t>
      </w:r>
      <w:r w:rsidR="000D73C7">
        <w:rPr>
          <w:rFonts w:ascii="Cambria" w:eastAsia="Cambria" w:hAnsi="Cambria" w:cs="Cambria"/>
          <w:b/>
          <w:i/>
          <w:color w:val="000081"/>
          <w:position w:val="-2"/>
          <w:sz w:val="40"/>
          <w:szCs w:val="40"/>
          <w:u w:val="thick" w:color="000081"/>
        </w:rPr>
        <w:t xml:space="preserve">Pvt)Ltd </w:t>
      </w:r>
    </w:p>
    <w:p w14:paraId="39858D41" w14:textId="77777777" w:rsidR="00590B23" w:rsidRDefault="00590B23">
      <w:pPr>
        <w:spacing w:line="200" w:lineRule="exact"/>
      </w:pPr>
    </w:p>
    <w:p w14:paraId="5388C00B" w14:textId="77777777" w:rsidR="00590B23" w:rsidRDefault="00590B23">
      <w:pPr>
        <w:spacing w:line="200" w:lineRule="exact"/>
      </w:pPr>
    </w:p>
    <w:p w14:paraId="403C4023" w14:textId="77777777" w:rsidR="00590B23" w:rsidRDefault="00590B23">
      <w:pPr>
        <w:spacing w:line="200" w:lineRule="exact"/>
      </w:pPr>
    </w:p>
    <w:p w14:paraId="627545E5" w14:textId="77777777" w:rsidR="00590B23" w:rsidRDefault="00590B23">
      <w:pPr>
        <w:spacing w:before="14" w:line="240" w:lineRule="exact"/>
        <w:rPr>
          <w:sz w:val="24"/>
          <w:szCs w:val="24"/>
        </w:rPr>
      </w:pPr>
    </w:p>
    <w:p w14:paraId="48075176" w14:textId="30C11236" w:rsidR="00590B23" w:rsidRDefault="00BE7D67" w:rsidP="00BF119D">
      <w:pPr>
        <w:spacing w:before="30"/>
        <w:ind w:right="415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b/>
          <w:i/>
          <w:sz w:val="22"/>
          <w:szCs w:val="22"/>
        </w:rPr>
        <w:t xml:space="preserve">                 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W</w:t>
      </w:r>
      <w:r w:rsidR="000D73C7">
        <w:rPr>
          <w:rFonts w:ascii="Cambria" w:eastAsia="Cambria" w:hAnsi="Cambria" w:cs="Cambria"/>
          <w:b/>
          <w:i/>
          <w:spacing w:val="-33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O</w:t>
      </w:r>
      <w:r w:rsidR="000D73C7">
        <w:rPr>
          <w:rFonts w:ascii="Cambria" w:eastAsia="Cambria" w:hAnsi="Cambria" w:cs="Cambria"/>
          <w:b/>
          <w:i/>
          <w:spacing w:val="-35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R</w:t>
      </w:r>
      <w:r w:rsidR="000D73C7">
        <w:rPr>
          <w:rFonts w:ascii="Cambria" w:eastAsia="Cambria" w:hAnsi="Cambria" w:cs="Cambria"/>
          <w:b/>
          <w:i/>
          <w:spacing w:val="-34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K</w:t>
      </w:r>
      <w:r w:rsidR="000D73C7">
        <w:rPr>
          <w:rFonts w:ascii="Cambria" w:eastAsia="Cambria" w:hAnsi="Cambria" w:cs="Cambria"/>
          <w:b/>
          <w:i/>
          <w:spacing w:val="-32"/>
          <w:sz w:val="22"/>
          <w:szCs w:val="22"/>
        </w:rPr>
        <w:t xml:space="preserve"> </w:t>
      </w:r>
      <w:r w:rsidR="00BF119D">
        <w:rPr>
          <w:rFonts w:ascii="Cambria" w:eastAsia="Cambria" w:hAnsi="Cambria" w:cs="Cambria"/>
          <w:b/>
          <w:i/>
          <w:sz w:val="22"/>
          <w:szCs w:val="22"/>
        </w:rPr>
        <w:t>ED</w:t>
      </w:r>
      <w:r w:rsidR="000D73C7">
        <w:rPr>
          <w:rFonts w:ascii="Cambria" w:eastAsia="Cambria" w:hAnsi="Cambria" w:cs="Cambria"/>
          <w:b/>
          <w:i/>
          <w:spacing w:val="28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A</w:t>
      </w:r>
      <w:r w:rsidR="000D73C7">
        <w:rPr>
          <w:rFonts w:ascii="Cambria" w:eastAsia="Cambria" w:hAnsi="Cambria" w:cs="Cambria"/>
          <w:b/>
          <w:i/>
          <w:spacing w:val="-33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S</w:t>
      </w:r>
      <w:r w:rsidR="000D73C7">
        <w:rPr>
          <w:rFonts w:ascii="Cambria" w:eastAsia="Cambria" w:hAnsi="Cambria" w:cs="Cambria"/>
          <w:b/>
          <w:i/>
          <w:spacing w:val="32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I</w:t>
      </w:r>
      <w:r w:rsidR="000D73C7">
        <w:rPr>
          <w:rFonts w:ascii="Cambria" w:eastAsia="Cambria" w:hAnsi="Cambria" w:cs="Cambria"/>
          <w:b/>
          <w:i/>
          <w:spacing w:val="-33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T</w:t>
      </w:r>
      <w:r w:rsidR="000D73C7">
        <w:rPr>
          <w:rFonts w:ascii="Cambria" w:eastAsia="Cambria" w:hAnsi="Cambria" w:cs="Cambria"/>
          <w:b/>
          <w:i/>
          <w:spacing w:val="27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N</w:t>
      </w:r>
      <w:r w:rsidR="000D73C7">
        <w:rPr>
          <w:rFonts w:ascii="Cambria" w:eastAsia="Cambria" w:hAnsi="Cambria" w:cs="Cambria"/>
          <w:b/>
          <w:i/>
          <w:spacing w:val="-34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E</w:t>
      </w:r>
      <w:r w:rsidR="000D73C7">
        <w:rPr>
          <w:rFonts w:ascii="Cambria" w:eastAsia="Cambria" w:hAnsi="Cambria" w:cs="Cambria"/>
          <w:b/>
          <w:i/>
          <w:spacing w:val="-34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T</w:t>
      </w:r>
      <w:r w:rsidR="000D73C7">
        <w:rPr>
          <w:rFonts w:ascii="Cambria" w:eastAsia="Cambria" w:hAnsi="Cambria" w:cs="Cambria"/>
          <w:b/>
          <w:i/>
          <w:spacing w:val="-35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W</w:t>
      </w:r>
      <w:r w:rsidR="000D73C7">
        <w:rPr>
          <w:rFonts w:ascii="Cambria" w:eastAsia="Cambria" w:hAnsi="Cambria" w:cs="Cambria"/>
          <w:b/>
          <w:i/>
          <w:spacing w:val="-33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O</w:t>
      </w:r>
      <w:r w:rsidR="000D73C7">
        <w:rPr>
          <w:rFonts w:ascii="Cambria" w:eastAsia="Cambria" w:hAnsi="Cambria" w:cs="Cambria"/>
          <w:b/>
          <w:i/>
          <w:spacing w:val="-35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R</w:t>
      </w:r>
      <w:r w:rsidR="000D73C7">
        <w:rPr>
          <w:rFonts w:ascii="Cambria" w:eastAsia="Cambria" w:hAnsi="Cambria" w:cs="Cambria"/>
          <w:b/>
          <w:i/>
          <w:spacing w:val="-34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K</w:t>
      </w:r>
      <w:r w:rsidR="000D73C7">
        <w:rPr>
          <w:rFonts w:ascii="Cambria" w:eastAsia="Cambria" w:hAnsi="Cambria" w:cs="Cambria"/>
          <w:b/>
          <w:i/>
          <w:spacing w:val="-30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pacing w:val="14"/>
          <w:sz w:val="22"/>
          <w:szCs w:val="22"/>
        </w:rPr>
        <w:t>/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E</w:t>
      </w:r>
      <w:r w:rsidR="000D73C7">
        <w:rPr>
          <w:rFonts w:ascii="Cambria" w:eastAsia="Cambria" w:hAnsi="Cambria" w:cs="Cambria"/>
          <w:b/>
          <w:i/>
          <w:spacing w:val="-33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R</w:t>
      </w:r>
      <w:r w:rsidR="000D73C7">
        <w:rPr>
          <w:rFonts w:ascii="Cambria" w:eastAsia="Cambria" w:hAnsi="Cambria" w:cs="Cambria"/>
          <w:b/>
          <w:i/>
          <w:spacing w:val="-34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P</w:t>
      </w:r>
      <w:r w:rsidR="000D73C7">
        <w:rPr>
          <w:rFonts w:ascii="Cambria" w:eastAsia="Cambria" w:hAnsi="Cambria" w:cs="Cambria"/>
          <w:b/>
          <w:i/>
          <w:spacing w:val="28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E</w:t>
      </w:r>
      <w:r w:rsidR="000D73C7">
        <w:rPr>
          <w:rFonts w:ascii="Cambria" w:eastAsia="Cambria" w:hAnsi="Cambria" w:cs="Cambria"/>
          <w:b/>
          <w:i/>
          <w:spacing w:val="-34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X</w:t>
      </w:r>
      <w:r w:rsidR="000D73C7">
        <w:rPr>
          <w:rFonts w:ascii="Cambria" w:eastAsia="Cambria" w:hAnsi="Cambria" w:cs="Cambria"/>
          <w:b/>
          <w:i/>
          <w:spacing w:val="-34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E</w:t>
      </w:r>
      <w:r w:rsidR="000D73C7">
        <w:rPr>
          <w:rFonts w:ascii="Cambria" w:eastAsia="Cambria" w:hAnsi="Cambria" w:cs="Cambria"/>
          <w:b/>
          <w:i/>
          <w:spacing w:val="-34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C</w:t>
      </w:r>
      <w:r w:rsidR="000D73C7">
        <w:rPr>
          <w:rFonts w:ascii="Cambria" w:eastAsia="Cambria" w:hAnsi="Cambria" w:cs="Cambria"/>
          <w:b/>
          <w:i/>
          <w:spacing w:val="-34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U</w:t>
      </w:r>
      <w:r w:rsidR="000D73C7">
        <w:rPr>
          <w:rFonts w:ascii="Cambria" w:eastAsia="Cambria" w:hAnsi="Cambria" w:cs="Cambria"/>
          <w:b/>
          <w:i/>
          <w:spacing w:val="-35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T</w:t>
      </w:r>
      <w:r w:rsidR="000D73C7">
        <w:rPr>
          <w:rFonts w:ascii="Cambria" w:eastAsia="Cambria" w:hAnsi="Cambria" w:cs="Cambria"/>
          <w:b/>
          <w:i/>
          <w:spacing w:val="-35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I</w:t>
      </w:r>
      <w:r w:rsidR="000D73C7">
        <w:rPr>
          <w:rFonts w:ascii="Cambria" w:eastAsia="Cambria" w:hAnsi="Cambria" w:cs="Cambria"/>
          <w:b/>
          <w:i/>
          <w:spacing w:val="-35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V</w:t>
      </w:r>
      <w:r w:rsidR="000D73C7">
        <w:rPr>
          <w:rFonts w:ascii="Cambria" w:eastAsia="Cambria" w:hAnsi="Cambria" w:cs="Cambria"/>
          <w:b/>
          <w:i/>
          <w:spacing w:val="-34"/>
          <w:sz w:val="22"/>
          <w:szCs w:val="22"/>
        </w:rPr>
        <w:t xml:space="preserve"> </w:t>
      </w:r>
      <w:r w:rsidR="000D73C7">
        <w:rPr>
          <w:rFonts w:ascii="Cambria" w:eastAsia="Cambria" w:hAnsi="Cambria" w:cs="Cambria"/>
          <w:b/>
          <w:i/>
          <w:sz w:val="22"/>
          <w:szCs w:val="22"/>
        </w:rPr>
        <w:t>E</w:t>
      </w:r>
    </w:p>
    <w:p w14:paraId="5BCCEB97" w14:textId="2A73750A" w:rsidR="00590B23" w:rsidRDefault="000D73C7">
      <w:pPr>
        <w:tabs>
          <w:tab w:val="left" w:pos="7040"/>
        </w:tabs>
        <w:spacing w:before="13" w:line="240" w:lineRule="exact"/>
        <w:ind w:left="78" w:right="3781"/>
        <w:jc w:val="center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b/>
          <w:i/>
          <w:position w:val="-1"/>
          <w:sz w:val="22"/>
          <w:szCs w:val="22"/>
          <w:u w:val="single" w:color="612322"/>
        </w:rPr>
        <w:t xml:space="preserve">                                                    </w:t>
      </w:r>
      <w:r>
        <w:rPr>
          <w:rFonts w:ascii="Cambria" w:eastAsia="Cambria" w:hAnsi="Cambria" w:cs="Cambria"/>
          <w:b/>
          <w:i/>
          <w:spacing w:val="17"/>
          <w:position w:val="-1"/>
          <w:sz w:val="22"/>
          <w:szCs w:val="22"/>
          <w:u w:val="single" w:color="612322"/>
        </w:rPr>
        <w:t xml:space="preserve"> </w:t>
      </w:r>
      <w:r w:rsidR="00BF119D">
        <w:rPr>
          <w:rFonts w:ascii="Cambria" w:eastAsia="Cambria" w:hAnsi="Cambria" w:cs="Cambria"/>
          <w:b/>
          <w:i/>
          <w:spacing w:val="17"/>
          <w:position w:val="-1"/>
          <w:sz w:val="22"/>
          <w:szCs w:val="22"/>
          <w:u w:val="single" w:color="612322"/>
        </w:rPr>
        <w:t xml:space="preserve">                                    </w:t>
      </w:r>
      <w:r>
        <w:rPr>
          <w:rFonts w:ascii="Cambria" w:eastAsia="Cambria" w:hAnsi="Cambria" w:cs="Cambria"/>
          <w:b/>
          <w:i/>
          <w:position w:val="-1"/>
          <w:sz w:val="22"/>
          <w:szCs w:val="22"/>
          <w:u w:val="single" w:color="612322"/>
        </w:rPr>
        <w:t>S</w:t>
      </w:r>
      <w:r>
        <w:rPr>
          <w:rFonts w:ascii="Cambria" w:eastAsia="Cambria" w:hAnsi="Cambria" w:cs="Cambria"/>
          <w:b/>
          <w:i/>
          <w:spacing w:val="-35"/>
          <w:position w:val="-1"/>
          <w:sz w:val="22"/>
          <w:szCs w:val="22"/>
          <w:u w:val="single" w:color="612322"/>
        </w:rPr>
        <w:t xml:space="preserve"> </w:t>
      </w:r>
      <w:r>
        <w:rPr>
          <w:rFonts w:ascii="Cambria" w:eastAsia="Cambria" w:hAnsi="Cambria" w:cs="Cambria"/>
          <w:b/>
          <w:i/>
          <w:position w:val="-1"/>
          <w:sz w:val="22"/>
          <w:szCs w:val="22"/>
          <w:u w:val="single" w:color="612322"/>
        </w:rPr>
        <w:t>I</w:t>
      </w:r>
      <w:r>
        <w:rPr>
          <w:rFonts w:ascii="Cambria" w:eastAsia="Cambria" w:hAnsi="Cambria" w:cs="Cambria"/>
          <w:b/>
          <w:i/>
          <w:spacing w:val="-35"/>
          <w:position w:val="-1"/>
          <w:sz w:val="22"/>
          <w:szCs w:val="22"/>
          <w:u w:val="single" w:color="612322"/>
        </w:rPr>
        <w:t xml:space="preserve"> </w:t>
      </w:r>
      <w:r>
        <w:rPr>
          <w:rFonts w:ascii="Cambria" w:eastAsia="Cambria" w:hAnsi="Cambria" w:cs="Cambria"/>
          <w:b/>
          <w:i/>
          <w:position w:val="-1"/>
          <w:sz w:val="22"/>
          <w:szCs w:val="22"/>
          <w:u w:val="single" w:color="612322"/>
        </w:rPr>
        <w:t>N</w:t>
      </w:r>
      <w:r>
        <w:rPr>
          <w:rFonts w:ascii="Cambria" w:eastAsia="Cambria" w:hAnsi="Cambria" w:cs="Cambria"/>
          <w:b/>
          <w:i/>
          <w:spacing w:val="-34"/>
          <w:position w:val="-1"/>
          <w:sz w:val="22"/>
          <w:szCs w:val="22"/>
          <w:u w:val="single" w:color="612322"/>
        </w:rPr>
        <w:t xml:space="preserve"> </w:t>
      </w:r>
      <w:r>
        <w:rPr>
          <w:rFonts w:ascii="Cambria" w:eastAsia="Cambria" w:hAnsi="Cambria" w:cs="Cambria"/>
          <w:b/>
          <w:i/>
          <w:position w:val="-1"/>
          <w:sz w:val="22"/>
          <w:szCs w:val="22"/>
          <w:u w:val="single" w:color="612322"/>
        </w:rPr>
        <w:t>C</w:t>
      </w:r>
      <w:r>
        <w:rPr>
          <w:rFonts w:ascii="Cambria" w:eastAsia="Cambria" w:hAnsi="Cambria" w:cs="Cambria"/>
          <w:b/>
          <w:i/>
          <w:spacing w:val="-34"/>
          <w:position w:val="-1"/>
          <w:sz w:val="22"/>
          <w:szCs w:val="22"/>
          <w:u w:val="single" w:color="612322"/>
        </w:rPr>
        <w:t xml:space="preserve"> </w:t>
      </w:r>
      <w:r w:rsidR="00BF119D">
        <w:rPr>
          <w:rFonts w:ascii="Cambria" w:eastAsia="Cambria" w:hAnsi="Cambria" w:cs="Cambria"/>
          <w:b/>
          <w:i/>
          <w:position w:val="-1"/>
          <w:sz w:val="22"/>
          <w:szCs w:val="22"/>
          <w:u w:val="single" w:color="612322"/>
        </w:rPr>
        <w:t xml:space="preserve">E </w:t>
      </w:r>
      <w:r w:rsidR="00BF119D">
        <w:rPr>
          <w:rFonts w:ascii="Cambria" w:eastAsia="Cambria" w:hAnsi="Cambria" w:cs="Cambria"/>
          <w:b/>
          <w:i/>
          <w:spacing w:val="-20"/>
          <w:position w:val="-1"/>
          <w:sz w:val="22"/>
          <w:szCs w:val="22"/>
          <w:u w:val="single" w:color="612322"/>
        </w:rPr>
        <w:t>J</w:t>
      </w:r>
      <w:r>
        <w:rPr>
          <w:rFonts w:ascii="Cambria" w:eastAsia="Cambria" w:hAnsi="Cambria" w:cs="Cambria"/>
          <w:b/>
          <w:i/>
          <w:spacing w:val="-34"/>
          <w:position w:val="-1"/>
          <w:sz w:val="22"/>
          <w:szCs w:val="22"/>
          <w:u w:val="single" w:color="612322"/>
        </w:rPr>
        <w:t xml:space="preserve"> </w:t>
      </w:r>
      <w:r>
        <w:rPr>
          <w:rFonts w:ascii="Cambria" w:eastAsia="Cambria" w:hAnsi="Cambria" w:cs="Cambria"/>
          <w:b/>
          <w:i/>
          <w:position w:val="-1"/>
          <w:sz w:val="22"/>
          <w:szCs w:val="22"/>
          <w:u w:val="single" w:color="612322"/>
        </w:rPr>
        <w:t>A</w:t>
      </w:r>
      <w:r>
        <w:rPr>
          <w:rFonts w:ascii="Cambria" w:eastAsia="Cambria" w:hAnsi="Cambria" w:cs="Cambria"/>
          <w:b/>
          <w:i/>
          <w:spacing w:val="-33"/>
          <w:position w:val="-1"/>
          <w:sz w:val="22"/>
          <w:szCs w:val="22"/>
          <w:u w:val="single" w:color="612322"/>
        </w:rPr>
        <w:t xml:space="preserve"> </w:t>
      </w:r>
      <w:r w:rsidR="00BF119D">
        <w:rPr>
          <w:rFonts w:ascii="Cambria" w:eastAsia="Cambria" w:hAnsi="Cambria" w:cs="Cambria"/>
          <w:b/>
          <w:i/>
          <w:position w:val="-1"/>
          <w:sz w:val="22"/>
          <w:szCs w:val="22"/>
          <w:u w:val="single" w:color="612322"/>
        </w:rPr>
        <w:t xml:space="preserve">N </w:t>
      </w:r>
      <w:r w:rsidR="00BF119D">
        <w:rPr>
          <w:rFonts w:ascii="Cambria" w:eastAsia="Cambria" w:hAnsi="Cambria" w:cs="Cambria"/>
          <w:b/>
          <w:i/>
          <w:spacing w:val="-17"/>
          <w:position w:val="-1"/>
          <w:sz w:val="22"/>
          <w:szCs w:val="22"/>
          <w:u w:val="single" w:color="612322"/>
        </w:rPr>
        <w:t>2020</w:t>
      </w:r>
      <w:r>
        <w:rPr>
          <w:rFonts w:ascii="Cambria" w:eastAsia="Cambria" w:hAnsi="Cambria" w:cs="Cambria"/>
          <w:b/>
          <w:i/>
          <w:position w:val="-1"/>
          <w:sz w:val="22"/>
          <w:szCs w:val="22"/>
          <w:u w:val="single" w:color="612322"/>
        </w:rPr>
        <w:t xml:space="preserve"> </w:t>
      </w:r>
      <w:r>
        <w:rPr>
          <w:rFonts w:ascii="Cambria" w:eastAsia="Cambria" w:hAnsi="Cambria" w:cs="Cambria"/>
          <w:b/>
          <w:i/>
          <w:position w:val="-1"/>
          <w:sz w:val="22"/>
          <w:szCs w:val="22"/>
          <w:u w:val="single" w:color="612322"/>
        </w:rPr>
        <w:tab/>
      </w:r>
    </w:p>
    <w:p w14:paraId="5F76E3E2" w14:textId="77777777" w:rsidR="00590B23" w:rsidRDefault="00590B23">
      <w:pPr>
        <w:spacing w:before="7" w:line="100" w:lineRule="exact"/>
        <w:rPr>
          <w:sz w:val="10"/>
          <w:szCs w:val="10"/>
        </w:rPr>
      </w:pPr>
    </w:p>
    <w:p w14:paraId="6F1141BF" w14:textId="77777777" w:rsidR="00590B23" w:rsidRDefault="00590B23">
      <w:pPr>
        <w:spacing w:line="200" w:lineRule="exact"/>
      </w:pPr>
    </w:p>
    <w:p w14:paraId="041424C4" w14:textId="77777777" w:rsidR="00590B23" w:rsidRDefault="00590B23">
      <w:pPr>
        <w:spacing w:line="200" w:lineRule="exact"/>
      </w:pPr>
    </w:p>
    <w:p w14:paraId="13D327BB" w14:textId="77777777" w:rsidR="00590B23" w:rsidRDefault="000D73C7">
      <w:pPr>
        <w:tabs>
          <w:tab w:val="left" w:pos="500"/>
        </w:tabs>
        <w:spacing w:before="33"/>
        <w:ind w:left="500" w:right="4842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1"/>
        </w:rPr>
        <w:t xml:space="preserve"> tr</w:t>
      </w:r>
      <w:r>
        <w:rPr>
          <w:rFonts w:ascii="Cambria" w:eastAsia="Cambria" w:hAnsi="Cambria" w:cs="Cambria"/>
          <w:b/>
        </w:rPr>
        <w:t>oub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14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ems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</w:rPr>
        <w:t>in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Pc of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en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 em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y</w:t>
      </w:r>
      <w:r>
        <w:rPr>
          <w:rFonts w:ascii="Cambria" w:eastAsia="Cambria" w:hAnsi="Cambria" w:cs="Cambria"/>
          <w:b/>
        </w:rPr>
        <w:t>ee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.</w:t>
      </w:r>
    </w:p>
    <w:p w14:paraId="26A7F113" w14:textId="07E64806" w:rsidR="00590B23" w:rsidRDefault="0011685C">
      <w:pPr>
        <w:spacing w:before="9"/>
        <w:ind w:left="140"/>
        <w:rPr>
          <w:rFonts w:ascii="Cambria" w:eastAsia="Cambria" w:hAnsi="Cambria" w:cs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ED810F1" wp14:editId="7EEA91BF">
                <wp:simplePos x="0" y="0"/>
                <wp:positionH relativeFrom="page">
                  <wp:posOffset>5416550</wp:posOffset>
                </wp:positionH>
                <wp:positionV relativeFrom="paragraph">
                  <wp:posOffset>-1500505</wp:posOffset>
                </wp:positionV>
                <wp:extent cx="2268855" cy="2089150"/>
                <wp:effectExtent l="0" t="3175" r="1270" b="3175"/>
                <wp:wrapNone/>
                <wp:docPr id="4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208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4"/>
                              <w:gridCol w:w="845"/>
                              <w:gridCol w:w="60"/>
                              <w:gridCol w:w="2552"/>
                            </w:tblGrid>
                            <w:tr w:rsidR="00590B23" w14:paraId="00241A81" w14:textId="77777777">
                              <w:trPr>
                                <w:trHeight w:hRule="exact" w:val="251"/>
                              </w:trPr>
                              <w:tc>
                                <w:tcPr>
                                  <w:tcW w:w="74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BD46D70" w14:textId="77777777" w:rsidR="00590B23" w:rsidRDefault="00590B23"/>
                              </w:tc>
                              <w:tc>
                                <w:tcPr>
                                  <w:tcW w:w="90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774D83" w14:textId="77777777" w:rsidR="00590B23" w:rsidRDefault="000D73C7">
                                  <w:pPr>
                                    <w:spacing w:before="29"/>
                                    <w:ind w:left="37" w:right="-7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Har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sz w:val="18"/>
                                      <w:szCs w:val="18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re: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EE55CC0" w14:textId="77777777" w:rsidR="00590B23" w:rsidRDefault="000D73C7">
                                  <w:pPr>
                                    <w:spacing w:before="29"/>
                                    <w:ind w:left="4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Lap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ps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590B23" w14:paraId="31B6D446" w14:textId="77777777">
                              <w:trPr>
                                <w:trHeight w:hRule="exact" w:val="444"/>
                              </w:trPr>
                              <w:tc>
                                <w:tcPr>
                                  <w:tcW w:w="74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1977CC" w14:textId="77777777" w:rsidR="00590B23" w:rsidRDefault="00590B23"/>
                              </w:tc>
                              <w:tc>
                                <w:tcPr>
                                  <w:tcW w:w="3457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1571AD" w14:textId="77777777" w:rsidR="00590B23" w:rsidRDefault="000D73C7">
                                  <w:pPr>
                                    <w:spacing w:before="8" w:line="200" w:lineRule="exact"/>
                                    <w:ind w:left="28" w:right="7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ou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Sw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ches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 AP,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cud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F18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590B23" w14:paraId="10FCE70C" w14:textId="77777777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74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FA4DA2" w14:textId="77777777" w:rsidR="00590B23" w:rsidRDefault="00590B23"/>
                              </w:tc>
                              <w:tc>
                                <w:tcPr>
                                  <w:tcW w:w="8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810F47" w14:textId="77777777" w:rsidR="00590B23" w:rsidRDefault="000D73C7">
                                  <w:pPr>
                                    <w:spacing w:before="24"/>
                                    <w:ind w:left="37" w:right="-4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5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9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033DEF2" w14:textId="77777777" w:rsidR="00590B23" w:rsidRDefault="000D73C7">
                                  <w:pPr>
                                    <w:spacing w:before="24"/>
                                    <w:ind w:left="4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8"/>
                                      <w:sz w:val="18"/>
                                      <w:szCs w:val="18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ndo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7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/S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590B23" w14:paraId="761339A7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74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387806" w14:textId="77777777" w:rsidR="00590B23" w:rsidRDefault="00590B23"/>
                              </w:tc>
                              <w:tc>
                                <w:tcPr>
                                  <w:tcW w:w="3457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614EA6" w14:textId="77777777" w:rsidR="00590B23" w:rsidRDefault="000D73C7">
                                  <w:pPr>
                                    <w:spacing w:before="4"/>
                                    <w:ind w:left="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IX</w:t>
                                  </w:r>
                                </w:p>
                              </w:tc>
                            </w:tr>
                            <w:tr w:rsidR="00590B23" w14:paraId="0A282C6D" w14:textId="77777777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74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97A58A" w14:textId="77777777" w:rsidR="00590B23" w:rsidRDefault="00590B23"/>
                              </w:tc>
                              <w:tc>
                                <w:tcPr>
                                  <w:tcW w:w="90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B6924D" w14:textId="77777777" w:rsidR="00590B23" w:rsidRDefault="000D73C7">
                                  <w:pPr>
                                    <w:spacing w:before="24"/>
                                    <w:ind w:left="37" w:right="-8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Proto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ls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5174E6B" w14:textId="77777777" w:rsidR="00590B23" w:rsidRDefault="000D73C7">
                                  <w:pPr>
                                    <w:spacing w:before="24"/>
                                    <w:ind w:left="4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CP/IP,D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P,</w:t>
                                  </w:r>
                                </w:p>
                              </w:tc>
                            </w:tr>
                            <w:tr w:rsidR="00590B23" w14:paraId="5CB1DCC4" w14:textId="77777777">
                              <w:trPr>
                                <w:trHeight w:hRule="exact" w:val="444"/>
                              </w:trPr>
                              <w:tc>
                                <w:tcPr>
                                  <w:tcW w:w="74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3D0500" w14:textId="77777777" w:rsidR="00590B23" w:rsidRDefault="00590B23"/>
                              </w:tc>
                              <w:tc>
                                <w:tcPr>
                                  <w:tcW w:w="3457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F59BB4" w14:textId="77777777" w:rsidR="00590B23" w:rsidRDefault="000D73C7">
                                  <w:pPr>
                                    <w:spacing w:before="6"/>
                                    <w:ind w:left="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</w:p>
                                <w:p w14:paraId="1E6325E7" w14:textId="77777777" w:rsidR="00590B23" w:rsidRDefault="000D73C7">
                                  <w:pPr>
                                    <w:spacing w:line="200" w:lineRule="exact"/>
                                    <w:ind w:left="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Fibe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7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8"/>
                                      <w:sz w:val="18"/>
                                      <w:szCs w:val="18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AN,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90B23" w14:paraId="66F2C80A" w14:textId="77777777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74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6F40D8" w14:textId="77777777" w:rsidR="00590B23" w:rsidRDefault="00590B23"/>
                              </w:tc>
                              <w:tc>
                                <w:tcPr>
                                  <w:tcW w:w="8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1758AF" w14:textId="77777777" w:rsidR="00590B23" w:rsidRDefault="000D73C7">
                                  <w:pPr>
                                    <w:spacing w:before="24"/>
                                    <w:ind w:left="37" w:right="-7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Sof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sz w:val="18"/>
                                      <w:szCs w:val="18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re: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3B236F3" w14:textId="77777777" w:rsidR="00590B23" w:rsidRDefault="000D73C7">
                                  <w:pPr>
                                    <w:spacing w:before="24"/>
                                    <w:ind w:left="4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fic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2O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365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590B23" w14:paraId="64900F9F" w14:textId="77777777">
                              <w:trPr>
                                <w:trHeight w:hRule="exact" w:val="653"/>
                              </w:trPr>
                              <w:tc>
                                <w:tcPr>
                                  <w:tcW w:w="74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F11794" w14:textId="77777777" w:rsidR="00590B23" w:rsidRDefault="00590B23"/>
                              </w:tc>
                              <w:tc>
                                <w:tcPr>
                                  <w:tcW w:w="3457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224A7A" w14:textId="77777777" w:rsidR="00590B23" w:rsidRDefault="000D73C7">
                                  <w:pPr>
                                    <w:spacing w:before="4"/>
                                    <w:ind w:left="28" w:right="5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Ba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 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man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Gh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ynam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, SAP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UI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ida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 SCM</w:t>
                                  </w:r>
                                </w:p>
                              </w:tc>
                            </w:tr>
                            <w:tr w:rsidR="00590B23" w14:paraId="1354EAB4" w14:textId="77777777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74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B436C9" w14:textId="77777777" w:rsidR="00590B23" w:rsidRDefault="00590B23"/>
                              </w:tc>
                              <w:tc>
                                <w:tcPr>
                                  <w:tcW w:w="90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A65F56" w14:textId="77777777" w:rsidR="00590B23" w:rsidRDefault="000D73C7">
                                  <w:pPr>
                                    <w:spacing w:before="24"/>
                                    <w:ind w:left="3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IPP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2A4476D" w14:textId="77777777" w:rsidR="00590B23" w:rsidRDefault="000D73C7">
                                  <w:pPr>
                                    <w:spacing w:before="24"/>
                                    <w:ind w:left="-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nk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</w:p>
                              </w:tc>
                            </w:tr>
                            <w:tr w:rsidR="00590B23" w14:paraId="1033D536" w14:textId="77777777">
                              <w:trPr>
                                <w:trHeight w:hRule="exact" w:val="241"/>
                              </w:trPr>
                              <w:tc>
                                <w:tcPr>
                                  <w:tcW w:w="74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BBCC785" w14:textId="77777777" w:rsidR="00590B23" w:rsidRDefault="00590B23"/>
                              </w:tc>
                              <w:tc>
                                <w:tcPr>
                                  <w:tcW w:w="3457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43F01C5" w14:textId="77777777" w:rsidR="00590B23" w:rsidRDefault="000D73C7">
                                  <w:pPr>
                                    <w:spacing w:before="4"/>
                                    <w:ind w:left="2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iem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IPP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ol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ts</w:t>
                                  </w:r>
                                </w:p>
                              </w:tc>
                            </w:tr>
                          </w:tbl>
                          <w:p w14:paraId="2F8728A6" w14:textId="77777777" w:rsidR="00590B23" w:rsidRDefault="00590B2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D810F1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426.5pt;margin-top:-118.15pt;width:178.65pt;height:164.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4"/>
                        <w:gridCol w:w="845"/>
                        <w:gridCol w:w="60"/>
                        <w:gridCol w:w="2552"/>
                      </w:tblGrid>
                      <w:tr w:rsidR="00590B23" w14:paraId="00241A81" w14:textId="77777777">
                        <w:trPr>
                          <w:trHeight w:hRule="exact" w:val="251"/>
                        </w:trPr>
                        <w:tc>
                          <w:tcPr>
                            <w:tcW w:w="74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BD46D70" w14:textId="77777777" w:rsidR="00590B23" w:rsidRDefault="00590B23"/>
                        </w:tc>
                        <w:tc>
                          <w:tcPr>
                            <w:tcW w:w="90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F774D83" w14:textId="77777777" w:rsidR="00590B23" w:rsidRDefault="000D73C7">
                            <w:pPr>
                              <w:spacing w:before="29"/>
                              <w:ind w:left="37" w:right="-7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Har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4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re: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EE55CC0" w14:textId="77777777" w:rsidR="00590B23" w:rsidRDefault="000D73C7">
                            <w:pPr>
                              <w:spacing w:before="29"/>
                              <w:ind w:left="4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Lap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ps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</w:tc>
                      </w:tr>
                      <w:tr w:rsidR="00590B23" w14:paraId="31B6D446" w14:textId="77777777">
                        <w:trPr>
                          <w:trHeight w:hRule="exact" w:val="444"/>
                        </w:trPr>
                        <w:tc>
                          <w:tcPr>
                            <w:tcW w:w="74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41977CC" w14:textId="77777777" w:rsidR="00590B23" w:rsidRDefault="00590B23"/>
                        </w:tc>
                        <w:tc>
                          <w:tcPr>
                            <w:tcW w:w="3457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01571AD" w14:textId="77777777" w:rsidR="00590B23" w:rsidRDefault="000D73C7">
                            <w:pPr>
                              <w:spacing w:before="8" w:line="200" w:lineRule="exact"/>
                              <w:ind w:left="28" w:right="7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Pr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Sw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ches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 AP,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 S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ch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rr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cud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al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F18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  <w:tr w:rsidR="00590B23" w14:paraId="10FCE70C" w14:textId="77777777">
                        <w:trPr>
                          <w:trHeight w:hRule="exact" w:val="247"/>
                        </w:trPr>
                        <w:tc>
                          <w:tcPr>
                            <w:tcW w:w="74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DFA4DA2" w14:textId="77777777" w:rsidR="00590B23" w:rsidRDefault="00590B23"/>
                        </w:tc>
                        <w:tc>
                          <w:tcPr>
                            <w:tcW w:w="8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6810F47" w14:textId="77777777" w:rsidR="00590B23" w:rsidRDefault="000D73C7">
                            <w:pPr>
                              <w:spacing w:before="24"/>
                              <w:ind w:left="37" w:right="-4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5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9"/>
                                <w:sz w:val="18"/>
                                <w:szCs w:val="18"/>
                              </w:rPr>
                              <w:t>y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ems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612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033DEF2" w14:textId="77777777" w:rsidR="00590B23" w:rsidRDefault="000D73C7">
                            <w:pPr>
                              <w:spacing w:before="24"/>
                              <w:ind w:left="4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8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ndo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7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/S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r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</w:tc>
                      </w:tr>
                      <w:tr w:rsidR="00590B23" w14:paraId="761339A7" w14:textId="77777777">
                        <w:trPr>
                          <w:trHeight w:hRule="exact" w:val="235"/>
                        </w:trPr>
                        <w:tc>
                          <w:tcPr>
                            <w:tcW w:w="74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1387806" w14:textId="77777777" w:rsidR="00590B23" w:rsidRDefault="00590B23"/>
                        </w:tc>
                        <w:tc>
                          <w:tcPr>
                            <w:tcW w:w="3457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614EA6" w14:textId="77777777" w:rsidR="00590B23" w:rsidRDefault="000D73C7">
                            <w:pPr>
                              <w:spacing w:before="4"/>
                              <w:ind w:left="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IX</w:t>
                            </w:r>
                          </w:p>
                        </w:tc>
                      </w:tr>
                      <w:tr w:rsidR="00590B23" w14:paraId="0A282C6D" w14:textId="77777777">
                        <w:trPr>
                          <w:trHeight w:hRule="exact" w:val="247"/>
                        </w:trPr>
                        <w:tc>
                          <w:tcPr>
                            <w:tcW w:w="74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A97A58A" w14:textId="77777777" w:rsidR="00590B23" w:rsidRDefault="00590B23"/>
                        </w:tc>
                        <w:tc>
                          <w:tcPr>
                            <w:tcW w:w="90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6B6924D" w14:textId="77777777" w:rsidR="00590B23" w:rsidRDefault="000D73C7">
                            <w:pPr>
                              <w:spacing w:before="24"/>
                              <w:ind w:left="37" w:right="-8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Proto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ls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5174E6B" w14:textId="77777777" w:rsidR="00590B23" w:rsidRDefault="000D73C7">
                            <w:pPr>
                              <w:spacing w:before="24"/>
                              <w:ind w:left="4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CP/IP,D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P,</w:t>
                            </w:r>
                          </w:p>
                        </w:tc>
                      </w:tr>
                      <w:tr w:rsidR="00590B23" w14:paraId="5CB1DCC4" w14:textId="77777777">
                        <w:trPr>
                          <w:trHeight w:hRule="exact" w:val="444"/>
                        </w:trPr>
                        <w:tc>
                          <w:tcPr>
                            <w:tcW w:w="74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23D0500" w14:textId="77777777" w:rsidR="00590B23" w:rsidRDefault="00590B23"/>
                        </w:tc>
                        <w:tc>
                          <w:tcPr>
                            <w:tcW w:w="3457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F59BB4" w14:textId="77777777" w:rsidR="00590B23" w:rsidRDefault="000D73C7">
                            <w:pPr>
                              <w:spacing w:before="6"/>
                              <w:ind w:left="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he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  <w:p w14:paraId="1E6325E7" w14:textId="77777777" w:rsidR="00590B23" w:rsidRDefault="000D73C7">
                            <w:pPr>
                              <w:spacing w:line="200" w:lineRule="exact"/>
                              <w:ind w:left="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Fibe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8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AN,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la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</w:tr>
                      <w:tr w:rsidR="00590B23" w14:paraId="66F2C80A" w14:textId="77777777">
                        <w:trPr>
                          <w:trHeight w:hRule="exact" w:val="247"/>
                        </w:trPr>
                        <w:tc>
                          <w:tcPr>
                            <w:tcW w:w="74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E6F40D8" w14:textId="77777777" w:rsidR="00590B23" w:rsidRDefault="00590B23"/>
                        </w:tc>
                        <w:tc>
                          <w:tcPr>
                            <w:tcW w:w="8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1758AF" w14:textId="77777777" w:rsidR="00590B23" w:rsidRDefault="000D73C7">
                            <w:pPr>
                              <w:spacing w:before="24"/>
                              <w:ind w:left="37" w:right="-7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Sof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4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re:</w:t>
                            </w:r>
                          </w:p>
                        </w:tc>
                        <w:tc>
                          <w:tcPr>
                            <w:tcW w:w="2612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3B236F3" w14:textId="77777777" w:rsidR="00590B23" w:rsidRDefault="000D73C7">
                            <w:pPr>
                              <w:spacing w:before="24"/>
                              <w:ind w:left="4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S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fic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2O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16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365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</w:tc>
                      </w:tr>
                      <w:tr w:rsidR="00590B23" w14:paraId="64900F9F" w14:textId="77777777">
                        <w:trPr>
                          <w:trHeight w:hRule="exact" w:val="653"/>
                        </w:trPr>
                        <w:tc>
                          <w:tcPr>
                            <w:tcW w:w="74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AF11794" w14:textId="77777777" w:rsidR="00590B23" w:rsidRDefault="00590B23"/>
                        </w:tc>
                        <w:tc>
                          <w:tcPr>
                            <w:tcW w:w="3457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E224A7A" w14:textId="77777777" w:rsidR="00590B23" w:rsidRDefault="000D73C7">
                            <w:pPr>
                              <w:spacing w:before="4"/>
                              <w:ind w:left="28" w:right="5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ac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im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ge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Ba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ck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>x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ec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 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y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man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Gh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x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ynam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, SAP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UI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ida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h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y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 SCM</w:t>
                            </w:r>
                          </w:p>
                        </w:tc>
                      </w:tr>
                      <w:tr w:rsidR="00590B23" w14:paraId="1354EAB4" w14:textId="77777777">
                        <w:trPr>
                          <w:trHeight w:hRule="exact" w:val="247"/>
                        </w:trPr>
                        <w:tc>
                          <w:tcPr>
                            <w:tcW w:w="74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5B436C9" w14:textId="77777777" w:rsidR="00590B23" w:rsidRDefault="00590B23"/>
                        </w:tc>
                        <w:tc>
                          <w:tcPr>
                            <w:tcW w:w="90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DA65F56" w14:textId="77777777" w:rsidR="00590B23" w:rsidRDefault="000D73C7">
                            <w:pPr>
                              <w:spacing w:before="24"/>
                              <w:ind w:left="3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IPP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ne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2A4476D" w14:textId="77777777" w:rsidR="00590B23" w:rsidRDefault="000D73C7">
                            <w:pPr>
                              <w:spacing w:before="24"/>
                              <w:ind w:left="-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Co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io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nk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</w:tc>
                      </w:tr>
                      <w:tr w:rsidR="00590B23" w14:paraId="1033D536" w14:textId="77777777">
                        <w:trPr>
                          <w:trHeight w:hRule="exact" w:val="241"/>
                        </w:trPr>
                        <w:tc>
                          <w:tcPr>
                            <w:tcW w:w="74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BBCC785" w14:textId="77777777" w:rsidR="00590B23" w:rsidRDefault="00590B23"/>
                        </w:tc>
                        <w:tc>
                          <w:tcPr>
                            <w:tcW w:w="3457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43F01C5" w14:textId="77777777" w:rsidR="00590B23" w:rsidRDefault="000D73C7">
                            <w:pPr>
                              <w:spacing w:before="4"/>
                              <w:ind w:left="2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iem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IPP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ho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on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ol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ts</w:t>
                            </w:r>
                          </w:p>
                        </w:tc>
                      </w:tr>
                    </w:tbl>
                    <w:p w14:paraId="2F8728A6" w14:textId="77777777" w:rsidR="00590B23" w:rsidRDefault="00590B23"/>
                  </w:txbxContent>
                </v:textbox>
                <w10:wrap anchorx="page"/>
              </v:shape>
            </w:pict>
          </mc:Fallback>
        </mc:AlternateContent>
      </w:r>
      <w:r w:rsidR="000D73C7">
        <w:rPr>
          <w:w w:val="130"/>
        </w:rPr>
        <w:t xml:space="preserve">•   </w:t>
      </w:r>
      <w:r w:rsidR="000D73C7">
        <w:rPr>
          <w:spacing w:val="52"/>
          <w:w w:val="130"/>
        </w:rPr>
        <w:t xml:space="preserve"> </w:t>
      </w:r>
      <w:r w:rsidR="000D73C7">
        <w:rPr>
          <w:rFonts w:ascii="Cambria" w:eastAsia="Cambria" w:hAnsi="Cambria" w:cs="Cambria"/>
          <w:b/>
        </w:rPr>
        <w:t>To</w:t>
      </w:r>
      <w:r w:rsidR="000D73C7">
        <w:rPr>
          <w:rFonts w:ascii="Cambria" w:eastAsia="Cambria" w:hAnsi="Cambria" w:cs="Cambria"/>
          <w:b/>
          <w:spacing w:val="-1"/>
        </w:rPr>
        <w:t xml:space="preserve"> </w:t>
      </w:r>
      <w:r w:rsidR="000D73C7">
        <w:rPr>
          <w:rFonts w:ascii="Cambria" w:eastAsia="Cambria" w:hAnsi="Cambria" w:cs="Cambria"/>
          <w:b/>
        </w:rPr>
        <w:t>se</w:t>
      </w:r>
      <w:r w:rsidR="000D73C7">
        <w:rPr>
          <w:rFonts w:ascii="Cambria" w:eastAsia="Cambria" w:hAnsi="Cambria" w:cs="Cambria"/>
          <w:b/>
          <w:spacing w:val="-1"/>
        </w:rPr>
        <w:t>t</w:t>
      </w:r>
      <w:r w:rsidR="000D73C7">
        <w:rPr>
          <w:rFonts w:ascii="Cambria" w:eastAsia="Cambria" w:hAnsi="Cambria" w:cs="Cambria"/>
          <w:b/>
          <w:spacing w:val="1"/>
        </w:rPr>
        <w:t>u</w:t>
      </w:r>
      <w:r w:rsidR="000D73C7">
        <w:rPr>
          <w:rFonts w:ascii="Cambria" w:eastAsia="Cambria" w:hAnsi="Cambria" w:cs="Cambria"/>
          <w:b/>
        </w:rPr>
        <w:t>p</w:t>
      </w:r>
      <w:r w:rsidR="000D73C7">
        <w:rPr>
          <w:rFonts w:ascii="Cambria" w:eastAsia="Cambria" w:hAnsi="Cambria" w:cs="Cambria"/>
          <w:b/>
          <w:spacing w:val="-3"/>
        </w:rPr>
        <w:t xml:space="preserve"> </w:t>
      </w:r>
      <w:r w:rsidR="000D73C7">
        <w:rPr>
          <w:rFonts w:ascii="Cambria" w:eastAsia="Cambria" w:hAnsi="Cambria" w:cs="Cambria"/>
          <w:b/>
          <w:spacing w:val="-1"/>
        </w:rPr>
        <w:t>t</w:t>
      </w:r>
      <w:r w:rsidR="000D73C7">
        <w:rPr>
          <w:rFonts w:ascii="Cambria" w:eastAsia="Cambria" w:hAnsi="Cambria" w:cs="Cambria"/>
          <w:b/>
          <w:spacing w:val="1"/>
        </w:rPr>
        <w:t>h</w:t>
      </w:r>
      <w:r w:rsidR="000D73C7">
        <w:rPr>
          <w:rFonts w:ascii="Cambria" w:eastAsia="Cambria" w:hAnsi="Cambria" w:cs="Cambria"/>
          <w:b/>
        </w:rPr>
        <w:t>e</w:t>
      </w:r>
      <w:r w:rsidR="000D73C7">
        <w:rPr>
          <w:rFonts w:ascii="Cambria" w:eastAsia="Cambria" w:hAnsi="Cambria" w:cs="Cambria"/>
          <w:b/>
          <w:spacing w:val="-4"/>
        </w:rPr>
        <w:t xml:space="preserve"> </w:t>
      </w:r>
      <w:r w:rsidR="000D73C7">
        <w:rPr>
          <w:rFonts w:ascii="Cambria" w:eastAsia="Cambria" w:hAnsi="Cambria" w:cs="Cambria"/>
          <w:b/>
        </w:rPr>
        <w:t>L</w:t>
      </w:r>
      <w:r w:rsidR="000D73C7">
        <w:rPr>
          <w:rFonts w:ascii="Cambria" w:eastAsia="Cambria" w:hAnsi="Cambria" w:cs="Cambria"/>
          <w:b/>
          <w:spacing w:val="2"/>
        </w:rPr>
        <w:t>A</w:t>
      </w:r>
      <w:r w:rsidR="000D73C7">
        <w:rPr>
          <w:rFonts w:ascii="Cambria" w:eastAsia="Cambria" w:hAnsi="Cambria" w:cs="Cambria"/>
          <w:b/>
        </w:rPr>
        <w:t>N</w:t>
      </w:r>
      <w:r w:rsidR="000D73C7">
        <w:rPr>
          <w:rFonts w:ascii="Cambria" w:eastAsia="Cambria" w:hAnsi="Cambria" w:cs="Cambria"/>
          <w:b/>
          <w:spacing w:val="-6"/>
        </w:rPr>
        <w:t xml:space="preserve"> </w:t>
      </w:r>
      <w:r w:rsidR="000D73C7">
        <w:rPr>
          <w:rFonts w:ascii="Cambria" w:eastAsia="Cambria" w:hAnsi="Cambria" w:cs="Cambria"/>
          <w:b/>
        </w:rPr>
        <w:t>/</w:t>
      </w:r>
      <w:r w:rsidR="000D73C7">
        <w:rPr>
          <w:rFonts w:ascii="Cambria" w:eastAsia="Cambria" w:hAnsi="Cambria" w:cs="Cambria"/>
          <w:b/>
          <w:spacing w:val="1"/>
        </w:rPr>
        <w:t xml:space="preserve"> </w:t>
      </w:r>
      <w:r w:rsidR="000D73C7">
        <w:rPr>
          <w:rFonts w:ascii="Cambria" w:eastAsia="Cambria" w:hAnsi="Cambria" w:cs="Cambria"/>
          <w:b/>
        </w:rPr>
        <w:t>W</w:t>
      </w:r>
      <w:r w:rsidR="000D73C7">
        <w:rPr>
          <w:rFonts w:ascii="Cambria" w:eastAsia="Cambria" w:hAnsi="Cambria" w:cs="Cambria"/>
          <w:b/>
          <w:spacing w:val="3"/>
        </w:rPr>
        <w:t>A</w:t>
      </w:r>
      <w:r w:rsidR="000D73C7">
        <w:rPr>
          <w:rFonts w:ascii="Cambria" w:eastAsia="Cambria" w:hAnsi="Cambria" w:cs="Cambria"/>
          <w:b/>
        </w:rPr>
        <w:t>N</w:t>
      </w:r>
      <w:r w:rsidR="000D73C7">
        <w:rPr>
          <w:rFonts w:ascii="Cambria" w:eastAsia="Cambria" w:hAnsi="Cambria" w:cs="Cambria"/>
          <w:b/>
          <w:spacing w:val="-7"/>
        </w:rPr>
        <w:t xml:space="preserve"> </w:t>
      </w:r>
      <w:r w:rsidR="000D73C7">
        <w:rPr>
          <w:rFonts w:ascii="Cambria" w:eastAsia="Cambria" w:hAnsi="Cambria" w:cs="Cambria"/>
          <w:b/>
          <w:spacing w:val="2"/>
        </w:rPr>
        <w:t>i</w:t>
      </w:r>
      <w:r w:rsidR="000D73C7">
        <w:rPr>
          <w:rFonts w:ascii="Cambria" w:eastAsia="Cambria" w:hAnsi="Cambria" w:cs="Cambria"/>
          <w:b/>
        </w:rPr>
        <w:t>n</w:t>
      </w:r>
      <w:r w:rsidR="000D73C7">
        <w:rPr>
          <w:rFonts w:ascii="Cambria" w:eastAsia="Cambria" w:hAnsi="Cambria" w:cs="Cambria"/>
          <w:b/>
          <w:spacing w:val="-3"/>
        </w:rPr>
        <w:t xml:space="preserve"> </w:t>
      </w:r>
      <w:r w:rsidR="000D73C7">
        <w:rPr>
          <w:rFonts w:ascii="Cambria" w:eastAsia="Cambria" w:hAnsi="Cambria" w:cs="Cambria"/>
          <w:b/>
          <w:spacing w:val="-1"/>
        </w:rPr>
        <w:t>t</w:t>
      </w:r>
      <w:r w:rsidR="000D73C7">
        <w:rPr>
          <w:rFonts w:ascii="Cambria" w:eastAsia="Cambria" w:hAnsi="Cambria" w:cs="Cambria"/>
          <w:b/>
          <w:spacing w:val="1"/>
        </w:rPr>
        <w:t>h</w:t>
      </w:r>
      <w:r w:rsidR="000D73C7">
        <w:rPr>
          <w:rFonts w:ascii="Cambria" w:eastAsia="Cambria" w:hAnsi="Cambria" w:cs="Cambria"/>
          <w:b/>
        </w:rPr>
        <w:t>e</w:t>
      </w:r>
      <w:r w:rsidR="000D73C7">
        <w:rPr>
          <w:rFonts w:ascii="Cambria" w:eastAsia="Cambria" w:hAnsi="Cambria" w:cs="Cambria"/>
          <w:b/>
          <w:spacing w:val="-4"/>
        </w:rPr>
        <w:t xml:space="preserve"> </w:t>
      </w:r>
      <w:r w:rsidR="000D73C7">
        <w:rPr>
          <w:rFonts w:ascii="Cambria" w:eastAsia="Cambria" w:hAnsi="Cambria" w:cs="Cambria"/>
          <w:b/>
          <w:spacing w:val="2"/>
        </w:rPr>
        <w:t>c</w:t>
      </w:r>
      <w:r w:rsidR="000D73C7">
        <w:rPr>
          <w:rFonts w:ascii="Cambria" w:eastAsia="Cambria" w:hAnsi="Cambria" w:cs="Cambria"/>
          <w:b/>
        </w:rPr>
        <w:t>omp</w:t>
      </w:r>
      <w:r w:rsidR="000D73C7">
        <w:rPr>
          <w:rFonts w:ascii="Cambria" w:eastAsia="Cambria" w:hAnsi="Cambria" w:cs="Cambria"/>
          <w:b/>
          <w:spacing w:val="1"/>
        </w:rPr>
        <w:t>a</w:t>
      </w:r>
      <w:r w:rsidR="000D73C7">
        <w:rPr>
          <w:rFonts w:ascii="Cambria" w:eastAsia="Cambria" w:hAnsi="Cambria" w:cs="Cambria"/>
          <w:b/>
        </w:rPr>
        <w:t>ny</w:t>
      </w:r>
      <w:r w:rsidR="000D73C7">
        <w:rPr>
          <w:rFonts w:ascii="Cambria" w:eastAsia="Cambria" w:hAnsi="Cambria" w:cs="Cambria"/>
          <w:b/>
          <w:spacing w:val="-7"/>
        </w:rPr>
        <w:t xml:space="preserve"> </w:t>
      </w:r>
      <w:r w:rsidR="000D73C7">
        <w:rPr>
          <w:rFonts w:ascii="Cambria" w:eastAsia="Cambria" w:hAnsi="Cambria" w:cs="Cambria"/>
          <w:b/>
          <w:spacing w:val="-1"/>
        </w:rPr>
        <w:t>t</w:t>
      </w:r>
      <w:r w:rsidR="000D73C7">
        <w:rPr>
          <w:rFonts w:ascii="Cambria" w:eastAsia="Cambria" w:hAnsi="Cambria" w:cs="Cambria"/>
          <w:b/>
        </w:rPr>
        <w:t>o</w:t>
      </w:r>
      <w:r w:rsidR="000D73C7">
        <w:rPr>
          <w:rFonts w:ascii="Cambria" w:eastAsia="Cambria" w:hAnsi="Cambria" w:cs="Cambria"/>
          <w:b/>
          <w:spacing w:val="-1"/>
        </w:rPr>
        <w:t xml:space="preserve"> </w:t>
      </w:r>
      <w:r w:rsidR="000D73C7">
        <w:rPr>
          <w:rFonts w:ascii="Cambria" w:eastAsia="Cambria" w:hAnsi="Cambria" w:cs="Cambria"/>
          <w:b/>
          <w:spacing w:val="1"/>
        </w:rPr>
        <w:t>p</w:t>
      </w:r>
      <w:r w:rsidR="000D73C7">
        <w:rPr>
          <w:rFonts w:ascii="Cambria" w:eastAsia="Cambria" w:hAnsi="Cambria" w:cs="Cambria"/>
          <w:b/>
          <w:spacing w:val="-1"/>
        </w:rPr>
        <w:t>r</w:t>
      </w:r>
      <w:r w:rsidR="000D73C7">
        <w:rPr>
          <w:rFonts w:ascii="Cambria" w:eastAsia="Cambria" w:hAnsi="Cambria" w:cs="Cambria"/>
          <w:b/>
        </w:rPr>
        <w:t>o</w:t>
      </w:r>
      <w:r w:rsidR="000D73C7">
        <w:rPr>
          <w:rFonts w:ascii="Cambria" w:eastAsia="Cambria" w:hAnsi="Cambria" w:cs="Cambria"/>
          <w:b/>
          <w:spacing w:val="1"/>
        </w:rPr>
        <w:t>v</w:t>
      </w:r>
      <w:r w:rsidR="000D73C7">
        <w:rPr>
          <w:rFonts w:ascii="Cambria" w:eastAsia="Cambria" w:hAnsi="Cambria" w:cs="Cambria"/>
          <w:b/>
        </w:rPr>
        <w:t>i</w:t>
      </w:r>
      <w:r w:rsidR="000D73C7">
        <w:rPr>
          <w:rFonts w:ascii="Cambria" w:eastAsia="Cambria" w:hAnsi="Cambria" w:cs="Cambria"/>
          <w:b/>
          <w:spacing w:val="1"/>
        </w:rPr>
        <w:t>d</w:t>
      </w:r>
      <w:r w:rsidR="000D73C7">
        <w:rPr>
          <w:rFonts w:ascii="Cambria" w:eastAsia="Cambria" w:hAnsi="Cambria" w:cs="Cambria"/>
          <w:b/>
        </w:rPr>
        <w:t>e</w:t>
      </w:r>
      <w:r w:rsidR="000D73C7">
        <w:rPr>
          <w:rFonts w:ascii="Cambria" w:eastAsia="Cambria" w:hAnsi="Cambria" w:cs="Cambria"/>
          <w:b/>
          <w:spacing w:val="-6"/>
        </w:rPr>
        <w:t xml:space="preserve"> </w:t>
      </w:r>
      <w:r w:rsidR="000D73C7">
        <w:rPr>
          <w:rFonts w:ascii="Cambria" w:eastAsia="Cambria" w:hAnsi="Cambria" w:cs="Cambria"/>
          <w:b/>
          <w:spacing w:val="-1"/>
        </w:rPr>
        <w:t>a</w:t>
      </w:r>
      <w:r w:rsidR="000D73C7">
        <w:rPr>
          <w:rFonts w:ascii="Cambria" w:eastAsia="Cambria" w:hAnsi="Cambria" w:cs="Cambria"/>
          <w:b/>
        </w:rPr>
        <w:t>ccess</w:t>
      </w:r>
      <w:r w:rsidR="000D73C7">
        <w:rPr>
          <w:rFonts w:ascii="Cambria" w:eastAsia="Cambria" w:hAnsi="Cambria" w:cs="Cambria"/>
          <w:b/>
          <w:spacing w:val="-5"/>
        </w:rPr>
        <w:t xml:space="preserve"> </w:t>
      </w:r>
      <w:r w:rsidR="000D73C7">
        <w:rPr>
          <w:rFonts w:ascii="Cambria" w:eastAsia="Cambria" w:hAnsi="Cambria" w:cs="Cambria"/>
          <w:b/>
          <w:spacing w:val="1"/>
        </w:rPr>
        <w:t>t</w:t>
      </w:r>
      <w:r w:rsidR="000D73C7">
        <w:rPr>
          <w:rFonts w:ascii="Cambria" w:eastAsia="Cambria" w:hAnsi="Cambria" w:cs="Cambria"/>
          <w:b/>
        </w:rPr>
        <w:t>o</w:t>
      </w:r>
      <w:r w:rsidR="000D73C7">
        <w:rPr>
          <w:rFonts w:ascii="Cambria" w:eastAsia="Cambria" w:hAnsi="Cambria" w:cs="Cambria"/>
          <w:b/>
          <w:spacing w:val="-3"/>
        </w:rPr>
        <w:t xml:space="preserve"> </w:t>
      </w:r>
      <w:r w:rsidR="000D73C7">
        <w:rPr>
          <w:rFonts w:ascii="Cambria" w:eastAsia="Cambria" w:hAnsi="Cambria" w:cs="Cambria"/>
          <w:b/>
          <w:spacing w:val="2"/>
        </w:rPr>
        <w:t>i</w:t>
      </w:r>
      <w:r w:rsidR="000D73C7">
        <w:rPr>
          <w:rFonts w:ascii="Cambria" w:eastAsia="Cambria" w:hAnsi="Cambria" w:cs="Cambria"/>
          <w:b/>
        </w:rPr>
        <w:t>n</w:t>
      </w:r>
      <w:r w:rsidR="000D73C7">
        <w:rPr>
          <w:rFonts w:ascii="Cambria" w:eastAsia="Cambria" w:hAnsi="Cambria" w:cs="Cambria"/>
          <w:b/>
          <w:spacing w:val="-1"/>
        </w:rPr>
        <w:t>t</w:t>
      </w:r>
      <w:r w:rsidR="000D73C7">
        <w:rPr>
          <w:rFonts w:ascii="Cambria" w:eastAsia="Cambria" w:hAnsi="Cambria" w:cs="Cambria"/>
          <w:b/>
          <w:spacing w:val="2"/>
        </w:rPr>
        <w:t>e</w:t>
      </w:r>
      <w:r w:rsidR="000D73C7">
        <w:rPr>
          <w:rFonts w:ascii="Cambria" w:eastAsia="Cambria" w:hAnsi="Cambria" w:cs="Cambria"/>
          <w:b/>
          <w:spacing w:val="-1"/>
        </w:rPr>
        <w:t>r</w:t>
      </w:r>
      <w:r w:rsidR="000D73C7">
        <w:rPr>
          <w:rFonts w:ascii="Cambria" w:eastAsia="Cambria" w:hAnsi="Cambria" w:cs="Cambria"/>
          <w:b/>
        </w:rPr>
        <w:t>n</w:t>
      </w:r>
      <w:r w:rsidR="000D73C7">
        <w:rPr>
          <w:rFonts w:ascii="Cambria" w:eastAsia="Cambria" w:hAnsi="Cambria" w:cs="Cambria"/>
          <w:b/>
          <w:spacing w:val="2"/>
        </w:rPr>
        <w:t>e</w:t>
      </w:r>
      <w:r w:rsidR="000D73C7">
        <w:rPr>
          <w:rFonts w:ascii="Cambria" w:eastAsia="Cambria" w:hAnsi="Cambria" w:cs="Cambria"/>
          <w:b/>
          <w:spacing w:val="-1"/>
        </w:rPr>
        <w:t>t</w:t>
      </w:r>
      <w:r w:rsidR="000D73C7">
        <w:rPr>
          <w:rFonts w:ascii="Cambria" w:eastAsia="Cambria" w:hAnsi="Cambria" w:cs="Cambria"/>
          <w:b/>
        </w:rPr>
        <w:t>.</w:t>
      </w:r>
    </w:p>
    <w:p w14:paraId="13D82BF7" w14:textId="77777777" w:rsidR="00590B23" w:rsidRDefault="000D73C7">
      <w:pPr>
        <w:spacing w:before="12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v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1"/>
        </w:rPr>
        <w:t>upd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</w:rPr>
        <w:t>ve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</w:rPr>
        <w:t>si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of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st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1"/>
        </w:rPr>
        <w:t xml:space="preserve"> 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An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vi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s</w:t>
      </w:r>
    </w:p>
    <w:p w14:paraId="671B4FD6" w14:textId="77777777" w:rsidR="00590B23" w:rsidRDefault="000D73C7">
      <w:pPr>
        <w:spacing w:before="10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v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in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et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cc</w:t>
      </w:r>
      <w:r>
        <w:rPr>
          <w:rFonts w:ascii="Cambria" w:eastAsia="Cambria" w:hAnsi="Cambria" w:cs="Cambria"/>
          <w:b/>
          <w:spacing w:val="3"/>
        </w:rPr>
        <w:t>e</w:t>
      </w:r>
      <w:r>
        <w:rPr>
          <w:rFonts w:ascii="Cambria" w:eastAsia="Cambria" w:hAnsi="Cambria" w:cs="Cambria"/>
          <w:b/>
        </w:rPr>
        <w:t>ss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ic</w:t>
      </w:r>
      <w:r>
        <w:rPr>
          <w:rFonts w:ascii="Cambria" w:eastAsia="Cambria" w:hAnsi="Cambria" w:cs="Cambria"/>
          <w:b/>
          <w:spacing w:val="4"/>
        </w:rPr>
        <w:t>u</w:t>
      </w:r>
      <w:r>
        <w:rPr>
          <w:rFonts w:ascii="Cambria" w:eastAsia="Cambria" w:hAnsi="Cambria" w:cs="Cambria"/>
          <w:b/>
          <w:spacing w:val="1"/>
        </w:rPr>
        <w:t>la</w:t>
      </w:r>
      <w:r>
        <w:rPr>
          <w:rFonts w:ascii="Cambria" w:eastAsia="Cambria" w:hAnsi="Cambria" w:cs="Cambria"/>
          <w:b/>
        </w:rPr>
        <w:t>r</w:t>
      </w:r>
      <w:r>
        <w:rPr>
          <w:rFonts w:ascii="Cambria" w:eastAsia="Cambria" w:hAnsi="Cambria" w:cs="Cambria"/>
          <w:b/>
          <w:spacing w:val="-10"/>
        </w:rPr>
        <w:t xml:space="preserve"> </w:t>
      </w:r>
      <w:r>
        <w:rPr>
          <w:rFonts w:ascii="Cambria" w:eastAsia="Cambria" w:hAnsi="Cambria" w:cs="Cambria"/>
          <w:b/>
        </w:rPr>
        <w:t>em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yee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.</w:t>
      </w:r>
    </w:p>
    <w:p w14:paraId="1DD2ABEC" w14:textId="77777777" w:rsidR="00590B23" w:rsidRDefault="000D73C7">
      <w:pPr>
        <w:tabs>
          <w:tab w:val="left" w:pos="500"/>
        </w:tabs>
        <w:spacing w:before="10"/>
        <w:ind w:left="500" w:right="4445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ish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2"/>
        </w:rPr>
        <w:t>b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ck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p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1"/>
        </w:rPr>
        <w:t>pla</w:t>
      </w:r>
      <w:r>
        <w:rPr>
          <w:rFonts w:ascii="Cambria" w:eastAsia="Cambria" w:hAnsi="Cambria" w:cs="Cambria"/>
          <w:b/>
        </w:rPr>
        <w:t>ns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gi</w:t>
      </w:r>
      <w:r>
        <w:rPr>
          <w:rFonts w:ascii="Cambria" w:eastAsia="Cambria" w:hAnsi="Cambria" w:cs="Cambria"/>
          <w:b/>
          <w:spacing w:val="-1"/>
        </w:rPr>
        <w:t>v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em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y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es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</w:rPr>
        <w:t>on</w:t>
      </w:r>
      <w:r>
        <w:rPr>
          <w:rFonts w:ascii="Cambria" w:eastAsia="Cambria" w:hAnsi="Cambria" w:cs="Cambria"/>
          <w:b/>
          <w:spacing w:val="-1"/>
        </w:rPr>
        <w:t xml:space="preserve"> t</w:t>
      </w:r>
      <w:r>
        <w:rPr>
          <w:rFonts w:ascii="Cambria" w:eastAsia="Cambria" w:hAnsi="Cambria" w:cs="Cambria"/>
          <w:b/>
        </w:rPr>
        <w:t xml:space="preserve">ime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3"/>
        </w:rPr>
        <w:t>p</w:t>
      </w:r>
      <w:r>
        <w:rPr>
          <w:rFonts w:ascii="Cambria" w:eastAsia="Cambria" w:hAnsi="Cambria" w:cs="Cambria"/>
          <w:b/>
        </w:rPr>
        <w:t>ot sec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3"/>
        </w:rPr>
        <w:t>d</w:t>
      </w:r>
      <w:r>
        <w:rPr>
          <w:rFonts w:ascii="Cambria" w:eastAsia="Cambria" w:hAnsi="Cambria" w:cs="Cambria"/>
          <w:b/>
          <w:spacing w:val="-1"/>
        </w:rPr>
        <w:t>ar</w:t>
      </w:r>
      <w:r>
        <w:rPr>
          <w:rFonts w:ascii="Cambria" w:eastAsia="Cambria" w:hAnsi="Cambria" w:cs="Cambria"/>
          <w:b/>
        </w:rPr>
        <w:t>y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ems.</w:t>
      </w:r>
    </w:p>
    <w:p w14:paraId="361A34C8" w14:textId="77777777" w:rsidR="00590B23" w:rsidRDefault="000D73C7">
      <w:pPr>
        <w:spacing w:before="9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A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mini</w:t>
      </w:r>
      <w:r>
        <w:rPr>
          <w:rFonts w:ascii="Cambria" w:eastAsia="Cambria" w:hAnsi="Cambria" w:cs="Cambria"/>
          <w:b/>
          <w:spacing w:val="1"/>
        </w:rPr>
        <w:t>s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ve</w:t>
      </w:r>
      <w:r>
        <w:rPr>
          <w:rFonts w:ascii="Cambria" w:eastAsia="Cambria" w:hAnsi="Cambria" w:cs="Cambria"/>
          <w:b/>
          <w:spacing w:val="-15"/>
        </w:rPr>
        <w:t xml:space="preserve"> 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v</w:t>
      </w:r>
      <w:r>
        <w:rPr>
          <w:rFonts w:ascii="Cambria" w:eastAsia="Cambria" w:hAnsi="Cambria" w:cs="Cambria"/>
          <w:b/>
        </w:rPr>
        <w:t>el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ges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ERP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1"/>
        </w:rPr>
        <w:t>S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f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w</w:t>
      </w:r>
      <w:r>
        <w:rPr>
          <w:rFonts w:ascii="Cambria" w:eastAsia="Cambria" w:hAnsi="Cambria" w:cs="Cambria"/>
          <w:b/>
          <w:spacing w:val="-1"/>
        </w:rPr>
        <w:t>ar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3"/>
        </w:rPr>
        <w:t>S</w:t>
      </w:r>
      <w:r>
        <w:rPr>
          <w:rFonts w:ascii="Cambria" w:eastAsia="Cambria" w:hAnsi="Cambria" w:cs="Cambria"/>
          <w:b/>
          <w:spacing w:val="1"/>
        </w:rPr>
        <w:t>up</w:t>
      </w:r>
      <w:r>
        <w:rPr>
          <w:rFonts w:ascii="Cambria" w:eastAsia="Cambria" w:hAnsi="Cambria" w:cs="Cambria"/>
          <w:b/>
        </w:rPr>
        <w:t>er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ser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f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r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ha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1"/>
        </w:rPr>
        <w:t>g</w:t>
      </w:r>
      <w:r>
        <w:rPr>
          <w:rFonts w:ascii="Cambria" w:eastAsia="Cambria" w:hAnsi="Cambria" w:cs="Cambria"/>
          <w:b/>
        </w:rPr>
        <w:t>es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n.</w:t>
      </w:r>
    </w:p>
    <w:p w14:paraId="2667B167" w14:textId="77777777" w:rsidR="00590B23" w:rsidRDefault="000D73C7">
      <w:pPr>
        <w:spacing w:before="12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v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out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/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w</w:t>
      </w:r>
      <w:r>
        <w:rPr>
          <w:rFonts w:ascii="Cambria" w:eastAsia="Cambria" w:hAnsi="Cambria" w:cs="Cambria"/>
          <w:b/>
          <w:spacing w:val="-1"/>
        </w:rPr>
        <w:t>it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g</w:t>
      </w:r>
      <w:r>
        <w:rPr>
          <w:rFonts w:ascii="Cambria" w:eastAsia="Cambria" w:hAnsi="Cambria" w:cs="Cambria"/>
          <w:b/>
          <w:spacing w:val="-17"/>
        </w:rPr>
        <w:t xml:space="preserve"> 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ys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em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  <w:spacing w:val="4"/>
        </w:rPr>
        <w:t>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</w:rPr>
        <w:t>emen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on</w:t>
      </w:r>
      <w:r>
        <w:rPr>
          <w:rFonts w:ascii="Cambria" w:eastAsia="Cambria" w:hAnsi="Cambria" w:cs="Cambria"/>
          <w:b/>
          <w:spacing w:val="-14"/>
        </w:rPr>
        <w:t xml:space="preserve"> </w:t>
      </w:r>
      <w:r>
        <w:rPr>
          <w:rFonts w:ascii="Cambria" w:eastAsia="Cambria" w:hAnsi="Cambria" w:cs="Cambria"/>
          <w:b/>
        </w:rPr>
        <w:t>by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-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  <w:spacing w:val="2"/>
        </w:rPr>
        <w:t>io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14"/>
        </w:rPr>
        <w:t xml:space="preserve"> </w:t>
      </w:r>
      <w:r>
        <w:rPr>
          <w:rFonts w:ascii="Cambria" w:eastAsia="Cambria" w:hAnsi="Cambria" w:cs="Cambria"/>
          <w:b/>
        </w:rPr>
        <w:t>w</w:t>
      </w:r>
      <w:r>
        <w:rPr>
          <w:rFonts w:ascii="Cambria" w:eastAsia="Cambria" w:hAnsi="Cambria" w:cs="Cambria"/>
          <w:b/>
          <w:spacing w:val="1"/>
        </w:rPr>
        <w:t>i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h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-1"/>
        </w:rPr>
        <w:t>N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w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k</w:t>
      </w:r>
    </w:p>
    <w:p w14:paraId="730D809A" w14:textId="77777777" w:rsidR="00590B23" w:rsidRDefault="000D73C7">
      <w:pPr>
        <w:spacing w:line="220" w:lineRule="exact"/>
        <w:ind w:left="50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A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mini</w:t>
      </w:r>
      <w:r>
        <w:rPr>
          <w:rFonts w:ascii="Cambria" w:eastAsia="Cambria" w:hAnsi="Cambria" w:cs="Cambria"/>
          <w:b/>
          <w:spacing w:val="1"/>
        </w:rPr>
        <w:t>s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.</w:t>
      </w:r>
    </w:p>
    <w:p w14:paraId="680B7905" w14:textId="77777777" w:rsidR="00590B23" w:rsidRDefault="000D73C7">
      <w:pPr>
        <w:tabs>
          <w:tab w:val="left" w:pos="500"/>
        </w:tabs>
        <w:spacing w:before="17" w:line="220" w:lineRule="exact"/>
        <w:ind w:left="500" w:right="1849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</w:rPr>
        <w:t>P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se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</w:rPr>
        <w:t>m</w:t>
      </w:r>
      <w:r>
        <w:rPr>
          <w:rFonts w:ascii="Cambria" w:eastAsia="Cambria" w:hAnsi="Cambria" w:cs="Cambria"/>
          <w:b/>
          <w:spacing w:val="2"/>
        </w:rPr>
        <w:t>a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,</w:t>
      </w:r>
      <w:r>
        <w:rPr>
          <w:rFonts w:ascii="Cambria" w:eastAsia="Cambria" w:hAnsi="Cambria" w:cs="Cambria"/>
          <w:b/>
          <w:spacing w:val="-10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vi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es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eq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3"/>
        </w:rPr>
        <w:t>m</w:t>
      </w:r>
      <w:r>
        <w:rPr>
          <w:rFonts w:ascii="Cambria" w:eastAsia="Cambria" w:hAnsi="Cambria" w:cs="Cambria"/>
          <w:b/>
        </w:rPr>
        <w:t>ent</w:t>
      </w:r>
      <w:r>
        <w:rPr>
          <w:rFonts w:ascii="Cambria" w:eastAsia="Cambria" w:hAnsi="Cambria" w:cs="Cambria"/>
          <w:b/>
          <w:spacing w:val="-10"/>
        </w:rPr>
        <w:t xml:space="preserve"> 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q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est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</w:rPr>
        <w:t>of</w:t>
      </w:r>
      <w:r>
        <w:rPr>
          <w:rFonts w:ascii="Cambria" w:eastAsia="Cambria" w:hAnsi="Cambria" w:cs="Cambria"/>
          <w:b/>
          <w:spacing w:val="-1"/>
        </w:rPr>
        <w:t xml:space="preserve"> 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j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nne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,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</w:rPr>
        <w:t>ge</w:t>
      </w:r>
      <w:r>
        <w:rPr>
          <w:rFonts w:ascii="Cambria" w:eastAsia="Cambria" w:hAnsi="Cambria" w:cs="Cambria"/>
          <w:b/>
          <w:spacing w:val="-1"/>
        </w:rPr>
        <w:t>n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 xml:space="preserve">e </w:t>
      </w:r>
      <w:r>
        <w:rPr>
          <w:rFonts w:ascii="Cambria" w:eastAsia="Cambria" w:hAnsi="Cambria" w:cs="Cambria"/>
          <w:b/>
          <w:spacing w:val="1"/>
        </w:rPr>
        <w:t>pu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se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3"/>
        </w:rPr>
        <w:t>m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k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oper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eco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3"/>
        </w:rPr>
        <w:t>d</w:t>
      </w:r>
      <w:r>
        <w:rPr>
          <w:rFonts w:ascii="Cambria" w:eastAsia="Cambria" w:hAnsi="Cambria" w:cs="Cambria"/>
          <w:b/>
        </w:rPr>
        <w:t>s.</w:t>
      </w:r>
    </w:p>
    <w:p w14:paraId="1B2EB65F" w14:textId="77777777" w:rsidR="00590B23" w:rsidRDefault="000D73C7">
      <w:pPr>
        <w:spacing w:before="10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  <w:spacing w:val="1"/>
        </w:rPr>
        <w:t>CC</w:t>
      </w:r>
      <w:r>
        <w:rPr>
          <w:rFonts w:ascii="Cambria" w:eastAsia="Cambria" w:hAnsi="Cambria" w:cs="Cambria"/>
          <w:b/>
        </w:rPr>
        <w:t>TV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1"/>
        </w:rPr>
        <w:t>S</w:t>
      </w:r>
      <w:r>
        <w:rPr>
          <w:rFonts w:ascii="Cambria" w:eastAsia="Cambria" w:hAnsi="Cambria" w:cs="Cambria"/>
          <w:b/>
        </w:rPr>
        <w:t>ec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y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1"/>
        </w:rPr>
        <w:t>Su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veil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nc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2"/>
        </w:rPr>
        <w:t xml:space="preserve"> </w:t>
      </w:r>
      <w:r>
        <w:rPr>
          <w:rFonts w:ascii="Cambria" w:eastAsia="Cambria" w:hAnsi="Cambria" w:cs="Cambria"/>
          <w:b/>
          <w:spacing w:val="2"/>
        </w:rPr>
        <w:t>M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n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</w:rPr>
        <w:t>ing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</w:rPr>
        <w:t>&amp;</w:t>
      </w:r>
      <w:r>
        <w:rPr>
          <w:rFonts w:ascii="Cambria" w:eastAsia="Cambria" w:hAnsi="Cambria" w:cs="Cambria"/>
          <w:b/>
          <w:spacing w:val="-1"/>
        </w:rPr>
        <w:t xml:space="preserve"> t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oub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es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g.</w:t>
      </w:r>
    </w:p>
    <w:p w14:paraId="6A171028" w14:textId="77777777" w:rsidR="00590B23" w:rsidRDefault="000D73C7">
      <w:pPr>
        <w:spacing w:before="11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  <w:spacing w:val="-1"/>
        </w:rPr>
        <w:t>N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w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k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Inf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  <w:spacing w:val="-1"/>
        </w:rPr>
        <w:t>tr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ct</w:t>
      </w:r>
      <w:r>
        <w:rPr>
          <w:rFonts w:ascii="Cambria" w:eastAsia="Cambria" w:hAnsi="Cambria" w:cs="Cambria"/>
          <w:b/>
          <w:spacing w:val="3"/>
        </w:rPr>
        <w:t>u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2"/>
        </w:rPr>
        <w:t xml:space="preserve"> </w:t>
      </w:r>
      <w:r>
        <w:rPr>
          <w:rFonts w:ascii="Cambria" w:eastAsia="Cambria" w:hAnsi="Cambria" w:cs="Cambria"/>
          <w:b/>
        </w:rPr>
        <w:t>&amp;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j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</w:rPr>
        <w:t>A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vis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.</w:t>
      </w:r>
    </w:p>
    <w:p w14:paraId="11D3D0D6" w14:textId="77777777" w:rsidR="00590B23" w:rsidRDefault="00590B23">
      <w:pPr>
        <w:spacing w:line="200" w:lineRule="exact"/>
      </w:pPr>
    </w:p>
    <w:p w14:paraId="05FF505A" w14:textId="77777777" w:rsidR="00590B23" w:rsidRDefault="00590B23">
      <w:pPr>
        <w:spacing w:before="9" w:line="280" w:lineRule="exact"/>
        <w:rPr>
          <w:sz w:val="28"/>
          <w:szCs w:val="28"/>
        </w:rPr>
      </w:pPr>
    </w:p>
    <w:p w14:paraId="2EBA3F6C" w14:textId="0A5FC028" w:rsidR="00590B23" w:rsidRDefault="0011685C">
      <w:pPr>
        <w:tabs>
          <w:tab w:val="left" w:pos="5120"/>
        </w:tabs>
        <w:spacing w:line="400" w:lineRule="exact"/>
        <w:ind w:left="500"/>
        <w:rPr>
          <w:rFonts w:ascii="Cambria" w:eastAsia="Cambria" w:hAnsi="Cambria" w:cs="Cambri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 wp14:anchorId="220EC3B8" wp14:editId="20557B16">
            <wp:simplePos x="0" y="0"/>
            <wp:positionH relativeFrom="page">
              <wp:posOffset>3084830</wp:posOffset>
            </wp:positionH>
            <wp:positionV relativeFrom="paragraph">
              <wp:posOffset>55880</wp:posOffset>
            </wp:positionV>
            <wp:extent cx="995045" cy="160020"/>
            <wp:effectExtent l="0" t="0" r="0" b="0"/>
            <wp:wrapNone/>
            <wp:docPr id="44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" cy="16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3C7">
        <w:rPr>
          <w:color w:val="000081"/>
          <w:w w:val="131"/>
          <w:position w:val="-1"/>
          <w:sz w:val="36"/>
          <w:szCs w:val="36"/>
        </w:rPr>
        <w:t>•</w:t>
      </w:r>
      <w:r w:rsidR="000D73C7">
        <w:rPr>
          <w:color w:val="000081"/>
          <w:position w:val="-1"/>
          <w:sz w:val="36"/>
          <w:szCs w:val="36"/>
        </w:rPr>
        <w:t xml:space="preserve"> </w:t>
      </w:r>
      <w:r w:rsidR="000D73C7">
        <w:rPr>
          <w:color w:val="000081"/>
          <w:spacing w:val="14"/>
          <w:position w:val="-1"/>
          <w:sz w:val="36"/>
          <w:szCs w:val="36"/>
        </w:rPr>
        <w:t xml:space="preserve"> </w:t>
      </w:r>
      <w:r w:rsidR="000D73C7">
        <w:rPr>
          <w:rFonts w:ascii="Cambria" w:eastAsia="Cambria" w:hAnsi="Cambria" w:cs="Cambria"/>
          <w:b/>
          <w:i/>
          <w:color w:val="000081"/>
          <w:position w:val="-1"/>
          <w:sz w:val="36"/>
          <w:szCs w:val="36"/>
          <w:u w:val="thick" w:color="000081"/>
        </w:rPr>
        <w:t>M</w:t>
      </w:r>
      <w:r w:rsidR="000D73C7">
        <w:rPr>
          <w:rFonts w:ascii="Cambria" w:eastAsia="Cambria" w:hAnsi="Cambria" w:cs="Cambria"/>
          <w:b/>
          <w:i/>
          <w:color w:val="000081"/>
          <w:spacing w:val="1"/>
          <w:position w:val="-1"/>
          <w:sz w:val="36"/>
          <w:szCs w:val="36"/>
          <w:u w:val="thick" w:color="000081"/>
        </w:rPr>
        <w:t>ul</w:t>
      </w:r>
      <w:r w:rsidR="000D73C7">
        <w:rPr>
          <w:rFonts w:ascii="Cambria" w:eastAsia="Cambria" w:hAnsi="Cambria" w:cs="Cambria"/>
          <w:b/>
          <w:i/>
          <w:color w:val="000081"/>
          <w:position w:val="-1"/>
          <w:sz w:val="36"/>
          <w:szCs w:val="36"/>
          <w:u w:val="thick" w:color="000081"/>
        </w:rPr>
        <w:t>ti</w:t>
      </w:r>
      <w:r w:rsidR="000D73C7">
        <w:rPr>
          <w:rFonts w:ascii="Cambria" w:eastAsia="Cambria" w:hAnsi="Cambria" w:cs="Cambria"/>
          <w:b/>
          <w:i/>
          <w:color w:val="000081"/>
          <w:spacing w:val="-2"/>
          <w:position w:val="-1"/>
          <w:sz w:val="36"/>
          <w:szCs w:val="36"/>
          <w:u w:val="thick" w:color="000081"/>
        </w:rPr>
        <w:t>n</w:t>
      </w:r>
      <w:r w:rsidR="000D73C7">
        <w:rPr>
          <w:rFonts w:ascii="Cambria" w:eastAsia="Cambria" w:hAnsi="Cambria" w:cs="Cambria"/>
          <w:b/>
          <w:i/>
          <w:color w:val="000081"/>
          <w:position w:val="-1"/>
          <w:sz w:val="36"/>
          <w:szCs w:val="36"/>
          <w:u w:val="thick" w:color="000081"/>
        </w:rPr>
        <w:t>e</w:t>
      </w:r>
      <w:r w:rsidR="000D73C7">
        <w:rPr>
          <w:rFonts w:ascii="Cambria" w:eastAsia="Cambria" w:hAnsi="Cambria" w:cs="Cambria"/>
          <w:b/>
          <w:i/>
          <w:color w:val="000081"/>
          <w:spacing w:val="1"/>
          <w:position w:val="-1"/>
          <w:sz w:val="36"/>
          <w:szCs w:val="36"/>
          <w:u w:val="thick" w:color="000081"/>
        </w:rPr>
        <w:t>t</w:t>
      </w:r>
      <w:r w:rsidR="000D73C7">
        <w:rPr>
          <w:rFonts w:ascii="Cambria" w:eastAsia="Cambria" w:hAnsi="Cambria" w:cs="Cambria"/>
          <w:b/>
          <w:i/>
          <w:color w:val="000081"/>
          <w:position w:val="-1"/>
          <w:sz w:val="36"/>
          <w:szCs w:val="36"/>
          <w:u w:val="thick" w:color="000081"/>
        </w:rPr>
        <w:t>(pvt)</w:t>
      </w:r>
      <w:r w:rsidR="000D73C7">
        <w:rPr>
          <w:rFonts w:ascii="Cambria" w:eastAsia="Cambria" w:hAnsi="Cambria" w:cs="Cambria"/>
          <w:b/>
          <w:i/>
          <w:color w:val="000081"/>
          <w:spacing w:val="-2"/>
          <w:position w:val="-1"/>
          <w:sz w:val="36"/>
          <w:szCs w:val="36"/>
          <w:u w:val="thick" w:color="000081"/>
        </w:rPr>
        <w:t>l</w:t>
      </w:r>
      <w:r w:rsidR="000D73C7">
        <w:rPr>
          <w:rFonts w:ascii="Cambria" w:eastAsia="Cambria" w:hAnsi="Cambria" w:cs="Cambria"/>
          <w:b/>
          <w:i/>
          <w:color w:val="000081"/>
          <w:spacing w:val="-1"/>
          <w:position w:val="-1"/>
          <w:sz w:val="36"/>
          <w:szCs w:val="36"/>
          <w:u w:val="thick" w:color="000081"/>
        </w:rPr>
        <w:t>t</w:t>
      </w:r>
      <w:r w:rsidR="000D73C7">
        <w:rPr>
          <w:rFonts w:ascii="Cambria" w:eastAsia="Cambria" w:hAnsi="Cambria" w:cs="Cambria"/>
          <w:b/>
          <w:i/>
          <w:color w:val="000081"/>
          <w:position w:val="-1"/>
          <w:sz w:val="36"/>
          <w:szCs w:val="36"/>
          <w:u w:val="thick" w:color="000081"/>
        </w:rPr>
        <w:t xml:space="preserve">d </w:t>
      </w:r>
      <w:r w:rsidR="000D73C7">
        <w:rPr>
          <w:rFonts w:ascii="Cambria" w:eastAsia="Cambria" w:hAnsi="Cambria" w:cs="Cambria"/>
          <w:b/>
          <w:i/>
          <w:color w:val="000081"/>
          <w:position w:val="-1"/>
          <w:sz w:val="36"/>
          <w:szCs w:val="36"/>
          <w:u w:val="thick" w:color="000081"/>
        </w:rPr>
        <w:tab/>
      </w:r>
    </w:p>
    <w:p w14:paraId="3A1FEAF3" w14:textId="77777777" w:rsidR="00590B23" w:rsidRDefault="00590B23">
      <w:pPr>
        <w:spacing w:before="2" w:line="260" w:lineRule="exact"/>
        <w:rPr>
          <w:sz w:val="26"/>
          <w:szCs w:val="26"/>
        </w:rPr>
      </w:pPr>
    </w:p>
    <w:p w14:paraId="75854883" w14:textId="77777777" w:rsidR="00590B23" w:rsidRDefault="000D73C7">
      <w:pPr>
        <w:spacing w:before="30"/>
        <w:ind w:left="1230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81"/>
          <w:sz w:val="22"/>
          <w:szCs w:val="22"/>
        </w:rPr>
        <w:t>IT</w:t>
      </w:r>
      <w:r>
        <w:rPr>
          <w:rFonts w:ascii="Cambria" w:eastAsia="Cambria" w:hAnsi="Cambria" w:cs="Cambria"/>
          <w:color w:val="000081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color w:val="000081"/>
          <w:spacing w:val="-1"/>
          <w:sz w:val="22"/>
          <w:szCs w:val="22"/>
        </w:rPr>
        <w:t>R</w:t>
      </w:r>
      <w:r>
        <w:rPr>
          <w:rFonts w:ascii="Cambria" w:eastAsia="Cambria" w:hAnsi="Cambria" w:cs="Cambria"/>
          <w:color w:val="000081"/>
          <w:sz w:val="22"/>
          <w:szCs w:val="22"/>
        </w:rPr>
        <w:t>E</w:t>
      </w:r>
      <w:r>
        <w:rPr>
          <w:rFonts w:ascii="Cambria" w:eastAsia="Cambria" w:hAnsi="Cambria" w:cs="Cambria"/>
          <w:color w:val="000081"/>
          <w:spacing w:val="-1"/>
          <w:sz w:val="22"/>
          <w:szCs w:val="22"/>
        </w:rPr>
        <w:t>S</w:t>
      </w:r>
      <w:r>
        <w:rPr>
          <w:rFonts w:ascii="Cambria" w:eastAsia="Cambria" w:hAnsi="Cambria" w:cs="Cambria"/>
          <w:color w:val="000081"/>
          <w:sz w:val="22"/>
          <w:szCs w:val="22"/>
        </w:rPr>
        <w:t>ID</w:t>
      </w:r>
      <w:r>
        <w:rPr>
          <w:rFonts w:ascii="Cambria" w:eastAsia="Cambria" w:hAnsi="Cambria" w:cs="Cambria"/>
          <w:color w:val="000081"/>
          <w:spacing w:val="-2"/>
          <w:sz w:val="22"/>
          <w:szCs w:val="22"/>
        </w:rPr>
        <w:t>E</w:t>
      </w:r>
      <w:r>
        <w:rPr>
          <w:rFonts w:ascii="Cambria" w:eastAsia="Cambria" w:hAnsi="Cambria" w:cs="Cambria"/>
          <w:color w:val="000081"/>
          <w:spacing w:val="-1"/>
          <w:sz w:val="22"/>
          <w:szCs w:val="22"/>
        </w:rPr>
        <w:t>N</w:t>
      </w:r>
      <w:r>
        <w:rPr>
          <w:rFonts w:ascii="Cambria" w:eastAsia="Cambria" w:hAnsi="Cambria" w:cs="Cambria"/>
          <w:color w:val="000081"/>
          <w:sz w:val="22"/>
          <w:szCs w:val="22"/>
        </w:rPr>
        <w:t>T</w:t>
      </w:r>
      <w:r>
        <w:rPr>
          <w:rFonts w:ascii="Cambria" w:eastAsia="Cambria" w:hAnsi="Cambria" w:cs="Cambria"/>
          <w:color w:val="000081"/>
          <w:spacing w:val="1"/>
          <w:sz w:val="22"/>
          <w:szCs w:val="22"/>
        </w:rPr>
        <w:t xml:space="preserve"> </w:t>
      </w:r>
      <w:r>
        <w:rPr>
          <w:rFonts w:ascii="Cambria" w:eastAsia="Cambria" w:hAnsi="Cambria" w:cs="Cambria"/>
          <w:color w:val="000081"/>
          <w:sz w:val="22"/>
          <w:szCs w:val="22"/>
        </w:rPr>
        <w:t>/</w:t>
      </w:r>
      <w:r>
        <w:rPr>
          <w:rFonts w:ascii="Cambria" w:eastAsia="Cambria" w:hAnsi="Cambria" w:cs="Cambria"/>
          <w:color w:val="000081"/>
          <w:spacing w:val="-1"/>
          <w:sz w:val="22"/>
          <w:szCs w:val="22"/>
        </w:rPr>
        <w:t xml:space="preserve"> </w:t>
      </w:r>
      <w:r>
        <w:rPr>
          <w:rFonts w:ascii="Cambria" w:eastAsia="Cambria" w:hAnsi="Cambria" w:cs="Cambria"/>
          <w:color w:val="000081"/>
          <w:sz w:val="22"/>
          <w:szCs w:val="22"/>
        </w:rPr>
        <w:t>N</w:t>
      </w:r>
      <w:r>
        <w:rPr>
          <w:rFonts w:ascii="Cambria" w:eastAsia="Cambria" w:hAnsi="Cambria" w:cs="Cambria"/>
          <w:color w:val="000081"/>
          <w:spacing w:val="-2"/>
          <w:sz w:val="22"/>
          <w:szCs w:val="22"/>
        </w:rPr>
        <w:t>E</w:t>
      </w:r>
      <w:r>
        <w:rPr>
          <w:rFonts w:ascii="Cambria" w:eastAsia="Cambria" w:hAnsi="Cambria" w:cs="Cambria"/>
          <w:color w:val="000081"/>
          <w:spacing w:val="1"/>
          <w:sz w:val="22"/>
          <w:szCs w:val="22"/>
        </w:rPr>
        <w:t>T</w:t>
      </w:r>
      <w:r>
        <w:rPr>
          <w:rFonts w:ascii="Cambria" w:eastAsia="Cambria" w:hAnsi="Cambria" w:cs="Cambria"/>
          <w:color w:val="000081"/>
          <w:spacing w:val="-2"/>
          <w:sz w:val="22"/>
          <w:szCs w:val="22"/>
        </w:rPr>
        <w:t>W</w:t>
      </w:r>
      <w:r>
        <w:rPr>
          <w:rFonts w:ascii="Cambria" w:eastAsia="Cambria" w:hAnsi="Cambria" w:cs="Cambria"/>
          <w:color w:val="000081"/>
          <w:sz w:val="22"/>
          <w:szCs w:val="22"/>
        </w:rPr>
        <w:t>ORK</w:t>
      </w:r>
      <w:r>
        <w:rPr>
          <w:rFonts w:ascii="Cambria" w:eastAsia="Cambria" w:hAnsi="Cambria" w:cs="Cambria"/>
          <w:color w:val="000081"/>
          <w:spacing w:val="-1"/>
          <w:sz w:val="22"/>
          <w:szCs w:val="22"/>
        </w:rPr>
        <w:t xml:space="preserve"> </w:t>
      </w:r>
      <w:r>
        <w:rPr>
          <w:rFonts w:ascii="Cambria" w:eastAsia="Cambria" w:hAnsi="Cambria" w:cs="Cambria"/>
          <w:color w:val="000081"/>
          <w:sz w:val="22"/>
          <w:szCs w:val="22"/>
        </w:rPr>
        <w:t>E</w:t>
      </w:r>
      <w:r>
        <w:rPr>
          <w:rFonts w:ascii="Cambria" w:eastAsia="Cambria" w:hAnsi="Cambria" w:cs="Cambria"/>
          <w:color w:val="000081"/>
          <w:spacing w:val="1"/>
          <w:sz w:val="22"/>
          <w:szCs w:val="22"/>
        </w:rPr>
        <w:t>N</w:t>
      </w:r>
      <w:r>
        <w:rPr>
          <w:rFonts w:ascii="Cambria" w:eastAsia="Cambria" w:hAnsi="Cambria" w:cs="Cambria"/>
          <w:color w:val="000081"/>
          <w:sz w:val="22"/>
          <w:szCs w:val="22"/>
        </w:rPr>
        <w:t>G</w:t>
      </w:r>
      <w:r>
        <w:rPr>
          <w:rFonts w:ascii="Cambria" w:eastAsia="Cambria" w:hAnsi="Cambria" w:cs="Cambria"/>
          <w:color w:val="000081"/>
          <w:spacing w:val="-2"/>
          <w:sz w:val="22"/>
          <w:szCs w:val="22"/>
        </w:rPr>
        <w:t>I</w:t>
      </w:r>
      <w:r>
        <w:rPr>
          <w:rFonts w:ascii="Cambria" w:eastAsia="Cambria" w:hAnsi="Cambria" w:cs="Cambria"/>
          <w:color w:val="000081"/>
          <w:spacing w:val="1"/>
          <w:sz w:val="22"/>
          <w:szCs w:val="22"/>
        </w:rPr>
        <w:t>N</w:t>
      </w:r>
      <w:r>
        <w:rPr>
          <w:rFonts w:ascii="Cambria" w:eastAsia="Cambria" w:hAnsi="Cambria" w:cs="Cambria"/>
          <w:color w:val="000081"/>
          <w:spacing w:val="-2"/>
          <w:sz w:val="22"/>
          <w:szCs w:val="22"/>
        </w:rPr>
        <w:t>E</w:t>
      </w:r>
      <w:r>
        <w:rPr>
          <w:rFonts w:ascii="Cambria" w:eastAsia="Cambria" w:hAnsi="Cambria" w:cs="Cambria"/>
          <w:color w:val="000081"/>
          <w:sz w:val="22"/>
          <w:szCs w:val="22"/>
        </w:rPr>
        <w:t xml:space="preserve">ER </w:t>
      </w:r>
      <w:r>
        <w:rPr>
          <w:rFonts w:ascii="Cambria" w:eastAsia="Cambria" w:hAnsi="Cambria" w:cs="Cambria"/>
          <w:color w:val="000081"/>
          <w:spacing w:val="-2"/>
          <w:sz w:val="22"/>
          <w:szCs w:val="22"/>
        </w:rPr>
        <w:t>s</w:t>
      </w:r>
      <w:r>
        <w:rPr>
          <w:rFonts w:ascii="Cambria" w:eastAsia="Cambria" w:hAnsi="Cambria" w:cs="Cambria"/>
          <w:color w:val="000081"/>
          <w:spacing w:val="1"/>
          <w:sz w:val="22"/>
          <w:szCs w:val="22"/>
        </w:rPr>
        <w:t>i</w:t>
      </w:r>
      <w:r>
        <w:rPr>
          <w:rFonts w:ascii="Cambria" w:eastAsia="Cambria" w:hAnsi="Cambria" w:cs="Cambria"/>
          <w:color w:val="000081"/>
          <w:spacing w:val="-1"/>
          <w:sz w:val="22"/>
          <w:szCs w:val="22"/>
        </w:rPr>
        <w:t>n</w:t>
      </w:r>
      <w:r>
        <w:rPr>
          <w:rFonts w:ascii="Cambria" w:eastAsia="Cambria" w:hAnsi="Cambria" w:cs="Cambria"/>
          <w:color w:val="000081"/>
          <w:spacing w:val="1"/>
          <w:sz w:val="22"/>
          <w:szCs w:val="22"/>
        </w:rPr>
        <w:t>c</w:t>
      </w:r>
      <w:r>
        <w:rPr>
          <w:rFonts w:ascii="Cambria" w:eastAsia="Cambria" w:hAnsi="Cambria" w:cs="Cambria"/>
          <w:color w:val="000081"/>
          <w:sz w:val="22"/>
          <w:szCs w:val="22"/>
        </w:rPr>
        <w:t xml:space="preserve">e </w:t>
      </w:r>
      <w:r>
        <w:rPr>
          <w:rFonts w:ascii="Cambria" w:eastAsia="Cambria" w:hAnsi="Cambria" w:cs="Cambria"/>
          <w:color w:val="000081"/>
          <w:spacing w:val="-1"/>
          <w:sz w:val="22"/>
          <w:szCs w:val="22"/>
        </w:rPr>
        <w:t>F</w:t>
      </w:r>
      <w:r>
        <w:rPr>
          <w:rFonts w:ascii="Cambria" w:eastAsia="Cambria" w:hAnsi="Cambria" w:cs="Cambria"/>
          <w:color w:val="000081"/>
          <w:sz w:val="22"/>
          <w:szCs w:val="22"/>
        </w:rPr>
        <w:t>eb</w:t>
      </w:r>
      <w:r>
        <w:rPr>
          <w:rFonts w:ascii="Cambria" w:eastAsia="Cambria" w:hAnsi="Cambria" w:cs="Cambria"/>
          <w:color w:val="000081"/>
          <w:spacing w:val="-3"/>
          <w:sz w:val="22"/>
          <w:szCs w:val="22"/>
        </w:rPr>
        <w:t xml:space="preserve"> </w:t>
      </w:r>
      <w:r>
        <w:rPr>
          <w:rFonts w:ascii="Cambria" w:eastAsia="Cambria" w:hAnsi="Cambria" w:cs="Cambria"/>
          <w:color w:val="000081"/>
          <w:sz w:val="22"/>
          <w:szCs w:val="22"/>
        </w:rPr>
        <w:t>201</w:t>
      </w:r>
      <w:r>
        <w:rPr>
          <w:rFonts w:ascii="Cambria" w:eastAsia="Cambria" w:hAnsi="Cambria" w:cs="Cambria"/>
          <w:color w:val="000081"/>
          <w:spacing w:val="2"/>
          <w:sz w:val="22"/>
          <w:szCs w:val="22"/>
        </w:rPr>
        <w:t>7</w:t>
      </w:r>
      <w:r>
        <w:rPr>
          <w:rFonts w:ascii="Cambria" w:eastAsia="Cambria" w:hAnsi="Cambria" w:cs="Cambria"/>
          <w:color w:val="000081"/>
          <w:spacing w:val="-1"/>
          <w:sz w:val="22"/>
          <w:szCs w:val="22"/>
        </w:rPr>
        <w:t>-</w:t>
      </w:r>
      <w:r>
        <w:rPr>
          <w:rFonts w:ascii="Cambria" w:eastAsia="Cambria" w:hAnsi="Cambria" w:cs="Cambria"/>
          <w:color w:val="000081"/>
          <w:sz w:val="22"/>
          <w:szCs w:val="22"/>
        </w:rPr>
        <w:t xml:space="preserve">DEC </w:t>
      </w:r>
      <w:r>
        <w:rPr>
          <w:rFonts w:ascii="Cambria" w:eastAsia="Cambria" w:hAnsi="Cambria" w:cs="Cambria"/>
          <w:color w:val="000081"/>
          <w:spacing w:val="-2"/>
          <w:sz w:val="22"/>
          <w:szCs w:val="22"/>
        </w:rPr>
        <w:t>2</w:t>
      </w:r>
      <w:r>
        <w:rPr>
          <w:rFonts w:ascii="Cambria" w:eastAsia="Cambria" w:hAnsi="Cambria" w:cs="Cambria"/>
          <w:color w:val="000081"/>
          <w:sz w:val="22"/>
          <w:szCs w:val="22"/>
        </w:rPr>
        <w:t>020</w:t>
      </w:r>
    </w:p>
    <w:p w14:paraId="153BBA6F" w14:textId="77777777" w:rsidR="00590B23" w:rsidRDefault="00590B23">
      <w:pPr>
        <w:spacing w:before="14" w:line="280" w:lineRule="exact"/>
        <w:rPr>
          <w:sz w:val="28"/>
          <w:szCs w:val="28"/>
        </w:rPr>
      </w:pPr>
    </w:p>
    <w:p w14:paraId="2F6BFD15" w14:textId="77777777" w:rsidR="00590B23" w:rsidRDefault="000D73C7">
      <w:pPr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1"/>
        </w:rPr>
        <w:t xml:space="preserve"> tr</w:t>
      </w:r>
      <w:r>
        <w:rPr>
          <w:rFonts w:ascii="Cambria" w:eastAsia="Cambria" w:hAnsi="Cambria" w:cs="Cambria"/>
          <w:b/>
        </w:rPr>
        <w:t>oub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14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ems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</w:rPr>
        <w:t>in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Pc of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en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em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y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es.</w:t>
      </w:r>
    </w:p>
    <w:p w14:paraId="5CD8D06A" w14:textId="77777777" w:rsidR="00590B23" w:rsidRDefault="000D73C7">
      <w:pPr>
        <w:spacing w:before="10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v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3"/>
        </w:rPr>
        <w:t>R</w:t>
      </w:r>
      <w:r>
        <w:rPr>
          <w:rFonts w:ascii="Cambria" w:eastAsia="Cambria" w:hAnsi="Cambria" w:cs="Cambria"/>
          <w:b/>
        </w:rPr>
        <w:t>out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/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w</w:t>
      </w:r>
      <w:r>
        <w:rPr>
          <w:rFonts w:ascii="Cambria" w:eastAsia="Cambria" w:hAnsi="Cambria" w:cs="Cambria"/>
          <w:b/>
          <w:spacing w:val="-1"/>
        </w:rPr>
        <w:t>it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g</w:t>
      </w:r>
      <w:r>
        <w:rPr>
          <w:rFonts w:ascii="Cambria" w:eastAsia="Cambria" w:hAnsi="Cambria" w:cs="Cambria"/>
          <w:b/>
          <w:spacing w:val="-17"/>
        </w:rPr>
        <w:t xml:space="preserve"> 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ys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em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</w:rPr>
        <w:t>emen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on</w:t>
      </w:r>
      <w:r>
        <w:rPr>
          <w:rFonts w:ascii="Cambria" w:eastAsia="Cambria" w:hAnsi="Cambria" w:cs="Cambria"/>
          <w:b/>
          <w:spacing w:val="-11"/>
        </w:rPr>
        <w:t xml:space="preserve"> </w:t>
      </w:r>
      <w:r>
        <w:rPr>
          <w:rFonts w:ascii="Cambria" w:eastAsia="Cambria" w:hAnsi="Cambria" w:cs="Cambria"/>
          <w:b/>
        </w:rPr>
        <w:t>by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o-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  <w:spacing w:val="2"/>
        </w:rPr>
        <w:t>io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14"/>
        </w:rPr>
        <w:t xml:space="preserve"> </w:t>
      </w:r>
      <w:r>
        <w:rPr>
          <w:rFonts w:ascii="Cambria" w:eastAsia="Cambria" w:hAnsi="Cambria" w:cs="Cambria"/>
          <w:b/>
        </w:rPr>
        <w:t>w</w:t>
      </w:r>
      <w:r>
        <w:rPr>
          <w:rFonts w:ascii="Cambria" w:eastAsia="Cambria" w:hAnsi="Cambria" w:cs="Cambria"/>
          <w:b/>
          <w:spacing w:val="1"/>
        </w:rPr>
        <w:t>i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h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-1"/>
        </w:rPr>
        <w:t>N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w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k</w:t>
      </w:r>
    </w:p>
    <w:p w14:paraId="04C05EC8" w14:textId="77777777" w:rsidR="00590B23" w:rsidRDefault="000D73C7">
      <w:pPr>
        <w:spacing w:line="220" w:lineRule="exact"/>
        <w:ind w:left="50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A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mini</w:t>
      </w:r>
      <w:r>
        <w:rPr>
          <w:rFonts w:ascii="Cambria" w:eastAsia="Cambria" w:hAnsi="Cambria" w:cs="Cambria"/>
          <w:b/>
          <w:spacing w:val="1"/>
        </w:rPr>
        <w:t>s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or.</w:t>
      </w:r>
    </w:p>
    <w:p w14:paraId="6300E430" w14:textId="77777777" w:rsidR="00590B23" w:rsidRDefault="000D73C7">
      <w:pPr>
        <w:spacing w:before="12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p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</w:rPr>
        <w:t>-P</w:t>
      </w:r>
      <w:r>
        <w:rPr>
          <w:rFonts w:ascii="Cambria" w:eastAsia="Cambria" w:hAnsi="Cambria" w:cs="Cambria"/>
          <w:b/>
          <w:spacing w:val="3"/>
        </w:rPr>
        <w:t>h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n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</w:rPr>
        <w:t>comm</w:t>
      </w:r>
      <w:r>
        <w:rPr>
          <w:rFonts w:ascii="Cambria" w:eastAsia="Cambria" w:hAnsi="Cambria" w:cs="Cambria"/>
          <w:b/>
          <w:spacing w:val="3"/>
        </w:rPr>
        <w:t>u</w:t>
      </w:r>
      <w:r>
        <w:rPr>
          <w:rFonts w:ascii="Cambria" w:eastAsia="Cambria" w:hAnsi="Cambria" w:cs="Cambria"/>
          <w:b/>
        </w:rPr>
        <w:t>nic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ns.</w:t>
      </w:r>
    </w:p>
    <w:p w14:paraId="343EF4DB" w14:textId="77777777" w:rsidR="00590B23" w:rsidRDefault="000D73C7">
      <w:pPr>
        <w:spacing w:before="10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1"/>
        </w:rPr>
        <w:t xml:space="preserve"> r</w:t>
      </w:r>
      <w:r>
        <w:rPr>
          <w:rFonts w:ascii="Cambria" w:eastAsia="Cambria" w:hAnsi="Cambria" w:cs="Cambria"/>
          <w:b/>
        </w:rPr>
        <w:t>esp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3"/>
        </w:rPr>
        <w:t>F</w:t>
      </w:r>
      <w:r>
        <w:rPr>
          <w:rFonts w:ascii="Cambria" w:eastAsia="Cambria" w:hAnsi="Cambria" w:cs="Cambria"/>
          <w:b/>
        </w:rPr>
        <w:t>ib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r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3"/>
        </w:rPr>
        <w:t>p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</w:rPr>
        <w:t>is</w:t>
      </w:r>
      <w:r>
        <w:rPr>
          <w:rFonts w:ascii="Cambria" w:eastAsia="Cambria" w:hAnsi="Cambria" w:cs="Cambria"/>
          <w:b/>
          <w:spacing w:val="-1"/>
        </w:rPr>
        <w:t>s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ved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em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by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5"/>
        </w:rPr>
        <w:t>o</w:t>
      </w:r>
      <w:r>
        <w:rPr>
          <w:rFonts w:ascii="Cambria" w:eastAsia="Cambria" w:hAnsi="Cambria" w:cs="Cambria"/>
          <w:b/>
          <w:spacing w:val="2"/>
        </w:rPr>
        <w:t>-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n.</w:t>
      </w:r>
    </w:p>
    <w:p w14:paraId="6E445337" w14:textId="77777777" w:rsidR="00590B23" w:rsidRDefault="000D73C7">
      <w:pPr>
        <w:spacing w:before="10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Pr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vi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2</w:t>
      </w:r>
      <w:r>
        <w:rPr>
          <w:rFonts w:ascii="Cambria" w:eastAsia="Cambria" w:hAnsi="Cambria" w:cs="Cambria"/>
          <w:b/>
          <w:spacing w:val="1"/>
          <w:position w:val="5"/>
          <w:sz w:val="13"/>
          <w:szCs w:val="13"/>
        </w:rPr>
        <w:t>n</w:t>
      </w:r>
      <w:r>
        <w:rPr>
          <w:rFonts w:ascii="Cambria" w:eastAsia="Cambria" w:hAnsi="Cambria" w:cs="Cambria"/>
          <w:b/>
          <w:position w:val="5"/>
          <w:sz w:val="13"/>
          <w:szCs w:val="13"/>
        </w:rPr>
        <w:t>d</w:t>
      </w:r>
      <w:r>
        <w:rPr>
          <w:rFonts w:ascii="Cambria" w:eastAsia="Cambria" w:hAnsi="Cambria" w:cs="Cambria"/>
          <w:b/>
          <w:spacing w:val="14"/>
          <w:position w:val="5"/>
          <w:sz w:val="13"/>
          <w:szCs w:val="13"/>
        </w:rPr>
        <w:t xml:space="preserve"> 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evel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upp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2"/>
        </w:rPr>
        <w:t>f</w:t>
      </w:r>
      <w:r>
        <w:rPr>
          <w:rFonts w:ascii="Cambria" w:eastAsia="Cambria" w:hAnsi="Cambria" w:cs="Cambria"/>
          <w:b/>
        </w:rPr>
        <w:t>or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3"/>
        </w:rPr>
        <w:t>S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p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U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.</w:t>
      </w:r>
    </w:p>
    <w:p w14:paraId="4E396721" w14:textId="77777777" w:rsidR="00590B23" w:rsidRDefault="000D73C7">
      <w:pPr>
        <w:spacing w:before="12"/>
        <w:ind w:left="14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Pr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vi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3</w:t>
      </w:r>
      <w:r>
        <w:rPr>
          <w:rFonts w:ascii="Cambria" w:eastAsia="Cambria" w:hAnsi="Cambria" w:cs="Cambria"/>
          <w:b/>
          <w:spacing w:val="3"/>
          <w:position w:val="5"/>
          <w:sz w:val="13"/>
          <w:szCs w:val="13"/>
        </w:rPr>
        <w:t>r</w:t>
      </w:r>
      <w:r>
        <w:rPr>
          <w:rFonts w:ascii="Cambria" w:eastAsia="Cambria" w:hAnsi="Cambria" w:cs="Cambria"/>
          <w:b/>
          <w:position w:val="5"/>
          <w:sz w:val="13"/>
          <w:szCs w:val="13"/>
        </w:rPr>
        <w:t>d</w:t>
      </w:r>
      <w:r>
        <w:rPr>
          <w:rFonts w:ascii="Cambria" w:eastAsia="Cambria" w:hAnsi="Cambria" w:cs="Cambria"/>
          <w:b/>
          <w:spacing w:val="11"/>
          <w:position w:val="5"/>
          <w:sz w:val="13"/>
          <w:szCs w:val="13"/>
        </w:rPr>
        <w:t xml:space="preserve"> 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evel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upp</w:t>
      </w:r>
      <w:r>
        <w:rPr>
          <w:rFonts w:ascii="Cambria" w:eastAsia="Cambria" w:hAnsi="Cambria" w:cs="Cambria"/>
          <w:b/>
        </w:rPr>
        <w:t>ort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  <w:spacing w:val="2"/>
        </w:rPr>
        <w:t>f</w:t>
      </w:r>
      <w:r>
        <w:rPr>
          <w:rFonts w:ascii="Cambria" w:eastAsia="Cambria" w:hAnsi="Cambria" w:cs="Cambria"/>
          <w:b/>
        </w:rPr>
        <w:t>or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MS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ys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m,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3"/>
        </w:rPr>
        <w:t>W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ou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1"/>
        </w:rPr>
        <w:t xml:space="preserve"> </w:t>
      </w:r>
      <w:r>
        <w:rPr>
          <w:rFonts w:ascii="Cambria" w:eastAsia="Cambria" w:hAnsi="Cambria" w:cs="Cambria"/>
          <w:b/>
        </w:rPr>
        <w:t>is</w:t>
      </w:r>
      <w:r>
        <w:rPr>
          <w:rFonts w:ascii="Cambria" w:eastAsia="Cambria" w:hAnsi="Cambria" w:cs="Cambria"/>
          <w:b/>
          <w:spacing w:val="-1"/>
        </w:rPr>
        <w:t>s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s.</w:t>
      </w:r>
    </w:p>
    <w:p w14:paraId="0B364A76" w14:textId="77777777" w:rsidR="00590B23" w:rsidRDefault="000D73C7">
      <w:pPr>
        <w:spacing w:before="10"/>
        <w:ind w:left="140"/>
        <w:rPr>
          <w:rFonts w:ascii="Cambria" w:eastAsia="Cambria" w:hAnsi="Cambria" w:cs="Cambria"/>
        </w:rPr>
        <w:sectPr w:rsidR="00590B23">
          <w:pgSz w:w="12240" w:h="15840"/>
          <w:pgMar w:top="1400" w:right="40" w:bottom="280" w:left="1300" w:header="720" w:footer="720" w:gutter="0"/>
          <w:cols w:space="720"/>
        </w:sect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p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</w:rPr>
        <w:t>LAN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/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2"/>
        </w:rPr>
        <w:t>W</w:t>
      </w:r>
      <w:r>
        <w:rPr>
          <w:rFonts w:ascii="Cambria" w:eastAsia="Cambria" w:hAnsi="Cambria" w:cs="Cambria"/>
          <w:b/>
        </w:rPr>
        <w:t>AN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</w:rPr>
        <w:t>in</w:t>
      </w:r>
      <w:r>
        <w:rPr>
          <w:rFonts w:ascii="Cambria" w:eastAsia="Cambria" w:hAnsi="Cambria" w:cs="Cambria"/>
          <w:b/>
          <w:spacing w:val="-1"/>
        </w:rPr>
        <w:t xml:space="preserve"> 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omp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y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3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v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ccess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in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.</w:t>
      </w:r>
    </w:p>
    <w:p w14:paraId="3CD352CE" w14:textId="77777777" w:rsidR="00590B23" w:rsidRDefault="000D73C7">
      <w:pPr>
        <w:spacing w:before="72"/>
        <w:ind w:left="100"/>
        <w:rPr>
          <w:rFonts w:ascii="Cambria" w:eastAsia="Cambria" w:hAnsi="Cambria" w:cs="Cambria"/>
        </w:rPr>
      </w:pPr>
      <w:r>
        <w:rPr>
          <w:w w:val="130"/>
        </w:rPr>
        <w:lastRenderedPageBreak/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v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1"/>
        </w:rPr>
        <w:t>upd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</w:rPr>
        <w:t>ve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</w:rPr>
        <w:t>si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of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st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1"/>
        </w:rPr>
        <w:t xml:space="preserve"> 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An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vi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s</w:t>
      </w:r>
    </w:p>
    <w:p w14:paraId="121C7CAF" w14:textId="77777777" w:rsidR="00590B23" w:rsidRDefault="000D73C7">
      <w:pPr>
        <w:spacing w:before="10"/>
        <w:ind w:left="10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v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in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et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cc</w:t>
      </w:r>
      <w:r>
        <w:rPr>
          <w:rFonts w:ascii="Cambria" w:eastAsia="Cambria" w:hAnsi="Cambria" w:cs="Cambria"/>
          <w:b/>
          <w:spacing w:val="3"/>
        </w:rPr>
        <w:t>e</w:t>
      </w:r>
      <w:r>
        <w:rPr>
          <w:rFonts w:ascii="Cambria" w:eastAsia="Cambria" w:hAnsi="Cambria" w:cs="Cambria"/>
          <w:b/>
        </w:rPr>
        <w:t>ss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ic</w:t>
      </w:r>
      <w:r>
        <w:rPr>
          <w:rFonts w:ascii="Cambria" w:eastAsia="Cambria" w:hAnsi="Cambria" w:cs="Cambria"/>
          <w:b/>
          <w:spacing w:val="4"/>
        </w:rPr>
        <w:t>u</w:t>
      </w:r>
      <w:r>
        <w:rPr>
          <w:rFonts w:ascii="Cambria" w:eastAsia="Cambria" w:hAnsi="Cambria" w:cs="Cambria"/>
          <w:b/>
          <w:spacing w:val="1"/>
        </w:rPr>
        <w:t>la</w:t>
      </w:r>
      <w:r>
        <w:rPr>
          <w:rFonts w:ascii="Cambria" w:eastAsia="Cambria" w:hAnsi="Cambria" w:cs="Cambria"/>
          <w:b/>
        </w:rPr>
        <w:t>r</w:t>
      </w:r>
      <w:r>
        <w:rPr>
          <w:rFonts w:ascii="Cambria" w:eastAsia="Cambria" w:hAnsi="Cambria" w:cs="Cambria"/>
          <w:b/>
          <w:spacing w:val="-10"/>
        </w:rPr>
        <w:t xml:space="preserve"> </w:t>
      </w:r>
      <w:r>
        <w:rPr>
          <w:rFonts w:ascii="Cambria" w:eastAsia="Cambria" w:hAnsi="Cambria" w:cs="Cambria"/>
          <w:b/>
        </w:rPr>
        <w:t>em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yee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.</w:t>
      </w:r>
    </w:p>
    <w:p w14:paraId="69E802DD" w14:textId="77777777" w:rsidR="00590B23" w:rsidRDefault="000D73C7">
      <w:pPr>
        <w:spacing w:before="12"/>
        <w:ind w:left="100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ish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2"/>
        </w:rPr>
        <w:t>b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ck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p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1"/>
        </w:rPr>
        <w:t>pla</w:t>
      </w:r>
      <w:r>
        <w:rPr>
          <w:rFonts w:ascii="Cambria" w:eastAsia="Cambria" w:hAnsi="Cambria" w:cs="Cambria"/>
          <w:b/>
        </w:rPr>
        <w:t>ns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gi</w:t>
      </w:r>
      <w:r>
        <w:rPr>
          <w:rFonts w:ascii="Cambria" w:eastAsia="Cambria" w:hAnsi="Cambria" w:cs="Cambria"/>
          <w:b/>
          <w:spacing w:val="-1"/>
        </w:rPr>
        <w:t>v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4"/>
        </w:rPr>
        <w:t>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y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es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</w:rPr>
        <w:t>on</w:t>
      </w:r>
      <w:r>
        <w:rPr>
          <w:rFonts w:ascii="Cambria" w:eastAsia="Cambria" w:hAnsi="Cambria" w:cs="Cambria"/>
          <w:b/>
          <w:spacing w:val="-1"/>
        </w:rPr>
        <w:t xml:space="preserve"> t</w:t>
      </w:r>
      <w:r>
        <w:rPr>
          <w:rFonts w:ascii="Cambria" w:eastAsia="Cambria" w:hAnsi="Cambria" w:cs="Cambria"/>
          <w:b/>
        </w:rPr>
        <w:t xml:space="preserve">ime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3"/>
        </w:rPr>
        <w:t>p</w:t>
      </w:r>
      <w:r>
        <w:rPr>
          <w:rFonts w:ascii="Cambria" w:eastAsia="Cambria" w:hAnsi="Cambria" w:cs="Cambria"/>
          <w:b/>
        </w:rPr>
        <w:t>ot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sec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y</w:t>
      </w:r>
      <w:r>
        <w:rPr>
          <w:rFonts w:ascii="Cambria" w:eastAsia="Cambria" w:hAnsi="Cambria" w:cs="Cambria"/>
          <w:b/>
          <w:spacing w:val="-10"/>
        </w:rPr>
        <w:t xml:space="preserve"> 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ms.</w:t>
      </w:r>
    </w:p>
    <w:p w14:paraId="04C2C875" w14:textId="77777777" w:rsidR="00590B23" w:rsidRDefault="00590B23">
      <w:pPr>
        <w:spacing w:before="1" w:line="160" w:lineRule="exact"/>
        <w:rPr>
          <w:sz w:val="17"/>
          <w:szCs w:val="17"/>
        </w:rPr>
      </w:pPr>
    </w:p>
    <w:p w14:paraId="3F90E0C2" w14:textId="77777777" w:rsidR="00590B23" w:rsidRDefault="00590B23">
      <w:pPr>
        <w:spacing w:line="200" w:lineRule="exact"/>
      </w:pPr>
    </w:p>
    <w:p w14:paraId="340B4B6B" w14:textId="77777777" w:rsidR="00590B23" w:rsidRDefault="00590B23">
      <w:pPr>
        <w:spacing w:line="200" w:lineRule="exact"/>
      </w:pPr>
    </w:p>
    <w:p w14:paraId="305912A7" w14:textId="77777777" w:rsidR="00590B23" w:rsidRDefault="00590B23">
      <w:pPr>
        <w:spacing w:line="200" w:lineRule="exact"/>
      </w:pPr>
    </w:p>
    <w:p w14:paraId="642D4EC8" w14:textId="7A323C9F" w:rsidR="00590B23" w:rsidRDefault="0011685C">
      <w:pPr>
        <w:tabs>
          <w:tab w:val="left" w:pos="3560"/>
        </w:tabs>
        <w:spacing w:line="440" w:lineRule="exact"/>
        <w:ind w:left="460"/>
        <w:rPr>
          <w:rFonts w:ascii="Cambria" w:eastAsia="Cambria" w:hAnsi="Cambria" w:cs="Cambria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2B773F57" wp14:editId="042AD4CC">
            <wp:simplePos x="0" y="0"/>
            <wp:positionH relativeFrom="page">
              <wp:posOffset>2340610</wp:posOffset>
            </wp:positionH>
            <wp:positionV relativeFrom="paragraph">
              <wp:posOffset>48895</wp:posOffset>
            </wp:positionV>
            <wp:extent cx="780415" cy="192405"/>
            <wp:effectExtent l="0" t="0" r="0" b="0"/>
            <wp:wrapNone/>
            <wp:docPr id="43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92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3C7">
        <w:rPr>
          <w:color w:val="000081"/>
          <w:w w:val="131"/>
          <w:position w:val="-2"/>
          <w:sz w:val="40"/>
          <w:szCs w:val="40"/>
        </w:rPr>
        <w:t>•</w:t>
      </w:r>
      <w:r w:rsidR="000D73C7">
        <w:rPr>
          <w:color w:val="000081"/>
          <w:position w:val="-2"/>
          <w:sz w:val="40"/>
          <w:szCs w:val="40"/>
        </w:rPr>
        <w:t xml:space="preserve"> </w:t>
      </w:r>
      <w:r w:rsidR="000D73C7">
        <w:rPr>
          <w:color w:val="000081"/>
          <w:spacing w:val="-24"/>
          <w:position w:val="-2"/>
          <w:sz w:val="40"/>
          <w:szCs w:val="40"/>
        </w:rPr>
        <w:t xml:space="preserve"> </w:t>
      </w:r>
      <w:r w:rsidR="000D73C7">
        <w:rPr>
          <w:rFonts w:ascii="Cambria" w:eastAsia="Cambria" w:hAnsi="Cambria" w:cs="Cambria"/>
          <w:b/>
          <w:i/>
          <w:color w:val="000081"/>
          <w:position w:val="-2"/>
          <w:sz w:val="40"/>
          <w:szCs w:val="40"/>
          <w:u w:val="thick" w:color="000081"/>
        </w:rPr>
        <w:t>K</w:t>
      </w:r>
      <w:r w:rsidR="000D73C7">
        <w:rPr>
          <w:rFonts w:ascii="Cambria" w:eastAsia="Cambria" w:hAnsi="Cambria" w:cs="Cambria"/>
          <w:b/>
          <w:i/>
          <w:color w:val="000081"/>
          <w:spacing w:val="-2"/>
          <w:position w:val="-2"/>
          <w:sz w:val="40"/>
          <w:szCs w:val="40"/>
          <w:u w:val="thick" w:color="000081"/>
        </w:rPr>
        <w:t>H</w:t>
      </w:r>
      <w:r w:rsidR="000D73C7">
        <w:rPr>
          <w:rFonts w:ascii="Cambria" w:eastAsia="Cambria" w:hAnsi="Cambria" w:cs="Cambria"/>
          <w:b/>
          <w:i/>
          <w:color w:val="000081"/>
          <w:position w:val="-2"/>
          <w:sz w:val="40"/>
          <w:szCs w:val="40"/>
          <w:u w:val="thick" w:color="000081"/>
        </w:rPr>
        <w:t>A</w:t>
      </w:r>
      <w:r w:rsidR="000D73C7">
        <w:rPr>
          <w:rFonts w:ascii="Cambria" w:eastAsia="Cambria" w:hAnsi="Cambria" w:cs="Cambria"/>
          <w:b/>
          <w:i/>
          <w:color w:val="000081"/>
          <w:spacing w:val="2"/>
          <w:position w:val="-2"/>
          <w:sz w:val="40"/>
          <w:szCs w:val="40"/>
          <w:u w:val="thick" w:color="000081"/>
        </w:rPr>
        <w:t>A</w:t>
      </w:r>
      <w:r w:rsidR="000D73C7">
        <w:rPr>
          <w:rFonts w:ascii="Cambria" w:eastAsia="Cambria" w:hAnsi="Cambria" w:cs="Cambria"/>
          <w:b/>
          <w:i/>
          <w:color w:val="000081"/>
          <w:position w:val="-2"/>
          <w:sz w:val="40"/>
          <w:szCs w:val="40"/>
          <w:u w:val="thick" w:color="000081"/>
        </w:rPr>
        <w:t xml:space="preserve">DI </w:t>
      </w:r>
      <w:r w:rsidR="000D73C7">
        <w:rPr>
          <w:rFonts w:ascii="Cambria" w:eastAsia="Cambria" w:hAnsi="Cambria" w:cs="Cambria"/>
          <w:b/>
          <w:i/>
          <w:color w:val="000081"/>
          <w:position w:val="-2"/>
          <w:sz w:val="40"/>
          <w:szCs w:val="40"/>
          <w:u w:val="thick" w:color="000081"/>
        </w:rPr>
        <w:tab/>
      </w:r>
    </w:p>
    <w:p w14:paraId="39343EC0" w14:textId="77777777" w:rsidR="00590B23" w:rsidRDefault="00590B23">
      <w:pPr>
        <w:spacing w:line="200" w:lineRule="exact"/>
      </w:pPr>
    </w:p>
    <w:p w14:paraId="24581B67" w14:textId="77777777" w:rsidR="00590B23" w:rsidRDefault="00590B23">
      <w:pPr>
        <w:spacing w:before="14" w:line="240" w:lineRule="exact"/>
        <w:rPr>
          <w:sz w:val="24"/>
          <w:szCs w:val="24"/>
        </w:rPr>
      </w:pPr>
    </w:p>
    <w:p w14:paraId="631FF51D" w14:textId="77777777" w:rsidR="00590B23" w:rsidRDefault="000D73C7">
      <w:pPr>
        <w:spacing w:before="26"/>
        <w:ind w:left="8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000081"/>
          <w:sz w:val="24"/>
          <w:szCs w:val="24"/>
        </w:rPr>
        <w:t>Wo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>rk</w:t>
      </w:r>
      <w:r>
        <w:rPr>
          <w:rFonts w:ascii="Cambria" w:eastAsia="Cambria" w:hAnsi="Cambria" w:cs="Cambria"/>
          <w:color w:val="000081"/>
          <w:sz w:val="24"/>
          <w:szCs w:val="24"/>
        </w:rPr>
        <w:t>ed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81"/>
          <w:sz w:val="24"/>
          <w:szCs w:val="24"/>
        </w:rPr>
        <w:t>as a</w:t>
      </w:r>
      <w:r>
        <w:rPr>
          <w:rFonts w:ascii="Cambria" w:eastAsia="Cambria" w:hAnsi="Cambria" w:cs="Cambria"/>
          <w:color w:val="000081"/>
          <w:spacing w:val="1"/>
          <w:sz w:val="24"/>
          <w:szCs w:val="24"/>
        </w:rPr>
        <w:t xml:space="preserve"> I</w:t>
      </w:r>
      <w:r>
        <w:rPr>
          <w:rFonts w:ascii="Cambria" w:eastAsia="Cambria" w:hAnsi="Cambria" w:cs="Cambria"/>
          <w:color w:val="000081"/>
          <w:sz w:val="24"/>
          <w:szCs w:val="24"/>
        </w:rPr>
        <w:t>T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81"/>
          <w:sz w:val="24"/>
          <w:szCs w:val="24"/>
        </w:rPr>
        <w:t>N</w:t>
      </w:r>
      <w:r>
        <w:rPr>
          <w:rFonts w:ascii="Cambria" w:eastAsia="Cambria" w:hAnsi="Cambria" w:cs="Cambria"/>
          <w:color w:val="000081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>T</w:t>
      </w:r>
      <w:r>
        <w:rPr>
          <w:rFonts w:ascii="Cambria" w:eastAsia="Cambria" w:hAnsi="Cambria" w:cs="Cambria"/>
          <w:color w:val="000081"/>
          <w:sz w:val="24"/>
          <w:szCs w:val="24"/>
        </w:rPr>
        <w:t>W</w:t>
      </w:r>
      <w:r>
        <w:rPr>
          <w:rFonts w:ascii="Cambria" w:eastAsia="Cambria" w:hAnsi="Cambria" w:cs="Cambria"/>
          <w:color w:val="000081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color w:val="000081"/>
          <w:sz w:val="24"/>
          <w:szCs w:val="24"/>
        </w:rPr>
        <w:t xml:space="preserve">RK </w:t>
      </w:r>
      <w:r>
        <w:rPr>
          <w:rFonts w:ascii="Cambria" w:eastAsia="Cambria" w:hAnsi="Cambria" w:cs="Cambria"/>
          <w:color w:val="000081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81"/>
          <w:sz w:val="24"/>
          <w:szCs w:val="24"/>
        </w:rPr>
        <w:t>NG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color w:val="000081"/>
          <w:sz w:val="24"/>
          <w:szCs w:val="24"/>
        </w:rPr>
        <w:t>N</w:t>
      </w:r>
      <w:r>
        <w:rPr>
          <w:rFonts w:ascii="Cambria" w:eastAsia="Cambria" w:hAnsi="Cambria" w:cs="Cambria"/>
          <w:color w:val="000081"/>
          <w:spacing w:val="1"/>
          <w:sz w:val="24"/>
          <w:szCs w:val="24"/>
        </w:rPr>
        <w:t>EE</w:t>
      </w:r>
      <w:r>
        <w:rPr>
          <w:rFonts w:ascii="Cambria" w:eastAsia="Cambria" w:hAnsi="Cambria" w:cs="Cambria"/>
          <w:color w:val="000081"/>
          <w:sz w:val="24"/>
          <w:szCs w:val="24"/>
        </w:rPr>
        <w:t>R</w:t>
      </w:r>
      <w:r>
        <w:rPr>
          <w:rFonts w:ascii="Cambria" w:eastAsia="Cambria" w:hAnsi="Cambria" w:cs="Cambria"/>
          <w:color w:val="000081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>fr</w:t>
      </w:r>
      <w:r>
        <w:rPr>
          <w:rFonts w:ascii="Cambria" w:eastAsia="Cambria" w:hAnsi="Cambria" w:cs="Cambria"/>
          <w:color w:val="000081"/>
          <w:sz w:val="24"/>
          <w:szCs w:val="24"/>
        </w:rPr>
        <w:t>om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81"/>
          <w:spacing w:val="1"/>
          <w:sz w:val="24"/>
          <w:szCs w:val="24"/>
        </w:rPr>
        <w:t>M</w:t>
      </w:r>
      <w:r>
        <w:rPr>
          <w:rFonts w:ascii="Cambria" w:eastAsia="Cambria" w:hAnsi="Cambria" w:cs="Cambria"/>
          <w:color w:val="000081"/>
          <w:sz w:val="24"/>
          <w:szCs w:val="24"/>
        </w:rPr>
        <w:t>ar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color w:val="000081"/>
          <w:sz w:val="24"/>
          <w:szCs w:val="24"/>
        </w:rPr>
        <w:t xml:space="preserve">h 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>2</w:t>
      </w:r>
      <w:r>
        <w:rPr>
          <w:rFonts w:ascii="Cambria" w:eastAsia="Cambria" w:hAnsi="Cambria" w:cs="Cambria"/>
          <w:color w:val="000081"/>
          <w:spacing w:val="1"/>
          <w:sz w:val="24"/>
          <w:szCs w:val="24"/>
        </w:rPr>
        <w:t>0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>1</w:t>
      </w:r>
      <w:r>
        <w:rPr>
          <w:rFonts w:ascii="Cambria" w:eastAsia="Cambria" w:hAnsi="Cambria" w:cs="Cambria"/>
          <w:color w:val="000081"/>
          <w:sz w:val="24"/>
          <w:szCs w:val="24"/>
        </w:rPr>
        <w:t>3-</w:t>
      </w:r>
      <w:r>
        <w:rPr>
          <w:rFonts w:ascii="Cambria" w:eastAsia="Cambria" w:hAnsi="Cambria" w:cs="Cambria"/>
          <w:color w:val="000081"/>
          <w:spacing w:val="1"/>
          <w:sz w:val="24"/>
          <w:szCs w:val="24"/>
        </w:rPr>
        <w:t>F</w:t>
      </w:r>
      <w:r>
        <w:rPr>
          <w:rFonts w:ascii="Cambria" w:eastAsia="Cambria" w:hAnsi="Cambria" w:cs="Cambria"/>
          <w:color w:val="000081"/>
          <w:sz w:val="24"/>
          <w:szCs w:val="24"/>
        </w:rPr>
        <w:t>eb</w:t>
      </w:r>
      <w:r>
        <w:rPr>
          <w:rFonts w:ascii="Cambria" w:eastAsia="Cambria" w:hAnsi="Cambria" w:cs="Cambria"/>
          <w:color w:val="000081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>2</w:t>
      </w:r>
      <w:r>
        <w:rPr>
          <w:rFonts w:ascii="Cambria" w:eastAsia="Cambria" w:hAnsi="Cambria" w:cs="Cambria"/>
          <w:color w:val="000081"/>
          <w:spacing w:val="1"/>
          <w:sz w:val="24"/>
          <w:szCs w:val="24"/>
        </w:rPr>
        <w:t>0</w:t>
      </w:r>
      <w:r>
        <w:rPr>
          <w:rFonts w:ascii="Cambria" w:eastAsia="Cambria" w:hAnsi="Cambria" w:cs="Cambria"/>
          <w:color w:val="000081"/>
          <w:spacing w:val="-1"/>
          <w:sz w:val="24"/>
          <w:szCs w:val="24"/>
        </w:rPr>
        <w:t>1</w:t>
      </w:r>
      <w:r>
        <w:rPr>
          <w:rFonts w:ascii="Cambria" w:eastAsia="Cambria" w:hAnsi="Cambria" w:cs="Cambria"/>
          <w:color w:val="000081"/>
          <w:sz w:val="24"/>
          <w:szCs w:val="24"/>
        </w:rPr>
        <w:t>7</w:t>
      </w:r>
    </w:p>
    <w:p w14:paraId="5C0B4A4D" w14:textId="77777777" w:rsidR="00590B23" w:rsidRDefault="00590B23">
      <w:pPr>
        <w:spacing w:before="19" w:line="280" w:lineRule="exact"/>
        <w:rPr>
          <w:sz w:val="28"/>
          <w:szCs w:val="28"/>
        </w:rPr>
      </w:pPr>
    </w:p>
    <w:p w14:paraId="382E53F9" w14:textId="77777777" w:rsidR="00590B23" w:rsidRDefault="000D73C7">
      <w:pPr>
        <w:tabs>
          <w:tab w:val="left" w:pos="4420"/>
        </w:tabs>
        <w:spacing w:line="220" w:lineRule="exact"/>
        <w:ind w:left="4433" w:right="616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</w:rPr>
        <w:t>Pr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vi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1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v</w:t>
      </w:r>
      <w:r>
        <w:rPr>
          <w:rFonts w:ascii="Cambria" w:eastAsia="Cambria" w:hAnsi="Cambria" w:cs="Cambria"/>
          <w:b/>
        </w:rPr>
        <w:t>el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upp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2"/>
        </w:rPr>
        <w:t>f</w:t>
      </w:r>
      <w:r>
        <w:rPr>
          <w:rFonts w:ascii="Cambria" w:eastAsia="Cambria" w:hAnsi="Cambria" w:cs="Cambria"/>
          <w:b/>
        </w:rPr>
        <w:t>or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l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f</w:t>
      </w:r>
      <w:r>
        <w:rPr>
          <w:rFonts w:ascii="Cambria" w:eastAsia="Cambria" w:hAnsi="Cambria" w:cs="Cambria"/>
          <w:b/>
          <w:spacing w:val="2"/>
        </w:rPr>
        <w:t>f</w:t>
      </w:r>
      <w:r>
        <w:rPr>
          <w:rFonts w:ascii="Cambria" w:eastAsia="Cambria" w:hAnsi="Cambria" w:cs="Cambria"/>
          <w:b/>
        </w:rPr>
        <w:t>ici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l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  <w:spacing w:val="3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 xml:space="preserve">ms 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,</w:t>
      </w:r>
    </w:p>
    <w:p w14:paraId="645855CA" w14:textId="77777777" w:rsidR="00590B23" w:rsidRDefault="000D73C7">
      <w:pPr>
        <w:spacing w:line="220" w:lineRule="exact"/>
        <w:ind w:left="4398" w:right="523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pacing w:val="-1"/>
        </w:rPr>
        <w:t>D</w:t>
      </w:r>
      <w:r>
        <w:rPr>
          <w:rFonts w:ascii="Cambria" w:eastAsia="Cambria" w:hAnsi="Cambria" w:cs="Cambria"/>
          <w:b/>
        </w:rPr>
        <w:t>oc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m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ng</w:t>
      </w:r>
      <w:r>
        <w:rPr>
          <w:rFonts w:ascii="Cambria" w:eastAsia="Cambria" w:hAnsi="Cambria" w:cs="Cambria"/>
          <w:b/>
          <w:spacing w:val="-13"/>
        </w:rPr>
        <w:t xml:space="preserve"> </w:t>
      </w:r>
      <w:r>
        <w:rPr>
          <w:rFonts w:ascii="Cambria" w:eastAsia="Cambria" w:hAnsi="Cambria" w:cs="Cambria"/>
          <w:b/>
          <w:spacing w:val="3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m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  <w:spacing w:val="1"/>
        </w:rPr>
        <w:t>lu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ns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-1"/>
          <w:w w:val="99"/>
        </w:rPr>
        <w:t>r</w:t>
      </w:r>
      <w:r>
        <w:rPr>
          <w:rFonts w:ascii="Cambria" w:eastAsia="Cambria" w:hAnsi="Cambria" w:cs="Cambria"/>
          <w:b/>
          <w:w w:val="99"/>
        </w:rPr>
        <w:t>eq</w:t>
      </w:r>
      <w:r>
        <w:rPr>
          <w:rFonts w:ascii="Cambria" w:eastAsia="Cambria" w:hAnsi="Cambria" w:cs="Cambria"/>
          <w:b/>
          <w:spacing w:val="1"/>
          <w:w w:val="99"/>
        </w:rPr>
        <w:t>u</w:t>
      </w:r>
      <w:r>
        <w:rPr>
          <w:rFonts w:ascii="Cambria" w:eastAsia="Cambria" w:hAnsi="Cambria" w:cs="Cambria"/>
          <w:b/>
          <w:spacing w:val="2"/>
          <w:w w:val="99"/>
        </w:rPr>
        <w:t>i</w:t>
      </w:r>
      <w:r>
        <w:rPr>
          <w:rFonts w:ascii="Cambria" w:eastAsia="Cambria" w:hAnsi="Cambria" w:cs="Cambria"/>
          <w:b/>
          <w:spacing w:val="-1"/>
          <w:w w:val="99"/>
        </w:rPr>
        <w:t>r</w:t>
      </w:r>
      <w:r>
        <w:rPr>
          <w:rFonts w:ascii="Cambria" w:eastAsia="Cambria" w:hAnsi="Cambria" w:cs="Cambria"/>
          <w:b/>
          <w:w w:val="99"/>
        </w:rPr>
        <w:t>e</w:t>
      </w:r>
      <w:r>
        <w:rPr>
          <w:rFonts w:ascii="Cambria" w:eastAsia="Cambria" w:hAnsi="Cambria" w:cs="Cambria"/>
          <w:b/>
          <w:spacing w:val="1"/>
          <w:w w:val="99"/>
        </w:rPr>
        <w:t>d</w:t>
      </w:r>
      <w:r>
        <w:rPr>
          <w:rFonts w:ascii="Cambria" w:eastAsia="Cambria" w:hAnsi="Cambria" w:cs="Cambria"/>
          <w:b/>
        </w:rPr>
        <w:t>.</w:t>
      </w:r>
    </w:p>
    <w:p w14:paraId="2BE01A86" w14:textId="0700EE56" w:rsidR="00590B23" w:rsidRDefault="000D73C7">
      <w:pPr>
        <w:tabs>
          <w:tab w:val="left" w:pos="4420"/>
        </w:tabs>
        <w:spacing w:before="17" w:line="220" w:lineRule="exact"/>
        <w:ind w:left="4421" w:right="87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 w:rsidR="00F40FFB">
        <w:rPr>
          <w:rFonts w:ascii="Cambria" w:eastAsia="Cambria" w:hAnsi="Cambria" w:cs="Cambria"/>
          <w:b/>
        </w:rPr>
        <w:t xml:space="preserve">To </w:t>
      </w:r>
      <w:r w:rsidR="00F40FFB">
        <w:rPr>
          <w:rFonts w:ascii="Cambria" w:eastAsia="Cambria" w:hAnsi="Cambria" w:cs="Cambria"/>
          <w:b/>
          <w:spacing w:val="22"/>
        </w:rPr>
        <w:t>troubleshoot</w:t>
      </w:r>
      <w:r w:rsidR="00F40FFB">
        <w:rPr>
          <w:rFonts w:ascii="Cambria" w:eastAsia="Cambria" w:hAnsi="Cambria" w:cs="Cambria"/>
          <w:b/>
        </w:rPr>
        <w:t xml:space="preserve"> </w:t>
      </w:r>
      <w:r w:rsidR="00F40FFB">
        <w:rPr>
          <w:rFonts w:ascii="Cambria" w:eastAsia="Cambria" w:hAnsi="Cambria" w:cs="Cambria"/>
          <w:b/>
          <w:spacing w:val="12"/>
        </w:rPr>
        <w:t>the</w:t>
      </w:r>
      <w:r w:rsidR="00F40FFB">
        <w:rPr>
          <w:rFonts w:ascii="Cambria" w:eastAsia="Cambria" w:hAnsi="Cambria" w:cs="Cambria"/>
          <w:b/>
        </w:rPr>
        <w:t xml:space="preserve"> </w:t>
      </w:r>
      <w:r w:rsidR="00F40FFB">
        <w:rPr>
          <w:rFonts w:ascii="Cambria" w:eastAsia="Cambria" w:hAnsi="Cambria" w:cs="Cambria"/>
          <w:b/>
          <w:spacing w:val="21"/>
        </w:rPr>
        <w:t>problems</w:t>
      </w:r>
      <w:r w:rsidR="00F40FFB">
        <w:rPr>
          <w:rFonts w:ascii="Cambria" w:eastAsia="Cambria" w:hAnsi="Cambria" w:cs="Cambria"/>
          <w:b/>
        </w:rPr>
        <w:t xml:space="preserve"> </w:t>
      </w:r>
      <w:r w:rsidR="00F40FFB">
        <w:rPr>
          <w:rFonts w:ascii="Cambria" w:eastAsia="Cambria" w:hAnsi="Cambria" w:cs="Cambria"/>
          <w:b/>
          <w:spacing w:val="16"/>
        </w:rPr>
        <w:t>and</w:t>
      </w:r>
      <w:r w:rsidR="00F40FFB">
        <w:rPr>
          <w:rFonts w:ascii="Cambria" w:eastAsia="Cambria" w:hAnsi="Cambria" w:cs="Cambria"/>
          <w:b/>
        </w:rPr>
        <w:t xml:space="preserve"> </w:t>
      </w:r>
      <w:r w:rsidR="00F40FFB">
        <w:rPr>
          <w:rFonts w:ascii="Cambria" w:eastAsia="Cambria" w:hAnsi="Cambria" w:cs="Cambria"/>
          <w:b/>
          <w:spacing w:val="22"/>
        </w:rPr>
        <w:t>errors</w:t>
      </w:r>
      <w:r w:rsidR="00F40FFB">
        <w:rPr>
          <w:rFonts w:ascii="Cambria" w:eastAsia="Cambria" w:hAnsi="Cambria" w:cs="Cambria"/>
          <w:b/>
        </w:rPr>
        <w:t xml:space="preserve"> </w:t>
      </w:r>
      <w:r w:rsidR="00F40FFB">
        <w:rPr>
          <w:rFonts w:ascii="Cambria" w:eastAsia="Cambria" w:hAnsi="Cambria" w:cs="Cambria"/>
          <w:b/>
          <w:spacing w:val="18"/>
        </w:rPr>
        <w:t>in</w:t>
      </w:r>
      <w:r w:rsidR="00F40FFB">
        <w:rPr>
          <w:rFonts w:ascii="Cambria" w:eastAsia="Cambria" w:hAnsi="Cambria" w:cs="Cambria"/>
          <w:b/>
        </w:rPr>
        <w:t xml:space="preserve"> </w:t>
      </w:r>
      <w:r w:rsidR="00F40FFB">
        <w:rPr>
          <w:rFonts w:ascii="Cambria" w:eastAsia="Cambria" w:hAnsi="Cambria" w:cs="Cambria"/>
          <w:b/>
          <w:spacing w:val="22"/>
        </w:rPr>
        <w:t>Pc</w:t>
      </w:r>
      <w:r w:rsidR="00F40FFB">
        <w:rPr>
          <w:rFonts w:ascii="Cambria" w:eastAsia="Cambria" w:hAnsi="Cambria" w:cs="Cambria"/>
          <w:b/>
        </w:rPr>
        <w:t xml:space="preserve"> </w:t>
      </w:r>
      <w:r w:rsidR="00F40FFB">
        <w:rPr>
          <w:rFonts w:ascii="Cambria" w:eastAsia="Cambria" w:hAnsi="Cambria" w:cs="Cambria"/>
          <w:b/>
          <w:spacing w:val="25"/>
        </w:rPr>
        <w:t>of</w:t>
      </w:r>
      <w:r>
        <w:rPr>
          <w:rFonts w:ascii="Cambria" w:eastAsia="Cambria" w:hAnsi="Cambria" w:cs="Cambria"/>
          <w:b/>
        </w:rPr>
        <w:t xml:space="preserve"> c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ie</w:t>
      </w:r>
      <w:r>
        <w:rPr>
          <w:rFonts w:ascii="Cambria" w:eastAsia="Cambria" w:hAnsi="Cambria" w:cs="Cambria"/>
          <w:b/>
          <w:spacing w:val="-1"/>
        </w:rPr>
        <w:t>nt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em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y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es.</w:t>
      </w:r>
    </w:p>
    <w:p w14:paraId="4F664EFC" w14:textId="77777777" w:rsidR="00590B23" w:rsidRDefault="000D73C7">
      <w:pPr>
        <w:spacing w:before="10"/>
        <w:ind w:left="4061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Pr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vi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1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v</w:t>
      </w:r>
      <w:r>
        <w:rPr>
          <w:rFonts w:ascii="Cambria" w:eastAsia="Cambria" w:hAnsi="Cambria" w:cs="Cambria"/>
          <w:b/>
        </w:rPr>
        <w:t>el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upp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2"/>
        </w:rPr>
        <w:t>f</w:t>
      </w:r>
      <w:r>
        <w:rPr>
          <w:rFonts w:ascii="Cambria" w:eastAsia="Cambria" w:hAnsi="Cambria" w:cs="Cambria"/>
          <w:b/>
        </w:rPr>
        <w:t>or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3"/>
        </w:rPr>
        <w:t>S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p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U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.</w:t>
      </w:r>
    </w:p>
    <w:p w14:paraId="22F0FE41" w14:textId="77777777" w:rsidR="00590B23" w:rsidRDefault="000D73C7">
      <w:pPr>
        <w:tabs>
          <w:tab w:val="left" w:pos="4420"/>
        </w:tabs>
        <w:spacing w:before="14" w:line="220" w:lineRule="exact"/>
        <w:ind w:left="4421" w:right="87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</w:rPr>
        <w:t>Pr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vi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3"/>
        </w:rPr>
        <w:t xml:space="preserve"> </w:t>
      </w:r>
      <w:r>
        <w:rPr>
          <w:rFonts w:ascii="Cambria" w:eastAsia="Cambria" w:hAnsi="Cambria" w:cs="Cambria"/>
          <w:b/>
          <w:spacing w:val="2"/>
        </w:rPr>
        <w:t>1</w:t>
      </w:r>
      <w:r>
        <w:rPr>
          <w:rFonts w:ascii="Cambria" w:eastAsia="Cambria" w:hAnsi="Cambria" w:cs="Cambria"/>
          <w:b/>
        </w:rPr>
        <w:t>st</w:t>
      </w:r>
      <w:r>
        <w:rPr>
          <w:rFonts w:ascii="Cambria" w:eastAsia="Cambria" w:hAnsi="Cambria" w:cs="Cambria"/>
          <w:b/>
          <w:spacing w:val="16"/>
        </w:rPr>
        <w:t xml:space="preserve"> 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evel</w:t>
      </w:r>
      <w:r>
        <w:rPr>
          <w:rFonts w:ascii="Cambria" w:eastAsia="Cambria" w:hAnsi="Cambria" w:cs="Cambria"/>
          <w:b/>
          <w:spacing w:val="15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upp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13"/>
        </w:rPr>
        <w:t xml:space="preserve"> </w:t>
      </w:r>
      <w:r>
        <w:rPr>
          <w:rFonts w:ascii="Cambria" w:eastAsia="Cambria" w:hAnsi="Cambria" w:cs="Cambria"/>
          <w:b/>
        </w:rPr>
        <w:t>f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r</w:t>
      </w:r>
      <w:r>
        <w:rPr>
          <w:rFonts w:ascii="Cambria" w:eastAsia="Cambria" w:hAnsi="Cambria" w:cs="Cambria"/>
          <w:b/>
          <w:spacing w:val="21"/>
        </w:rPr>
        <w:t xml:space="preserve"> </w:t>
      </w:r>
      <w:r>
        <w:rPr>
          <w:rFonts w:ascii="Cambria" w:eastAsia="Cambria" w:hAnsi="Cambria" w:cs="Cambria"/>
          <w:b/>
        </w:rPr>
        <w:t>RMS</w:t>
      </w:r>
      <w:r>
        <w:rPr>
          <w:rFonts w:ascii="Cambria" w:eastAsia="Cambria" w:hAnsi="Cambria" w:cs="Cambria"/>
          <w:b/>
          <w:spacing w:val="17"/>
        </w:rPr>
        <w:t xml:space="preserve"> </w:t>
      </w:r>
      <w:r>
        <w:rPr>
          <w:rFonts w:ascii="Cambria" w:eastAsia="Cambria" w:hAnsi="Cambria" w:cs="Cambria"/>
          <w:b/>
        </w:rPr>
        <w:t>sy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em,</w:t>
      </w:r>
      <w:r>
        <w:rPr>
          <w:rFonts w:ascii="Cambria" w:eastAsia="Cambria" w:hAnsi="Cambria" w:cs="Cambria"/>
          <w:b/>
          <w:spacing w:val="13"/>
        </w:rPr>
        <w:t xml:space="preserve"> </w:t>
      </w:r>
      <w:r>
        <w:rPr>
          <w:rFonts w:ascii="Cambria" w:eastAsia="Cambria" w:hAnsi="Cambria" w:cs="Cambria"/>
          <w:b/>
          <w:spacing w:val="3"/>
        </w:rPr>
        <w:t>W</w:t>
      </w:r>
      <w:r>
        <w:rPr>
          <w:rFonts w:ascii="Cambria" w:eastAsia="Cambria" w:hAnsi="Cambria" w:cs="Cambria"/>
          <w:b/>
          <w:spacing w:val="-1"/>
        </w:rPr>
        <w:t>ar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3"/>
        </w:rPr>
        <w:t>u</w:t>
      </w:r>
      <w:r>
        <w:rPr>
          <w:rFonts w:ascii="Cambria" w:eastAsia="Cambria" w:hAnsi="Cambria" w:cs="Cambria"/>
          <w:b/>
        </w:rPr>
        <w:t>se is</w:t>
      </w:r>
      <w:r>
        <w:rPr>
          <w:rFonts w:ascii="Cambria" w:eastAsia="Cambria" w:hAnsi="Cambria" w:cs="Cambria"/>
          <w:b/>
          <w:spacing w:val="-1"/>
        </w:rPr>
        <w:t>s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es.</w:t>
      </w:r>
    </w:p>
    <w:p w14:paraId="1256BBE3" w14:textId="77777777" w:rsidR="00590B23" w:rsidRDefault="000D73C7">
      <w:pPr>
        <w:tabs>
          <w:tab w:val="left" w:pos="4420"/>
        </w:tabs>
        <w:spacing w:before="15" w:line="220" w:lineRule="exact"/>
        <w:ind w:left="4421" w:right="87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35"/>
        </w:rPr>
        <w:t xml:space="preserve"> 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p</w:t>
      </w:r>
      <w:r>
        <w:rPr>
          <w:rFonts w:ascii="Cambria" w:eastAsia="Cambria" w:hAnsi="Cambria" w:cs="Cambria"/>
          <w:b/>
          <w:spacing w:val="33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37"/>
        </w:rPr>
        <w:t xml:space="preserve"> </w:t>
      </w:r>
      <w:r>
        <w:rPr>
          <w:rFonts w:ascii="Cambria" w:eastAsia="Cambria" w:hAnsi="Cambria" w:cs="Cambria"/>
          <w:b/>
        </w:rPr>
        <w:t>L</w:t>
      </w:r>
      <w:r>
        <w:rPr>
          <w:rFonts w:ascii="Cambria" w:eastAsia="Cambria" w:hAnsi="Cambria" w:cs="Cambria"/>
          <w:b/>
          <w:spacing w:val="2"/>
        </w:rPr>
        <w:t>A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33"/>
        </w:rPr>
        <w:t xml:space="preserve"> </w:t>
      </w:r>
      <w:r>
        <w:rPr>
          <w:rFonts w:ascii="Cambria" w:eastAsia="Cambria" w:hAnsi="Cambria" w:cs="Cambria"/>
          <w:b/>
        </w:rPr>
        <w:t>/</w:t>
      </w:r>
      <w:r>
        <w:rPr>
          <w:rFonts w:ascii="Cambria" w:eastAsia="Cambria" w:hAnsi="Cambria" w:cs="Cambria"/>
          <w:b/>
          <w:spacing w:val="39"/>
        </w:rPr>
        <w:t xml:space="preserve"> </w:t>
      </w:r>
      <w:r>
        <w:rPr>
          <w:rFonts w:ascii="Cambria" w:eastAsia="Cambria" w:hAnsi="Cambria" w:cs="Cambria"/>
          <w:b/>
        </w:rPr>
        <w:t>W</w:t>
      </w:r>
      <w:r>
        <w:rPr>
          <w:rFonts w:ascii="Cambria" w:eastAsia="Cambria" w:hAnsi="Cambria" w:cs="Cambria"/>
          <w:b/>
          <w:spacing w:val="3"/>
        </w:rPr>
        <w:t>A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34"/>
        </w:rPr>
        <w:t xml:space="preserve"> </w:t>
      </w:r>
      <w:r>
        <w:rPr>
          <w:rFonts w:ascii="Cambria" w:eastAsia="Cambria" w:hAnsi="Cambria" w:cs="Cambria"/>
          <w:b/>
        </w:rPr>
        <w:t>in</w:t>
      </w:r>
      <w:r>
        <w:rPr>
          <w:rFonts w:ascii="Cambria" w:eastAsia="Cambria" w:hAnsi="Cambria" w:cs="Cambria"/>
          <w:b/>
          <w:spacing w:val="37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34"/>
        </w:rPr>
        <w:t xml:space="preserve"> 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omp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y</w:t>
      </w:r>
      <w:r>
        <w:rPr>
          <w:rFonts w:ascii="Cambria" w:eastAsia="Cambria" w:hAnsi="Cambria" w:cs="Cambria"/>
          <w:b/>
          <w:spacing w:val="32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35"/>
        </w:rPr>
        <w:t xml:space="preserve"> </w:t>
      </w:r>
      <w:r>
        <w:rPr>
          <w:rFonts w:ascii="Cambria" w:eastAsia="Cambria" w:hAnsi="Cambria" w:cs="Cambria"/>
          <w:b/>
          <w:spacing w:val="3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v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 xml:space="preserve">e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ccess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.</w:t>
      </w:r>
    </w:p>
    <w:p w14:paraId="2472B6C1" w14:textId="77777777" w:rsidR="00590B23" w:rsidRDefault="000D73C7">
      <w:pPr>
        <w:spacing w:before="10"/>
        <w:ind w:left="4061"/>
        <w:rPr>
          <w:rFonts w:ascii="Cambria" w:eastAsia="Cambria" w:hAnsi="Cambria" w:cs="Cambria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32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v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30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33"/>
        </w:rPr>
        <w:t xml:space="preserve"> </w:t>
      </w:r>
      <w:r>
        <w:rPr>
          <w:rFonts w:ascii="Cambria" w:eastAsia="Cambria" w:hAnsi="Cambria" w:cs="Cambria"/>
          <w:b/>
          <w:spacing w:val="1"/>
        </w:rPr>
        <w:t>upd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9"/>
        </w:rPr>
        <w:t xml:space="preserve"> </w:t>
      </w:r>
      <w:r>
        <w:rPr>
          <w:rFonts w:ascii="Cambria" w:eastAsia="Cambria" w:hAnsi="Cambria" w:cs="Cambria"/>
          <w:b/>
          <w:spacing w:val="2"/>
        </w:rPr>
        <w:t>v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on</w:t>
      </w:r>
      <w:r>
        <w:rPr>
          <w:rFonts w:ascii="Cambria" w:eastAsia="Cambria" w:hAnsi="Cambria" w:cs="Cambria"/>
          <w:b/>
          <w:spacing w:val="30"/>
        </w:rPr>
        <w:t xml:space="preserve"> </w:t>
      </w:r>
      <w:r>
        <w:rPr>
          <w:rFonts w:ascii="Cambria" w:eastAsia="Cambria" w:hAnsi="Cambria" w:cs="Cambria"/>
          <w:b/>
        </w:rPr>
        <w:t>of</w:t>
      </w:r>
      <w:r>
        <w:rPr>
          <w:rFonts w:ascii="Cambria" w:eastAsia="Cambria" w:hAnsi="Cambria" w:cs="Cambria"/>
          <w:b/>
          <w:spacing w:val="32"/>
        </w:rPr>
        <w:t xml:space="preserve"> </w:t>
      </w:r>
      <w:r>
        <w:rPr>
          <w:rFonts w:ascii="Cambria" w:eastAsia="Cambria" w:hAnsi="Cambria" w:cs="Cambria"/>
          <w:b/>
          <w:spacing w:val="1"/>
        </w:rPr>
        <w:t>la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29"/>
        </w:rPr>
        <w:t xml:space="preserve"> 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38"/>
        </w:rPr>
        <w:t xml:space="preserve"> 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</w:t>
      </w:r>
    </w:p>
    <w:p w14:paraId="5FD9C1EF" w14:textId="77777777" w:rsidR="00590B23" w:rsidRDefault="000D73C7">
      <w:pPr>
        <w:spacing w:line="220" w:lineRule="exact"/>
        <w:ind w:left="4386" w:right="4268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w w:val="99"/>
        </w:rPr>
        <w:t>An</w:t>
      </w:r>
      <w:r>
        <w:rPr>
          <w:rFonts w:ascii="Cambria" w:eastAsia="Cambria" w:hAnsi="Cambria" w:cs="Cambria"/>
          <w:b/>
          <w:spacing w:val="-1"/>
          <w:w w:val="99"/>
        </w:rPr>
        <w:t>t</w:t>
      </w:r>
      <w:r>
        <w:rPr>
          <w:rFonts w:ascii="Cambria" w:eastAsia="Cambria" w:hAnsi="Cambria" w:cs="Cambria"/>
          <w:b/>
          <w:spacing w:val="2"/>
          <w:w w:val="99"/>
        </w:rPr>
        <w:t>i</w:t>
      </w:r>
      <w:r>
        <w:rPr>
          <w:rFonts w:ascii="Cambria" w:eastAsia="Cambria" w:hAnsi="Cambria" w:cs="Cambria"/>
          <w:b/>
          <w:w w:val="99"/>
        </w:rPr>
        <w:t>vi</w:t>
      </w:r>
      <w:r>
        <w:rPr>
          <w:rFonts w:ascii="Cambria" w:eastAsia="Cambria" w:hAnsi="Cambria" w:cs="Cambria"/>
          <w:b/>
          <w:spacing w:val="-1"/>
          <w:w w:val="99"/>
        </w:rPr>
        <w:t>r</w:t>
      </w:r>
      <w:r>
        <w:rPr>
          <w:rFonts w:ascii="Cambria" w:eastAsia="Cambria" w:hAnsi="Cambria" w:cs="Cambria"/>
          <w:b/>
          <w:spacing w:val="1"/>
          <w:w w:val="99"/>
        </w:rPr>
        <w:t>u</w:t>
      </w:r>
      <w:r>
        <w:rPr>
          <w:rFonts w:ascii="Cambria" w:eastAsia="Cambria" w:hAnsi="Cambria" w:cs="Cambria"/>
          <w:b/>
          <w:w w:val="99"/>
        </w:rPr>
        <w:t>s</w:t>
      </w:r>
    </w:p>
    <w:p w14:paraId="3FF1D407" w14:textId="452B5D2A" w:rsidR="00590B23" w:rsidRDefault="000D73C7">
      <w:pPr>
        <w:tabs>
          <w:tab w:val="left" w:pos="4420"/>
        </w:tabs>
        <w:spacing w:before="17" w:line="220" w:lineRule="exact"/>
        <w:ind w:left="4421" w:right="90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 w:rsidR="00F40FFB">
        <w:rPr>
          <w:rFonts w:ascii="Cambria" w:eastAsia="Cambria" w:hAnsi="Cambria" w:cs="Cambria"/>
          <w:b/>
        </w:rPr>
        <w:t xml:space="preserve">To </w:t>
      </w:r>
      <w:r w:rsidR="00F40FFB">
        <w:rPr>
          <w:rFonts w:ascii="Cambria" w:eastAsia="Cambria" w:hAnsi="Cambria" w:cs="Cambria"/>
          <w:b/>
          <w:spacing w:val="15"/>
        </w:rPr>
        <w:t>provide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  <w:spacing w:val="10"/>
        </w:rPr>
        <w:t xml:space="preserve"> 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</w:rPr>
        <w:t xml:space="preserve">net </w:t>
      </w:r>
      <w:r>
        <w:rPr>
          <w:rFonts w:ascii="Cambria" w:eastAsia="Cambria" w:hAnsi="Cambria" w:cs="Cambria"/>
          <w:b/>
          <w:spacing w:val="11"/>
        </w:rPr>
        <w:t xml:space="preserve"> </w:t>
      </w:r>
      <w:r w:rsidR="00F40FFB">
        <w:rPr>
          <w:rFonts w:ascii="Cambria" w:eastAsia="Cambria" w:hAnsi="Cambria" w:cs="Cambria"/>
          <w:b/>
          <w:spacing w:val="-1"/>
        </w:rPr>
        <w:t>a</w:t>
      </w:r>
      <w:r w:rsidR="00F40FFB">
        <w:rPr>
          <w:rFonts w:ascii="Cambria" w:eastAsia="Cambria" w:hAnsi="Cambria" w:cs="Cambria"/>
          <w:b/>
        </w:rPr>
        <w:t>cc</w:t>
      </w:r>
      <w:r w:rsidR="00F40FFB">
        <w:rPr>
          <w:rFonts w:ascii="Cambria" w:eastAsia="Cambria" w:hAnsi="Cambria" w:cs="Cambria"/>
          <w:b/>
          <w:spacing w:val="3"/>
        </w:rPr>
        <w:t>e</w:t>
      </w:r>
      <w:r w:rsidR="00F40FFB">
        <w:rPr>
          <w:rFonts w:ascii="Cambria" w:eastAsia="Cambria" w:hAnsi="Cambria" w:cs="Cambria"/>
          <w:b/>
        </w:rPr>
        <w:t xml:space="preserve">ss </w:t>
      </w:r>
      <w:r w:rsidR="00F40FFB">
        <w:rPr>
          <w:rFonts w:ascii="Cambria" w:eastAsia="Cambria" w:hAnsi="Cambria" w:cs="Cambria"/>
          <w:b/>
          <w:spacing w:val="11"/>
        </w:rPr>
        <w:t>to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  <w:spacing w:val="15"/>
        </w:rPr>
        <w:t xml:space="preserve"> </w:t>
      </w:r>
      <w:r>
        <w:rPr>
          <w:rFonts w:ascii="Cambria" w:eastAsia="Cambria" w:hAnsi="Cambria" w:cs="Cambria"/>
          <w:b/>
          <w:spacing w:val="3"/>
        </w:rPr>
        <w:t>p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ic</w:t>
      </w:r>
      <w:r>
        <w:rPr>
          <w:rFonts w:ascii="Cambria" w:eastAsia="Cambria" w:hAnsi="Cambria" w:cs="Cambria"/>
          <w:b/>
          <w:spacing w:val="1"/>
        </w:rPr>
        <w:t>ul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 xml:space="preserve">r </w:t>
      </w:r>
      <w:r>
        <w:rPr>
          <w:rFonts w:ascii="Cambria" w:eastAsia="Cambria" w:hAnsi="Cambria" w:cs="Cambria"/>
          <w:b/>
          <w:spacing w:val="10"/>
        </w:rPr>
        <w:t xml:space="preserve"> </w:t>
      </w:r>
      <w:r>
        <w:rPr>
          <w:rFonts w:ascii="Cambria" w:eastAsia="Cambria" w:hAnsi="Cambria" w:cs="Cambria"/>
          <w:b/>
        </w:rPr>
        <w:t>em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y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 xml:space="preserve">es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ough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S</w:t>
      </w:r>
      <w:r>
        <w:rPr>
          <w:rFonts w:ascii="Cambria" w:eastAsia="Cambria" w:hAnsi="Cambria" w:cs="Cambria"/>
          <w:b/>
        </w:rPr>
        <w:t>A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1"/>
        </w:rPr>
        <w:t>S</w:t>
      </w:r>
      <w:r>
        <w:rPr>
          <w:rFonts w:ascii="Cambria" w:eastAsia="Cambria" w:hAnsi="Cambria" w:cs="Cambria"/>
          <w:b/>
        </w:rPr>
        <w:t>ER</w:t>
      </w:r>
      <w:r>
        <w:rPr>
          <w:rFonts w:ascii="Cambria" w:eastAsia="Cambria" w:hAnsi="Cambria" w:cs="Cambria"/>
          <w:b/>
          <w:spacing w:val="1"/>
        </w:rPr>
        <w:t>V</w:t>
      </w:r>
      <w:r>
        <w:rPr>
          <w:rFonts w:ascii="Cambria" w:eastAsia="Cambria" w:hAnsi="Cambria" w:cs="Cambria"/>
          <w:b/>
        </w:rPr>
        <w:t>ER.</w:t>
      </w:r>
    </w:p>
    <w:p w14:paraId="3B5FE117" w14:textId="77777777" w:rsidR="00590B23" w:rsidRDefault="000D73C7">
      <w:pPr>
        <w:tabs>
          <w:tab w:val="left" w:pos="4420"/>
        </w:tabs>
        <w:spacing w:before="15" w:line="220" w:lineRule="exact"/>
        <w:ind w:left="4421" w:right="90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</w:rPr>
        <w:t>To</w:t>
      </w:r>
      <w:r>
        <w:rPr>
          <w:rFonts w:ascii="Cambria" w:eastAsia="Cambria" w:hAnsi="Cambria" w:cs="Cambria"/>
          <w:b/>
          <w:spacing w:val="25"/>
        </w:rPr>
        <w:t xml:space="preserve"> 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ish</w:t>
      </w:r>
      <w:r>
        <w:rPr>
          <w:rFonts w:ascii="Cambria" w:eastAsia="Cambria" w:hAnsi="Cambria" w:cs="Cambria"/>
          <w:b/>
          <w:spacing w:val="20"/>
        </w:rPr>
        <w:t xml:space="preserve"> </w:t>
      </w:r>
      <w:r>
        <w:rPr>
          <w:rFonts w:ascii="Cambria" w:eastAsia="Cambria" w:hAnsi="Cambria" w:cs="Cambria"/>
          <w:b/>
          <w:spacing w:val="2"/>
        </w:rPr>
        <w:t>b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ck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p</w:t>
      </w:r>
      <w:r>
        <w:rPr>
          <w:rFonts w:ascii="Cambria" w:eastAsia="Cambria" w:hAnsi="Cambria" w:cs="Cambria"/>
          <w:b/>
          <w:spacing w:val="21"/>
        </w:rPr>
        <w:t xml:space="preserve"> 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23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28"/>
        </w:rPr>
        <w:t xml:space="preserve"> </w:t>
      </w:r>
      <w:r>
        <w:rPr>
          <w:rFonts w:ascii="Cambria" w:eastAsia="Cambria" w:hAnsi="Cambria" w:cs="Cambria"/>
          <w:b/>
        </w:rPr>
        <w:t>gi</w:t>
      </w:r>
      <w:r>
        <w:rPr>
          <w:rFonts w:ascii="Cambria" w:eastAsia="Cambria" w:hAnsi="Cambria" w:cs="Cambria"/>
          <w:b/>
          <w:spacing w:val="1"/>
        </w:rPr>
        <w:t>v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4"/>
        </w:rPr>
        <w:t xml:space="preserve"> </w:t>
      </w:r>
      <w:r>
        <w:rPr>
          <w:rFonts w:ascii="Cambria" w:eastAsia="Cambria" w:hAnsi="Cambria" w:cs="Cambria"/>
          <w:b/>
        </w:rPr>
        <w:t>em</w:t>
      </w:r>
      <w:r>
        <w:rPr>
          <w:rFonts w:ascii="Cambria" w:eastAsia="Cambria" w:hAnsi="Cambria" w:cs="Cambria"/>
          <w:b/>
          <w:spacing w:val="1"/>
        </w:rPr>
        <w:t>pl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y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es</w:t>
      </w:r>
      <w:r>
        <w:rPr>
          <w:rFonts w:ascii="Cambria" w:eastAsia="Cambria" w:hAnsi="Cambria" w:cs="Cambria"/>
          <w:b/>
          <w:spacing w:val="20"/>
        </w:rPr>
        <w:t xml:space="preserve"> </w:t>
      </w:r>
      <w:r>
        <w:rPr>
          <w:rFonts w:ascii="Cambria" w:eastAsia="Cambria" w:hAnsi="Cambria" w:cs="Cambria"/>
          <w:b/>
        </w:rPr>
        <w:t>on</w:t>
      </w:r>
      <w:r>
        <w:rPr>
          <w:rFonts w:ascii="Cambria" w:eastAsia="Cambria" w:hAnsi="Cambria" w:cs="Cambria"/>
          <w:b/>
          <w:spacing w:val="25"/>
        </w:rPr>
        <w:t xml:space="preserve"> 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 xml:space="preserve">me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3"/>
        </w:rPr>
        <w:t>p</w:t>
      </w:r>
      <w:r>
        <w:rPr>
          <w:rFonts w:ascii="Cambria" w:eastAsia="Cambria" w:hAnsi="Cambria" w:cs="Cambria"/>
          <w:b/>
        </w:rPr>
        <w:t>ot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sec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y</w:t>
      </w:r>
      <w:r>
        <w:rPr>
          <w:rFonts w:ascii="Cambria" w:eastAsia="Cambria" w:hAnsi="Cambria" w:cs="Cambria"/>
          <w:b/>
          <w:spacing w:val="-10"/>
        </w:rPr>
        <w:t xml:space="preserve"> 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ms.</w:t>
      </w:r>
    </w:p>
    <w:p w14:paraId="684B134F" w14:textId="77777777" w:rsidR="00590B23" w:rsidRDefault="000D73C7">
      <w:pPr>
        <w:tabs>
          <w:tab w:val="left" w:pos="4420"/>
        </w:tabs>
        <w:spacing w:before="11"/>
        <w:ind w:left="4433" w:right="101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  <w:spacing w:val="1"/>
        </w:rPr>
        <w:t>C</w:t>
      </w:r>
      <w:r>
        <w:rPr>
          <w:rFonts w:ascii="Cambria" w:eastAsia="Cambria" w:hAnsi="Cambria" w:cs="Cambria"/>
          <w:b/>
        </w:rPr>
        <w:t>ompo</w:t>
      </w:r>
      <w:r>
        <w:rPr>
          <w:rFonts w:ascii="Cambria" w:eastAsia="Cambria" w:hAnsi="Cambria" w:cs="Cambria"/>
          <w:b/>
          <w:spacing w:val="-1"/>
        </w:rPr>
        <w:t>s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3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pa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espo</w:t>
      </w:r>
      <w:r>
        <w:rPr>
          <w:rFonts w:ascii="Cambria" w:eastAsia="Cambria" w:hAnsi="Cambria" w:cs="Cambria"/>
          <w:b/>
          <w:spacing w:val="-1"/>
        </w:rPr>
        <w:t>n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en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e,</w:t>
      </w:r>
      <w:r>
        <w:rPr>
          <w:rFonts w:ascii="Cambria" w:eastAsia="Cambria" w:hAnsi="Cambria" w:cs="Cambria"/>
          <w:b/>
          <w:spacing w:val="-17"/>
        </w:rPr>
        <w:t xml:space="preserve"> 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nv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ice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 xml:space="preserve">, 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s,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en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  <w:spacing w:val="2"/>
        </w:rPr>
        <w:t>ns</w:t>
      </w:r>
      <w:r>
        <w:rPr>
          <w:rFonts w:ascii="Cambria" w:eastAsia="Cambria" w:hAnsi="Cambria" w:cs="Cambria"/>
          <w:b/>
        </w:rPr>
        <w:t>,</w:t>
      </w:r>
      <w:r>
        <w:rPr>
          <w:rFonts w:ascii="Cambria" w:eastAsia="Cambria" w:hAnsi="Cambria" w:cs="Cambria"/>
          <w:b/>
          <w:spacing w:val="-14"/>
        </w:rPr>
        <w:t xml:space="preserve"> 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m</w:t>
      </w:r>
      <w:r>
        <w:rPr>
          <w:rFonts w:ascii="Cambria" w:eastAsia="Cambria" w:hAnsi="Cambria" w:cs="Cambria"/>
          <w:b/>
          <w:spacing w:val="2"/>
        </w:rPr>
        <w:t>a</w:t>
      </w:r>
      <w:r>
        <w:rPr>
          <w:rFonts w:ascii="Cambria" w:eastAsia="Cambria" w:hAnsi="Cambria" w:cs="Cambria"/>
          <w:b/>
        </w:rPr>
        <w:t>in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6"/>
        </w:rPr>
        <w:t>i</w:t>
      </w:r>
      <w:r>
        <w:rPr>
          <w:rFonts w:ascii="Cambria" w:eastAsia="Cambria" w:hAnsi="Cambria" w:cs="Cambria"/>
          <w:b/>
        </w:rPr>
        <w:t>ns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pp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op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e files.</w:t>
      </w:r>
    </w:p>
    <w:p w14:paraId="2330A361" w14:textId="77777777" w:rsidR="00590B23" w:rsidRDefault="000D73C7">
      <w:pPr>
        <w:tabs>
          <w:tab w:val="left" w:pos="4420"/>
        </w:tabs>
        <w:spacing w:before="13"/>
        <w:ind w:left="4433" w:right="274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  <w:spacing w:val="-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m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n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1"/>
        </w:rPr>
        <w:t xml:space="preserve"> 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ng</w:t>
      </w:r>
      <w:r>
        <w:rPr>
          <w:rFonts w:ascii="Cambria" w:eastAsia="Cambria" w:hAnsi="Cambria" w:cs="Cambria"/>
          <w:b/>
          <w:spacing w:val="-13"/>
        </w:rPr>
        <w:t xml:space="preserve"> </w:t>
      </w:r>
      <w:r>
        <w:rPr>
          <w:rFonts w:ascii="Cambria" w:eastAsia="Cambria" w:hAnsi="Cambria" w:cs="Cambria"/>
          <w:b/>
        </w:rPr>
        <w:t>&amp;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espect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f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r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ge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2"/>
        </w:rPr>
        <w:t>g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ou</w:t>
      </w:r>
      <w:r>
        <w:rPr>
          <w:rFonts w:ascii="Cambria" w:eastAsia="Cambria" w:hAnsi="Cambria" w:cs="Cambria"/>
          <w:b/>
          <w:spacing w:val="4"/>
        </w:rPr>
        <w:t>p</w:t>
      </w:r>
      <w:r>
        <w:rPr>
          <w:rFonts w:ascii="Cambria" w:eastAsia="Cambria" w:hAnsi="Cambria" w:cs="Cambria"/>
          <w:b/>
        </w:rPr>
        <w:t>, c</w:t>
      </w:r>
      <w:r>
        <w:rPr>
          <w:rFonts w:ascii="Cambria" w:eastAsia="Cambria" w:hAnsi="Cambria" w:cs="Cambria"/>
          <w:b/>
          <w:spacing w:val="1"/>
        </w:rPr>
        <w:t>ul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  <w:spacing w:val="-1"/>
        </w:rPr>
        <w:t>ra</w:t>
      </w:r>
      <w:r>
        <w:rPr>
          <w:rFonts w:ascii="Cambria" w:eastAsia="Cambria" w:hAnsi="Cambria" w:cs="Cambria"/>
          <w:b/>
        </w:rPr>
        <w:t>l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</w:rPr>
        <w:t>&amp;</w:t>
      </w:r>
      <w:r>
        <w:rPr>
          <w:rFonts w:ascii="Cambria" w:eastAsia="Cambria" w:hAnsi="Cambria" w:cs="Cambria"/>
          <w:b/>
          <w:spacing w:val="-1"/>
        </w:rPr>
        <w:t xml:space="preserve"> 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gi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</w:rPr>
        <w:t>be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fs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</w:rPr>
        <w:t>of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en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s,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omm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y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</w:rPr>
        <w:t>&amp; s</w:t>
      </w:r>
      <w:r>
        <w:rPr>
          <w:rFonts w:ascii="Cambria" w:eastAsia="Cambria" w:hAnsi="Cambria" w:cs="Cambria"/>
          <w:b/>
          <w:spacing w:val="-1"/>
        </w:rPr>
        <w:t>ta</w:t>
      </w:r>
      <w:r>
        <w:rPr>
          <w:rFonts w:ascii="Cambria" w:eastAsia="Cambria" w:hAnsi="Cambria" w:cs="Cambria"/>
          <w:b/>
          <w:spacing w:val="2"/>
        </w:rPr>
        <w:t>f</w:t>
      </w:r>
      <w:r>
        <w:rPr>
          <w:rFonts w:ascii="Cambria" w:eastAsia="Cambria" w:hAnsi="Cambria" w:cs="Cambria"/>
          <w:b/>
        </w:rPr>
        <w:t>f.</w:t>
      </w:r>
    </w:p>
    <w:p w14:paraId="1BF88660" w14:textId="77777777" w:rsidR="00590B23" w:rsidRDefault="000D73C7">
      <w:pPr>
        <w:tabs>
          <w:tab w:val="left" w:pos="4420"/>
        </w:tabs>
        <w:spacing w:before="10"/>
        <w:ind w:left="4433" w:right="366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</w:rPr>
        <w:t>P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se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</w:rPr>
        <w:t>m</w:t>
      </w:r>
      <w:r>
        <w:rPr>
          <w:rFonts w:ascii="Cambria" w:eastAsia="Cambria" w:hAnsi="Cambria" w:cs="Cambria"/>
          <w:b/>
          <w:spacing w:val="2"/>
        </w:rPr>
        <w:t>a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,</w:t>
      </w:r>
      <w:r>
        <w:rPr>
          <w:rFonts w:ascii="Cambria" w:eastAsia="Cambria" w:hAnsi="Cambria" w:cs="Cambria"/>
          <w:b/>
          <w:spacing w:val="-10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vi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es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eq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3"/>
        </w:rPr>
        <w:t>m</w:t>
      </w:r>
      <w:r>
        <w:rPr>
          <w:rFonts w:ascii="Cambria" w:eastAsia="Cambria" w:hAnsi="Cambria" w:cs="Cambria"/>
          <w:b/>
        </w:rPr>
        <w:t>ent</w:t>
      </w:r>
      <w:r>
        <w:rPr>
          <w:rFonts w:ascii="Cambria" w:eastAsia="Cambria" w:hAnsi="Cambria" w:cs="Cambria"/>
          <w:b/>
          <w:spacing w:val="-10"/>
        </w:rPr>
        <w:t xml:space="preserve"> </w:t>
      </w:r>
      <w:r>
        <w:rPr>
          <w:rFonts w:ascii="Cambria" w:eastAsia="Cambria" w:hAnsi="Cambria" w:cs="Cambria"/>
          <w:b/>
          <w:spacing w:val="1"/>
        </w:rPr>
        <w:t>a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 xml:space="preserve">e 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eq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f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ject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n</w:t>
      </w:r>
      <w:r>
        <w:rPr>
          <w:rFonts w:ascii="Cambria" w:eastAsia="Cambria" w:hAnsi="Cambria" w:cs="Cambria"/>
          <w:b/>
        </w:rPr>
        <w:t>nel,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</w:rPr>
        <w:t>g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ne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1"/>
        </w:rPr>
        <w:t>pu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e 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r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  <w:spacing w:val="3"/>
        </w:rPr>
        <w:t>m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ke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op</w:t>
      </w:r>
      <w:r>
        <w:rPr>
          <w:rFonts w:ascii="Cambria" w:eastAsia="Cambria" w:hAnsi="Cambria" w:cs="Cambria"/>
          <w:b/>
          <w:spacing w:val="4"/>
        </w:rPr>
        <w:t>e</w:t>
      </w:r>
      <w:r>
        <w:rPr>
          <w:rFonts w:ascii="Cambria" w:eastAsia="Cambria" w:hAnsi="Cambria" w:cs="Cambria"/>
          <w:b/>
        </w:rPr>
        <w:t>r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eco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.</w:t>
      </w:r>
    </w:p>
    <w:p w14:paraId="2847C4F4" w14:textId="77777777" w:rsidR="00590B23" w:rsidRDefault="000D73C7">
      <w:pPr>
        <w:tabs>
          <w:tab w:val="left" w:pos="4420"/>
        </w:tabs>
        <w:spacing w:before="13"/>
        <w:ind w:left="4433" w:right="219" w:hanging="360"/>
        <w:rPr>
          <w:rFonts w:ascii="Cambria" w:eastAsia="Cambria" w:hAnsi="Cambria" w:cs="Cambria"/>
        </w:rPr>
      </w:pPr>
      <w:r>
        <w:rPr>
          <w:w w:val="130"/>
        </w:rPr>
        <w:t>•</w:t>
      </w:r>
      <w:r>
        <w:tab/>
      </w:r>
      <w:r>
        <w:rPr>
          <w:rFonts w:ascii="Cambria" w:eastAsia="Cambria" w:hAnsi="Cambria" w:cs="Cambria"/>
          <w:b/>
          <w:spacing w:val="1"/>
        </w:rPr>
        <w:t>Sup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vise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2"/>
        </w:rPr>
        <w:t>t</w:t>
      </w:r>
      <w:r>
        <w:rPr>
          <w:rFonts w:ascii="Cambria" w:eastAsia="Cambria" w:hAnsi="Cambria" w:cs="Cambria"/>
          <w:b/>
        </w:rPr>
        <w:t>ivi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ies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</w:rPr>
        <w:t>of</w:t>
      </w:r>
      <w:r>
        <w:rPr>
          <w:rFonts w:ascii="Cambria" w:eastAsia="Cambria" w:hAnsi="Cambria" w:cs="Cambria"/>
          <w:b/>
          <w:spacing w:val="-1"/>
        </w:rPr>
        <w:t xml:space="preserve"> t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f</w:t>
      </w:r>
      <w:r>
        <w:rPr>
          <w:rFonts w:ascii="Cambria" w:eastAsia="Cambria" w:hAnsi="Cambria" w:cs="Cambria"/>
          <w:b/>
        </w:rPr>
        <w:t>fice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ff</w:t>
      </w:r>
      <w:r>
        <w:rPr>
          <w:rFonts w:ascii="Cambria" w:eastAsia="Cambria" w:hAnsi="Cambria" w:cs="Cambria"/>
          <w:b/>
          <w:spacing w:val="-3"/>
        </w:rPr>
        <w:t xml:space="preserve"> </w:t>
      </w:r>
      <w:r>
        <w:rPr>
          <w:rFonts w:ascii="Cambria" w:eastAsia="Cambria" w:hAnsi="Cambria" w:cs="Cambria"/>
          <w:b/>
        </w:rPr>
        <w:t>(</w:t>
      </w:r>
      <w:r>
        <w:rPr>
          <w:rFonts w:ascii="Cambria" w:eastAsia="Cambria" w:hAnsi="Cambria" w:cs="Cambria"/>
          <w:b/>
          <w:spacing w:val="2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c</w:t>
      </w:r>
      <w:r>
        <w:rPr>
          <w:rFonts w:ascii="Cambria" w:eastAsia="Cambria" w:hAnsi="Cambria" w:cs="Cambria"/>
          <w:b/>
          <w:spacing w:val="1"/>
        </w:rPr>
        <w:t>lud</w:t>
      </w:r>
      <w:r>
        <w:rPr>
          <w:rFonts w:ascii="Cambria" w:eastAsia="Cambria" w:hAnsi="Cambria" w:cs="Cambria"/>
          <w:b/>
        </w:rPr>
        <w:t>e,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t n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t</w:t>
      </w:r>
      <w:r>
        <w:rPr>
          <w:rFonts w:ascii="Cambria" w:eastAsia="Cambria" w:hAnsi="Cambria" w:cs="Cambria"/>
          <w:b/>
          <w:spacing w:val="-2"/>
        </w:rPr>
        <w:t xml:space="preserve"> 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imi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ed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fili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g,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3"/>
        </w:rPr>
        <w:t>h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n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>w</w:t>
      </w:r>
      <w:r>
        <w:rPr>
          <w:rFonts w:ascii="Cambria" w:eastAsia="Cambria" w:hAnsi="Cambria" w:cs="Cambria"/>
          <w:b/>
          <w:spacing w:val="1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g</w:t>
      </w:r>
      <w:r>
        <w:rPr>
          <w:rFonts w:ascii="Cambria" w:eastAsia="Cambria" w:hAnsi="Cambria" w:cs="Cambria"/>
          <w:b/>
          <w:spacing w:val="-11"/>
        </w:rPr>
        <w:t xml:space="preserve"> 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ec</w:t>
      </w:r>
      <w:r>
        <w:rPr>
          <w:rFonts w:ascii="Cambria" w:eastAsia="Cambria" w:hAnsi="Cambria" w:cs="Cambria"/>
          <w:b/>
          <w:spacing w:val="1"/>
        </w:rPr>
        <w:t>h</w:t>
      </w:r>
      <w:r>
        <w:rPr>
          <w:rFonts w:ascii="Cambria" w:eastAsia="Cambria" w:hAnsi="Cambria" w:cs="Cambria"/>
          <w:b/>
        </w:rPr>
        <w:t>nique</w:t>
      </w:r>
      <w:r>
        <w:rPr>
          <w:rFonts w:ascii="Cambria" w:eastAsia="Cambria" w:hAnsi="Cambria" w:cs="Cambria"/>
          <w:b/>
          <w:spacing w:val="2"/>
        </w:rPr>
        <w:t>s</w:t>
      </w:r>
      <w:r>
        <w:rPr>
          <w:rFonts w:ascii="Cambria" w:eastAsia="Cambria" w:hAnsi="Cambria" w:cs="Cambria"/>
          <w:b/>
        </w:rPr>
        <w:t xml:space="preserve">, 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1"/>
        </w:rPr>
        <w:t>p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10"/>
        </w:rPr>
        <w:t xml:space="preserve"> </w:t>
      </w:r>
      <w:r>
        <w:rPr>
          <w:rFonts w:ascii="Cambria" w:eastAsia="Cambria" w:hAnsi="Cambria" w:cs="Cambria"/>
          <w:b/>
        </w:rPr>
        <w:t>of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oc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me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s,</w:t>
      </w:r>
      <w:r>
        <w:rPr>
          <w:rFonts w:ascii="Cambria" w:eastAsia="Cambria" w:hAnsi="Cambria" w:cs="Cambria"/>
          <w:b/>
          <w:spacing w:val="-10"/>
        </w:rPr>
        <w:t xml:space="preserve"> 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c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d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</w:rPr>
        <w:t>n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1"/>
        </w:rPr>
        <w:t>n</w:t>
      </w:r>
      <w:r>
        <w:rPr>
          <w:rFonts w:ascii="Cambria" w:eastAsia="Cambria" w:hAnsi="Cambria" w:cs="Cambria"/>
          <w:b/>
        </w:rPr>
        <w:t xml:space="preserve">, </w:t>
      </w:r>
      <w:r>
        <w:rPr>
          <w:rFonts w:ascii="Cambria" w:eastAsia="Cambria" w:hAnsi="Cambria" w:cs="Cambria"/>
          <w:b/>
          <w:spacing w:val="1"/>
        </w:rPr>
        <w:t>dupl</w:t>
      </w:r>
      <w:r>
        <w:rPr>
          <w:rFonts w:ascii="Cambria" w:eastAsia="Cambria" w:hAnsi="Cambria" w:cs="Cambria"/>
          <w:b/>
        </w:rPr>
        <w:t>ic</w:t>
      </w:r>
      <w:r>
        <w:rPr>
          <w:rFonts w:ascii="Cambria" w:eastAsia="Cambria" w:hAnsi="Cambria" w:cs="Cambria"/>
          <w:b/>
          <w:spacing w:val="-1"/>
        </w:rPr>
        <w:t>at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-1"/>
        </w:rPr>
        <w:t>o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,</w:t>
      </w:r>
      <w:r>
        <w:rPr>
          <w:rFonts w:ascii="Cambria" w:eastAsia="Cambria" w:hAnsi="Cambria" w:cs="Cambria"/>
          <w:b/>
          <w:spacing w:val="-12"/>
        </w:rPr>
        <w:t xml:space="preserve"> </w:t>
      </w:r>
      <w:r>
        <w:rPr>
          <w:rFonts w:ascii="Cambria" w:eastAsia="Cambria" w:hAnsi="Cambria" w:cs="Cambria"/>
          <w:b/>
          <w:spacing w:val="2"/>
        </w:rPr>
        <w:t>f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x</w:t>
      </w:r>
      <w:r>
        <w:rPr>
          <w:rFonts w:ascii="Cambria" w:eastAsia="Cambria" w:hAnsi="Cambria" w:cs="Cambria"/>
          <w:b/>
        </w:rPr>
        <w:t>in</w:t>
      </w:r>
      <w:r>
        <w:rPr>
          <w:rFonts w:ascii="Cambria" w:eastAsia="Cambria" w:hAnsi="Cambria" w:cs="Cambria"/>
          <w:b/>
          <w:spacing w:val="1"/>
        </w:rPr>
        <w:t>g</w:t>
      </w:r>
      <w:r>
        <w:rPr>
          <w:rFonts w:ascii="Cambria" w:eastAsia="Cambria" w:hAnsi="Cambria" w:cs="Cambria"/>
          <w:b/>
        </w:rPr>
        <w:t>,</w:t>
      </w:r>
      <w:r>
        <w:rPr>
          <w:rFonts w:ascii="Cambria" w:eastAsia="Cambria" w:hAnsi="Cambria" w:cs="Cambria"/>
          <w:b/>
          <w:spacing w:val="-7"/>
        </w:rPr>
        <w:t xml:space="preserve"> </w:t>
      </w:r>
      <w:r>
        <w:rPr>
          <w:rFonts w:ascii="Cambria" w:eastAsia="Cambria" w:hAnsi="Cambria" w:cs="Cambria"/>
          <w:b/>
          <w:spacing w:val="3"/>
        </w:rPr>
        <w:t>m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il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1"/>
        </w:rPr>
        <w:t>tr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1"/>
        </w:rPr>
        <w:t>o</w:t>
      </w:r>
      <w:r>
        <w:rPr>
          <w:rFonts w:ascii="Cambria" w:eastAsia="Cambria" w:hAnsi="Cambria" w:cs="Cambria"/>
          <w:b/>
        </w:rPr>
        <w:t>n,</w:t>
      </w:r>
      <w:r>
        <w:rPr>
          <w:rFonts w:ascii="Cambria" w:eastAsia="Cambria" w:hAnsi="Cambria" w:cs="Cambria"/>
          <w:b/>
          <w:spacing w:val="-11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i</w:t>
      </w:r>
      <w:r>
        <w:rPr>
          <w:rFonts w:ascii="Cambria" w:eastAsia="Cambria" w:hAnsi="Cambria" w:cs="Cambria"/>
          <w:b/>
          <w:spacing w:val="2"/>
        </w:rPr>
        <w:t>n</w:t>
      </w:r>
      <w:r>
        <w:rPr>
          <w:rFonts w:ascii="Cambria" w:eastAsia="Cambria" w:hAnsi="Cambria" w:cs="Cambria"/>
          <w:b/>
        </w:rPr>
        <w:t>g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</w:rPr>
        <w:t>f s</w:t>
      </w:r>
      <w:r>
        <w:rPr>
          <w:rFonts w:ascii="Cambria" w:eastAsia="Cambria" w:hAnsi="Cambria" w:cs="Cambria"/>
          <w:b/>
          <w:spacing w:val="1"/>
        </w:rPr>
        <w:t>uppl</w:t>
      </w:r>
      <w:r>
        <w:rPr>
          <w:rFonts w:ascii="Cambria" w:eastAsia="Cambria" w:hAnsi="Cambria" w:cs="Cambria"/>
          <w:b/>
        </w:rPr>
        <w:t>ies).</w:t>
      </w:r>
    </w:p>
    <w:p w14:paraId="645B8155" w14:textId="77777777" w:rsidR="00590B23" w:rsidRDefault="00590B23">
      <w:pPr>
        <w:spacing w:line="200" w:lineRule="exact"/>
      </w:pPr>
    </w:p>
    <w:p w14:paraId="257D78AA" w14:textId="77777777" w:rsidR="00590B23" w:rsidRDefault="00590B23">
      <w:pPr>
        <w:spacing w:line="200" w:lineRule="exact"/>
      </w:pPr>
    </w:p>
    <w:p w14:paraId="598AE2FB" w14:textId="77777777" w:rsidR="00590B23" w:rsidRDefault="00590B23">
      <w:pPr>
        <w:spacing w:line="200" w:lineRule="exact"/>
      </w:pPr>
    </w:p>
    <w:p w14:paraId="40328D20" w14:textId="77777777" w:rsidR="00590B23" w:rsidRDefault="00590B23">
      <w:pPr>
        <w:spacing w:before="2" w:line="200" w:lineRule="exact"/>
      </w:pPr>
    </w:p>
    <w:p w14:paraId="6E5CEB93" w14:textId="77777777" w:rsidR="00590B23" w:rsidRDefault="000D73C7">
      <w:pPr>
        <w:ind w:left="785" w:right="546"/>
        <w:jc w:val="center"/>
        <w:rPr>
          <w:rFonts w:ascii="Arial" w:eastAsia="Arial" w:hAnsi="Arial" w:cs="Arial"/>
        </w:rPr>
      </w:pPr>
      <w:r>
        <w:rPr>
          <w:w w:val="130"/>
        </w:rPr>
        <w:t xml:space="preserve">•        </w:t>
      </w:r>
      <w:r>
        <w:rPr>
          <w:spacing w:val="43"/>
          <w:w w:val="130"/>
        </w:rPr>
        <w:t xml:space="preserve"> </w:t>
      </w:r>
      <w:r>
        <w:rPr>
          <w:rFonts w:ascii="Arial" w:eastAsia="Arial" w:hAnsi="Arial" w:cs="Arial"/>
          <w:b/>
          <w:spacing w:val="1"/>
        </w:rPr>
        <w:t>W</w:t>
      </w:r>
      <w:r>
        <w:rPr>
          <w:rFonts w:ascii="Arial" w:eastAsia="Arial" w:hAnsi="Arial" w:cs="Arial"/>
          <w:b/>
        </w:rPr>
        <w:t>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k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in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"/>
        </w:rPr>
        <w:t>k</w:t>
      </w:r>
      <w:r>
        <w:rPr>
          <w:rFonts w:ascii="Arial" w:eastAsia="Arial" w:hAnsi="Arial" w:cs="Arial"/>
          <w:b/>
          <w:spacing w:val="2"/>
        </w:rPr>
        <w:t>i</w:t>
      </w:r>
      <w:r>
        <w:rPr>
          <w:rFonts w:ascii="Arial" w:eastAsia="Arial" w:hAnsi="Arial" w:cs="Arial"/>
          <w:b/>
        </w:rPr>
        <w:t>stan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um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&amp;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h</w:t>
      </w:r>
      <w:r>
        <w:rPr>
          <w:rFonts w:ascii="Arial" w:eastAsia="Arial" w:hAnsi="Arial" w:cs="Arial"/>
          <w:b/>
        </w:rPr>
        <w:t>emi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al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</w:rPr>
        <w:t>ltd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2"/>
        </w:rPr>
        <w:t>a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a IT</w:t>
      </w:r>
      <w:r>
        <w:rPr>
          <w:rFonts w:ascii="Arial" w:eastAsia="Arial" w:hAnsi="Arial" w:cs="Arial"/>
          <w:b/>
          <w:spacing w:val="1"/>
        </w:rPr>
        <w:t xml:space="preserve"> Of</w:t>
      </w:r>
      <w:r>
        <w:rPr>
          <w:rFonts w:ascii="Arial" w:eastAsia="Arial" w:hAnsi="Arial" w:cs="Arial"/>
          <w:b/>
          <w:spacing w:val="-2"/>
        </w:rPr>
        <w:t>f</w:t>
      </w:r>
      <w:r>
        <w:rPr>
          <w:rFonts w:ascii="Arial" w:eastAsia="Arial" w:hAnsi="Arial" w:cs="Arial"/>
          <w:b/>
        </w:rPr>
        <w:t>ic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 xml:space="preserve">r   </w:t>
      </w:r>
      <w:r>
        <w:rPr>
          <w:rFonts w:ascii="Arial" w:eastAsia="Arial" w:hAnsi="Arial" w:cs="Arial"/>
          <w:b/>
          <w:spacing w:val="53"/>
        </w:rPr>
        <w:t xml:space="preserve"> </w:t>
      </w:r>
      <w:r>
        <w:rPr>
          <w:rFonts w:ascii="Arial" w:eastAsia="Arial" w:hAnsi="Arial" w:cs="Arial"/>
          <w:b/>
          <w:spacing w:val="4"/>
        </w:rPr>
        <w:t>M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ch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w w:val="94"/>
        </w:rPr>
        <w:t>2</w:t>
      </w:r>
      <w:r>
        <w:rPr>
          <w:rFonts w:ascii="Arial" w:eastAsia="Arial" w:hAnsi="Arial" w:cs="Arial"/>
          <w:b/>
          <w:spacing w:val="2"/>
          <w:w w:val="94"/>
        </w:rPr>
        <w:t>0</w:t>
      </w:r>
      <w:r>
        <w:rPr>
          <w:rFonts w:ascii="Arial" w:eastAsia="Arial" w:hAnsi="Arial" w:cs="Arial"/>
          <w:b/>
          <w:w w:val="94"/>
        </w:rPr>
        <w:t>11</w:t>
      </w:r>
      <w:r>
        <w:rPr>
          <w:rFonts w:ascii="Arial" w:eastAsia="Arial" w:hAnsi="Arial" w:cs="Arial"/>
          <w:b/>
          <w:spacing w:val="1"/>
          <w:w w:val="94"/>
        </w:rPr>
        <w:t>-</w:t>
      </w:r>
      <w:r>
        <w:rPr>
          <w:rFonts w:ascii="Arial" w:eastAsia="Arial" w:hAnsi="Arial" w:cs="Arial"/>
          <w:b/>
          <w:spacing w:val="2"/>
          <w:w w:val="94"/>
        </w:rPr>
        <w:t>J</w:t>
      </w:r>
      <w:r>
        <w:rPr>
          <w:rFonts w:ascii="Arial" w:eastAsia="Arial" w:hAnsi="Arial" w:cs="Arial"/>
          <w:b/>
          <w:w w:val="94"/>
        </w:rPr>
        <w:t>an</w:t>
      </w:r>
      <w:r>
        <w:rPr>
          <w:rFonts w:ascii="Arial" w:eastAsia="Arial" w:hAnsi="Arial" w:cs="Arial"/>
          <w:b/>
          <w:spacing w:val="11"/>
          <w:w w:val="94"/>
        </w:rPr>
        <w:t xml:space="preserve"> </w:t>
      </w:r>
      <w:r>
        <w:rPr>
          <w:rFonts w:ascii="Arial" w:eastAsia="Arial" w:hAnsi="Arial" w:cs="Arial"/>
          <w:b/>
          <w:w w:val="83"/>
        </w:rPr>
        <w:t>2</w:t>
      </w:r>
      <w:r>
        <w:rPr>
          <w:rFonts w:ascii="Arial" w:eastAsia="Arial" w:hAnsi="Arial" w:cs="Arial"/>
          <w:b/>
          <w:spacing w:val="2"/>
          <w:w w:val="83"/>
        </w:rPr>
        <w:t>0</w:t>
      </w:r>
      <w:r>
        <w:rPr>
          <w:rFonts w:ascii="Arial" w:eastAsia="Arial" w:hAnsi="Arial" w:cs="Arial"/>
          <w:b/>
          <w:w w:val="99"/>
        </w:rPr>
        <w:t>12</w:t>
      </w:r>
    </w:p>
    <w:p w14:paraId="7DC65644" w14:textId="77777777" w:rsidR="00590B23" w:rsidRDefault="00590B23">
      <w:pPr>
        <w:spacing w:before="10" w:line="220" w:lineRule="exact"/>
        <w:rPr>
          <w:sz w:val="22"/>
          <w:szCs w:val="22"/>
        </w:rPr>
      </w:pPr>
    </w:p>
    <w:p w14:paraId="3CE87640" w14:textId="3EE74A7A" w:rsidR="00590B23" w:rsidRDefault="000D73C7">
      <w:pPr>
        <w:spacing w:line="220" w:lineRule="exact"/>
        <w:ind w:left="1900"/>
        <w:rPr>
          <w:rFonts w:ascii="Arial" w:eastAsia="Arial" w:hAnsi="Arial" w:cs="Arial"/>
        </w:rPr>
      </w:pPr>
      <w:r>
        <w:rPr>
          <w:position w:val="-1"/>
        </w:rPr>
        <w:t xml:space="preserve">  </w:t>
      </w:r>
      <w:r>
        <w:rPr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spacing w:val="-48"/>
          <w:position w:val="-1"/>
        </w:rPr>
        <w:t xml:space="preserve"> </w:t>
      </w:r>
      <w:r>
        <w:rPr>
          <w:rFonts w:ascii="Arial" w:eastAsia="Arial" w:hAnsi="Arial" w:cs="Arial"/>
          <w:b/>
          <w:position w:val="-1"/>
          <w:u w:val="thick" w:color="000000"/>
        </w:rPr>
        <w:t>R</w:t>
      </w:r>
      <w:r>
        <w:rPr>
          <w:rFonts w:ascii="Arial" w:eastAsia="Arial" w:hAnsi="Arial" w:cs="Arial"/>
          <w:b/>
          <w:spacing w:val="-1"/>
          <w:position w:val="-1"/>
          <w:u w:val="thick" w:color="000000"/>
        </w:rPr>
        <w:t>E</w:t>
      </w:r>
      <w:r>
        <w:rPr>
          <w:rFonts w:ascii="Arial" w:eastAsia="Arial" w:hAnsi="Arial" w:cs="Arial"/>
          <w:b/>
          <w:spacing w:val="1"/>
          <w:position w:val="-1"/>
          <w:u w:val="thick" w:color="000000"/>
        </w:rPr>
        <w:t>S</w:t>
      </w:r>
      <w:r>
        <w:rPr>
          <w:rFonts w:ascii="Arial" w:eastAsia="Arial" w:hAnsi="Arial" w:cs="Arial"/>
          <w:b/>
          <w:spacing w:val="-1"/>
          <w:position w:val="-1"/>
          <w:u w:val="thick" w:color="000000"/>
        </w:rPr>
        <w:t>P</w:t>
      </w:r>
      <w:r>
        <w:rPr>
          <w:rFonts w:ascii="Arial" w:eastAsia="Arial" w:hAnsi="Arial" w:cs="Arial"/>
          <w:b/>
          <w:spacing w:val="1"/>
          <w:position w:val="-1"/>
          <w:u w:val="thick" w:color="000000"/>
        </w:rPr>
        <w:t>O</w:t>
      </w:r>
      <w:r>
        <w:rPr>
          <w:rFonts w:ascii="Arial" w:eastAsia="Arial" w:hAnsi="Arial" w:cs="Arial"/>
          <w:b/>
          <w:spacing w:val="2"/>
          <w:position w:val="-1"/>
          <w:u w:val="thick" w:color="000000"/>
        </w:rPr>
        <w:t>N</w:t>
      </w:r>
      <w:r>
        <w:rPr>
          <w:rFonts w:ascii="Arial" w:eastAsia="Arial" w:hAnsi="Arial" w:cs="Arial"/>
          <w:b/>
          <w:spacing w:val="-1"/>
          <w:position w:val="-1"/>
          <w:u w:val="thick" w:color="000000"/>
        </w:rPr>
        <w:t>S</w:t>
      </w:r>
      <w:r>
        <w:rPr>
          <w:rFonts w:ascii="Arial" w:eastAsia="Arial" w:hAnsi="Arial" w:cs="Arial"/>
          <w:b/>
          <w:position w:val="-1"/>
          <w:u w:val="thick" w:color="000000"/>
        </w:rPr>
        <w:t>IBILI</w:t>
      </w:r>
      <w:r>
        <w:rPr>
          <w:rFonts w:ascii="Arial" w:eastAsia="Arial" w:hAnsi="Arial" w:cs="Arial"/>
          <w:b/>
          <w:spacing w:val="3"/>
          <w:position w:val="-1"/>
          <w:u w:val="thick" w:color="000000"/>
        </w:rPr>
        <w:t>T</w:t>
      </w:r>
      <w:r>
        <w:rPr>
          <w:rFonts w:ascii="Arial" w:eastAsia="Arial" w:hAnsi="Arial" w:cs="Arial"/>
          <w:b/>
          <w:position w:val="-1"/>
          <w:u w:val="thick" w:color="000000"/>
        </w:rPr>
        <w:t>I</w:t>
      </w:r>
      <w:r>
        <w:rPr>
          <w:rFonts w:ascii="Arial" w:eastAsia="Arial" w:hAnsi="Arial" w:cs="Arial"/>
          <w:b/>
          <w:spacing w:val="-1"/>
          <w:position w:val="-1"/>
          <w:u w:val="thick" w:color="000000"/>
        </w:rPr>
        <w:t>E</w:t>
      </w:r>
      <w:r>
        <w:rPr>
          <w:rFonts w:ascii="Arial" w:eastAsia="Arial" w:hAnsi="Arial" w:cs="Arial"/>
          <w:b/>
          <w:position w:val="-1"/>
          <w:u w:val="thick" w:color="000000"/>
        </w:rPr>
        <w:t>S</w:t>
      </w:r>
      <w:r>
        <w:rPr>
          <w:rFonts w:ascii="Arial" w:eastAsia="Arial" w:hAnsi="Arial" w:cs="Arial"/>
          <w:b/>
          <w:spacing w:val="-15"/>
          <w:position w:val="-1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-5"/>
          <w:position w:val="-1"/>
          <w:u w:val="thick" w:color="000000"/>
        </w:rPr>
        <w:t>A</w:t>
      </w:r>
      <w:r>
        <w:rPr>
          <w:rFonts w:ascii="Arial" w:eastAsia="Arial" w:hAnsi="Arial" w:cs="Arial"/>
          <w:b/>
          <w:spacing w:val="2"/>
          <w:position w:val="-1"/>
          <w:u w:val="thick" w:color="000000"/>
        </w:rPr>
        <w:t>N</w:t>
      </w:r>
      <w:r>
        <w:rPr>
          <w:rFonts w:ascii="Arial" w:eastAsia="Arial" w:hAnsi="Arial" w:cs="Arial"/>
          <w:b/>
          <w:position w:val="-1"/>
          <w:u w:val="thick" w:color="000000"/>
        </w:rPr>
        <w:t>D</w:t>
      </w:r>
      <w:r>
        <w:rPr>
          <w:rFonts w:ascii="Arial" w:eastAsia="Arial" w:hAnsi="Arial" w:cs="Arial"/>
          <w:b/>
          <w:spacing w:val="-3"/>
          <w:position w:val="-1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-1"/>
          <w:position w:val="-1"/>
          <w:u w:val="thick" w:color="000000"/>
        </w:rPr>
        <w:t>S</w:t>
      </w:r>
      <w:r>
        <w:rPr>
          <w:rFonts w:ascii="Arial" w:eastAsia="Arial" w:hAnsi="Arial" w:cs="Arial"/>
          <w:b/>
          <w:position w:val="-1"/>
          <w:u w:val="thick" w:color="000000"/>
        </w:rPr>
        <w:t>KILLS</w:t>
      </w:r>
    </w:p>
    <w:p w14:paraId="3D0D3F5B" w14:textId="77777777" w:rsidR="00590B23" w:rsidRDefault="00590B23">
      <w:pPr>
        <w:spacing w:before="4" w:line="200" w:lineRule="exact"/>
      </w:pPr>
    </w:p>
    <w:p w14:paraId="40445230" w14:textId="77777777" w:rsidR="00590B23" w:rsidRDefault="000D73C7">
      <w:pPr>
        <w:spacing w:before="33"/>
        <w:ind w:left="460"/>
        <w:rPr>
          <w:rFonts w:ascii="Book Antiqua" w:eastAsia="Book Antiqua" w:hAnsi="Book Antiqua" w:cs="Book Antiqua"/>
        </w:rPr>
      </w:pPr>
      <w:r>
        <w:rPr>
          <w:rFonts w:ascii="Wingdings" w:eastAsia="Wingdings" w:hAnsi="Wingdings" w:cs="Wingdings"/>
        </w:rPr>
        <w:t></w:t>
      </w:r>
      <w:r>
        <w:t xml:space="preserve">  </w:t>
      </w:r>
      <w:r>
        <w:rPr>
          <w:spacing w:val="30"/>
        </w:rPr>
        <w:t xml:space="preserve"> </w:t>
      </w:r>
      <w:r>
        <w:rPr>
          <w:rFonts w:ascii="Book Antiqua" w:eastAsia="Book Antiqua" w:hAnsi="Book Antiqua" w:cs="Book Antiqua"/>
          <w:b/>
          <w:spacing w:val="-1"/>
        </w:rPr>
        <w:t>T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ou</w:t>
      </w:r>
      <w:r>
        <w:rPr>
          <w:rFonts w:ascii="Book Antiqua" w:eastAsia="Book Antiqua" w:hAnsi="Book Antiqua" w:cs="Book Antiqua"/>
          <w:b/>
          <w:spacing w:val="1"/>
        </w:rPr>
        <w:t>ble</w:t>
      </w:r>
      <w:r>
        <w:rPr>
          <w:rFonts w:ascii="Book Antiqua" w:eastAsia="Book Antiqua" w:hAnsi="Book Antiqua" w:cs="Book Antiqua"/>
          <w:b/>
        </w:rPr>
        <w:t>s</w:t>
      </w:r>
      <w:r>
        <w:rPr>
          <w:rFonts w:ascii="Book Antiqua" w:eastAsia="Book Antiqua" w:hAnsi="Book Antiqua" w:cs="Book Antiqua"/>
          <w:b/>
          <w:spacing w:val="1"/>
        </w:rPr>
        <w:t>h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1"/>
        </w:rPr>
        <w:t>o</w:t>
      </w:r>
      <w:r>
        <w:rPr>
          <w:rFonts w:ascii="Book Antiqua" w:eastAsia="Book Antiqua" w:hAnsi="Book Antiqua" w:cs="Book Antiqua"/>
          <w:b/>
        </w:rPr>
        <w:t>t</w:t>
      </w:r>
      <w:r>
        <w:rPr>
          <w:rFonts w:ascii="Book Antiqua" w:eastAsia="Book Antiqua" w:hAnsi="Book Antiqua" w:cs="Book Antiqua"/>
          <w:b/>
          <w:spacing w:val="-11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</w:rPr>
        <w:t>he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</w:rPr>
        <w:t>p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ob</w:t>
      </w:r>
      <w:r>
        <w:rPr>
          <w:rFonts w:ascii="Book Antiqua" w:eastAsia="Book Antiqua" w:hAnsi="Book Antiqua" w:cs="Book Antiqua"/>
          <w:b/>
          <w:spacing w:val="1"/>
        </w:rPr>
        <w:t>le</w:t>
      </w:r>
      <w:r>
        <w:rPr>
          <w:rFonts w:ascii="Book Antiqua" w:eastAsia="Book Antiqua" w:hAnsi="Book Antiqua" w:cs="Book Antiqua"/>
          <w:b/>
        </w:rPr>
        <w:t>ms</w:t>
      </w:r>
      <w:r>
        <w:rPr>
          <w:rFonts w:ascii="Book Antiqua" w:eastAsia="Book Antiqua" w:hAnsi="Book Antiqua" w:cs="Book Antiqua"/>
          <w:b/>
          <w:spacing w:val="-8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nd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  <w:spacing w:val="-1"/>
        </w:rPr>
        <w:t>rr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s</w:t>
      </w:r>
      <w:r>
        <w:rPr>
          <w:rFonts w:ascii="Book Antiqua" w:eastAsia="Book Antiqua" w:hAnsi="Book Antiqua" w:cs="Book Antiqua"/>
          <w:b/>
          <w:spacing w:val="-4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i</w:t>
      </w:r>
      <w:r>
        <w:rPr>
          <w:rFonts w:ascii="Book Antiqua" w:eastAsia="Book Antiqua" w:hAnsi="Book Antiqua" w:cs="Book Antiqua"/>
          <w:b/>
        </w:rPr>
        <w:t>n</w:t>
      </w:r>
      <w:r>
        <w:rPr>
          <w:rFonts w:ascii="Book Antiqua" w:eastAsia="Book Antiqua" w:hAnsi="Book Antiqua" w:cs="Book Antiqua"/>
          <w:b/>
          <w:spacing w:val="-1"/>
        </w:rPr>
        <w:t xml:space="preserve"> </w:t>
      </w:r>
      <w:r>
        <w:rPr>
          <w:rFonts w:ascii="Book Antiqua" w:eastAsia="Book Antiqua" w:hAnsi="Book Antiqua" w:cs="Book Antiqua"/>
          <w:b/>
        </w:rPr>
        <w:t>Pc</w:t>
      </w:r>
      <w:r>
        <w:rPr>
          <w:rFonts w:ascii="Book Antiqua" w:eastAsia="Book Antiqua" w:hAnsi="Book Antiqua" w:cs="Book Antiqua"/>
          <w:b/>
          <w:spacing w:val="-1"/>
        </w:rPr>
        <w:t xml:space="preserve"> </w:t>
      </w:r>
      <w:r>
        <w:rPr>
          <w:rFonts w:ascii="Book Antiqua" w:eastAsia="Book Antiqua" w:hAnsi="Book Antiqua" w:cs="Book Antiqua"/>
          <w:b/>
        </w:rPr>
        <w:t>of</w:t>
      </w:r>
      <w:r>
        <w:rPr>
          <w:rFonts w:ascii="Book Antiqua" w:eastAsia="Book Antiqua" w:hAnsi="Book Antiqua" w:cs="Book Antiqua"/>
          <w:b/>
          <w:spacing w:val="-3"/>
        </w:rPr>
        <w:t xml:space="preserve"> </w:t>
      </w:r>
      <w:r>
        <w:rPr>
          <w:rFonts w:ascii="Book Antiqua" w:eastAsia="Book Antiqua" w:hAnsi="Book Antiqua" w:cs="Book Antiqua"/>
          <w:b/>
        </w:rPr>
        <w:t>c</w:t>
      </w:r>
      <w:r>
        <w:rPr>
          <w:rFonts w:ascii="Book Antiqua" w:eastAsia="Book Antiqua" w:hAnsi="Book Antiqua" w:cs="Book Antiqua"/>
          <w:b/>
          <w:spacing w:val="1"/>
        </w:rPr>
        <w:t>li</w:t>
      </w:r>
      <w:r>
        <w:rPr>
          <w:rFonts w:ascii="Book Antiqua" w:eastAsia="Book Antiqua" w:hAnsi="Book Antiqua" w:cs="Book Antiqua"/>
          <w:b/>
          <w:spacing w:val="-1"/>
        </w:rPr>
        <w:t>e</w:t>
      </w:r>
      <w:r>
        <w:rPr>
          <w:rFonts w:ascii="Book Antiqua" w:eastAsia="Book Antiqua" w:hAnsi="Book Antiqua" w:cs="Book Antiqua"/>
          <w:b/>
        </w:rPr>
        <w:t>n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</w:rPr>
        <w:t>s</w:t>
      </w:r>
      <w:r>
        <w:rPr>
          <w:rFonts w:ascii="Book Antiqua" w:eastAsia="Book Antiqua" w:hAnsi="Book Antiqua" w:cs="Book Antiqua"/>
          <w:b/>
          <w:spacing w:val="-5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nd</w:t>
      </w:r>
      <w:r>
        <w:rPr>
          <w:rFonts w:ascii="Book Antiqua" w:eastAsia="Book Antiqua" w:hAnsi="Book Antiqua" w:cs="Book Antiqua"/>
          <w:b/>
          <w:spacing w:val="-5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</w:rPr>
        <w:t>m</w:t>
      </w:r>
      <w:r>
        <w:rPr>
          <w:rFonts w:ascii="Book Antiqua" w:eastAsia="Book Antiqua" w:hAnsi="Book Antiqua" w:cs="Book Antiqua"/>
          <w:b/>
          <w:spacing w:val="1"/>
        </w:rPr>
        <w:t>pl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1"/>
        </w:rPr>
        <w:t>y</w:t>
      </w:r>
      <w:r>
        <w:rPr>
          <w:rFonts w:ascii="Book Antiqua" w:eastAsia="Book Antiqua" w:hAnsi="Book Antiqua" w:cs="Book Antiqua"/>
          <w:b/>
          <w:spacing w:val="1"/>
        </w:rPr>
        <w:t>ee</w:t>
      </w:r>
      <w:r>
        <w:rPr>
          <w:rFonts w:ascii="Book Antiqua" w:eastAsia="Book Antiqua" w:hAnsi="Book Antiqua" w:cs="Book Antiqua"/>
          <w:b/>
        </w:rPr>
        <w:t>s.</w:t>
      </w:r>
    </w:p>
    <w:p w14:paraId="1811C3E5" w14:textId="77777777" w:rsidR="00590B23" w:rsidRDefault="000D73C7">
      <w:pPr>
        <w:spacing w:before="1"/>
        <w:ind w:left="460"/>
        <w:rPr>
          <w:rFonts w:ascii="Book Antiqua" w:eastAsia="Book Antiqua" w:hAnsi="Book Antiqua" w:cs="Book Antiqua"/>
        </w:rPr>
      </w:pPr>
      <w:r>
        <w:rPr>
          <w:rFonts w:ascii="Wingdings" w:eastAsia="Wingdings" w:hAnsi="Wingdings" w:cs="Wingdings"/>
        </w:rPr>
        <w:t></w:t>
      </w:r>
      <w:r>
        <w:t xml:space="preserve">  </w:t>
      </w:r>
      <w:r>
        <w:rPr>
          <w:spacing w:val="30"/>
        </w:rPr>
        <w:t xml:space="preserve"> </w:t>
      </w:r>
      <w:r>
        <w:rPr>
          <w:rFonts w:ascii="Book Antiqua" w:eastAsia="Book Antiqua" w:hAnsi="Book Antiqua" w:cs="Book Antiqua"/>
          <w:b/>
          <w:spacing w:val="-1"/>
        </w:rPr>
        <w:t>T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</w:rPr>
        <w:t>s</w:t>
      </w:r>
      <w:r>
        <w:rPr>
          <w:rFonts w:ascii="Book Antiqua" w:eastAsia="Book Antiqua" w:hAnsi="Book Antiqua" w:cs="Book Antiqua"/>
          <w:b/>
          <w:spacing w:val="1"/>
        </w:rPr>
        <w:t>et</w:t>
      </w:r>
      <w:r>
        <w:rPr>
          <w:rFonts w:ascii="Book Antiqua" w:eastAsia="Book Antiqua" w:hAnsi="Book Antiqua" w:cs="Book Antiqua"/>
          <w:b/>
        </w:rPr>
        <w:t>up</w:t>
      </w:r>
      <w:r>
        <w:rPr>
          <w:rFonts w:ascii="Book Antiqua" w:eastAsia="Book Antiqua" w:hAnsi="Book Antiqua" w:cs="Book Antiqua"/>
          <w:b/>
          <w:spacing w:val="-4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</w:rPr>
        <w:t>he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</w:rPr>
        <w:t>L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N</w:t>
      </w:r>
      <w:r>
        <w:rPr>
          <w:rFonts w:ascii="Book Antiqua" w:eastAsia="Book Antiqua" w:hAnsi="Book Antiqua" w:cs="Book Antiqua"/>
          <w:b/>
          <w:spacing w:val="-4"/>
        </w:rPr>
        <w:t xml:space="preserve"> </w:t>
      </w:r>
      <w:r>
        <w:rPr>
          <w:rFonts w:ascii="Book Antiqua" w:eastAsia="Book Antiqua" w:hAnsi="Book Antiqua" w:cs="Book Antiqua"/>
          <w:b/>
        </w:rPr>
        <w:t>/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</w:rPr>
        <w:t>W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N</w:t>
      </w:r>
      <w:r>
        <w:rPr>
          <w:rFonts w:ascii="Book Antiqua" w:eastAsia="Book Antiqua" w:hAnsi="Book Antiqua" w:cs="Book Antiqua"/>
          <w:b/>
          <w:spacing w:val="-5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i</w:t>
      </w:r>
      <w:r>
        <w:rPr>
          <w:rFonts w:ascii="Book Antiqua" w:eastAsia="Book Antiqua" w:hAnsi="Book Antiqua" w:cs="Book Antiqua"/>
          <w:b/>
        </w:rPr>
        <w:t>n</w:t>
      </w:r>
      <w:r>
        <w:rPr>
          <w:rFonts w:ascii="Book Antiqua" w:eastAsia="Book Antiqua" w:hAnsi="Book Antiqua" w:cs="Book Antiqua"/>
          <w:b/>
          <w:spacing w:val="-1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</w:rPr>
        <w:t>he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</w:rPr>
        <w:t>com</w:t>
      </w:r>
      <w:r>
        <w:rPr>
          <w:rFonts w:ascii="Book Antiqua" w:eastAsia="Book Antiqua" w:hAnsi="Book Antiqua" w:cs="Book Antiqua"/>
          <w:b/>
          <w:spacing w:val="1"/>
        </w:rPr>
        <w:t>pa</w:t>
      </w:r>
      <w:r>
        <w:rPr>
          <w:rFonts w:ascii="Book Antiqua" w:eastAsia="Book Antiqua" w:hAnsi="Book Antiqua" w:cs="Book Antiqua"/>
          <w:b/>
        </w:rPr>
        <w:t>ny</w:t>
      </w:r>
      <w:r>
        <w:rPr>
          <w:rFonts w:ascii="Book Antiqua" w:eastAsia="Book Antiqua" w:hAnsi="Book Antiqua" w:cs="Book Antiqua"/>
          <w:b/>
          <w:spacing w:val="-8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p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1"/>
        </w:rPr>
        <w:t>v</w:t>
      </w:r>
      <w:r>
        <w:rPr>
          <w:rFonts w:ascii="Book Antiqua" w:eastAsia="Book Antiqua" w:hAnsi="Book Antiqua" w:cs="Book Antiqua"/>
          <w:b/>
          <w:spacing w:val="1"/>
        </w:rPr>
        <w:t>i</w:t>
      </w:r>
      <w:r>
        <w:rPr>
          <w:rFonts w:ascii="Book Antiqua" w:eastAsia="Book Antiqua" w:hAnsi="Book Antiqua" w:cs="Book Antiqua"/>
          <w:b/>
        </w:rPr>
        <w:t>de</w:t>
      </w:r>
      <w:r>
        <w:rPr>
          <w:rFonts w:ascii="Book Antiqua" w:eastAsia="Book Antiqua" w:hAnsi="Book Antiqua" w:cs="Book Antiqua"/>
          <w:b/>
          <w:spacing w:val="-8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c</w:t>
      </w:r>
      <w:r>
        <w:rPr>
          <w:rFonts w:ascii="Book Antiqua" w:eastAsia="Book Antiqua" w:hAnsi="Book Antiqua" w:cs="Book Antiqua"/>
          <w:b/>
          <w:spacing w:val="1"/>
        </w:rPr>
        <w:t>ce</w:t>
      </w:r>
      <w:r>
        <w:rPr>
          <w:rFonts w:ascii="Book Antiqua" w:eastAsia="Book Antiqua" w:hAnsi="Book Antiqua" w:cs="Book Antiqua"/>
          <w:b/>
        </w:rPr>
        <w:t>ss</w:t>
      </w:r>
      <w:r>
        <w:rPr>
          <w:rFonts w:ascii="Book Antiqua" w:eastAsia="Book Antiqua" w:hAnsi="Book Antiqua" w:cs="Book Antiqua"/>
          <w:b/>
          <w:spacing w:val="-5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i</w:t>
      </w:r>
      <w:r>
        <w:rPr>
          <w:rFonts w:ascii="Book Antiqua" w:eastAsia="Book Antiqua" w:hAnsi="Book Antiqua" w:cs="Book Antiqua"/>
          <w:b/>
          <w:spacing w:val="-2"/>
        </w:rPr>
        <w:t>n</w:t>
      </w:r>
      <w:r>
        <w:rPr>
          <w:rFonts w:ascii="Book Antiqua" w:eastAsia="Book Antiqua" w:hAnsi="Book Antiqua" w:cs="Book Antiqua"/>
          <w:b/>
          <w:spacing w:val="1"/>
        </w:rPr>
        <w:t>te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n</w:t>
      </w:r>
      <w:r>
        <w:rPr>
          <w:rFonts w:ascii="Book Antiqua" w:eastAsia="Book Antiqua" w:hAnsi="Book Antiqua" w:cs="Book Antiqua"/>
          <w:b/>
          <w:spacing w:val="1"/>
        </w:rPr>
        <w:t>et</w:t>
      </w:r>
      <w:r>
        <w:rPr>
          <w:rFonts w:ascii="Book Antiqua" w:eastAsia="Book Antiqua" w:hAnsi="Book Antiqua" w:cs="Book Antiqua"/>
          <w:b/>
        </w:rPr>
        <w:t>.</w:t>
      </w:r>
    </w:p>
    <w:p w14:paraId="7C94F477" w14:textId="77777777" w:rsidR="00590B23" w:rsidRDefault="000D73C7">
      <w:pPr>
        <w:spacing w:line="240" w:lineRule="exact"/>
        <w:ind w:left="460"/>
        <w:rPr>
          <w:rFonts w:ascii="Book Antiqua" w:eastAsia="Book Antiqua" w:hAnsi="Book Antiqua" w:cs="Book Antiqua"/>
        </w:rPr>
      </w:pPr>
      <w:r>
        <w:rPr>
          <w:rFonts w:ascii="Wingdings" w:eastAsia="Wingdings" w:hAnsi="Wingdings" w:cs="Wingdings"/>
          <w:position w:val="1"/>
        </w:rPr>
        <w:t></w:t>
      </w:r>
      <w:r>
        <w:rPr>
          <w:position w:val="1"/>
        </w:rPr>
        <w:t xml:space="preserve">  </w:t>
      </w:r>
      <w:r>
        <w:rPr>
          <w:spacing w:val="30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-1"/>
          <w:position w:val="1"/>
        </w:rPr>
        <w:t>T</w:t>
      </w:r>
      <w:r>
        <w:rPr>
          <w:rFonts w:ascii="Book Antiqua" w:eastAsia="Book Antiqua" w:hAnsi="Book Antiqua" w:cs="Book Antiqua"/>
          <w:b/>
          <w:position w:val="1"/>
        </w:rPr>
        <w:t>o</w:t>
      </w:r>
      <w:r>
        <w:rPr>
          <w:rFonts w:ascii="Book Antiqua" w:eastAsia="Book Antiqua" w:hAnsi="Book Antiqua" w:cs="Book Antiqua"/>
          <w:b/>
          <w:spacing w:val="-2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1"/>
          <w:position w:val="1"/>
        </w:rPr>
        <w:t>p</w:t>
      </w:r>
      <w:r>
        <w:rPr>
          <w:rFonts w:ascii="Book Antiqua" w:eastAsia="Book Antiqua" w:hAnsi="Book Antiqua" w:cs="Book Antiqua"/>
          <w:b/>
          <w:spacing w:val="-1"/>
          <w:position w:val="1"/>
        </w:rPr>
        <w:t>r</w:t>
      </w:r>
      <w:r>
        <w:rPr>
          <w:rFonts w:ascii="Book Antiqua" w:eastAsia="Book Antiqua" w:hAnsi="Book Antiqua" w:cs="Book Antiqua"/>
          <w:b/>
          <w:spacing w:val="2"/>
          <w:position w:val="1"/>
        </w:rPr>
        <w:t>o</w:t>
      </w:r>
      <w:r>
        <w:rPr>
          <w:rFonts w:ascii="Book Antiqua" w:eastAsia="Book Antiqua" w:hAnsi="Book Antiqua" w:cs="Book Antiqua"/>
          <w:b/>
          <w:position w:val="1"/>
        </w:rPr>
        <w:t>vi</w:t>
      </w:r>
      <w:r>
        <w:rPr>
          <w:rFonts w:ascii="Book Antiqua" w:eastAsia="Book Antiqua" w:hAnsi="Book Antiqua" w:cs="Book Antiqua"/>
          <w:b/>
          <w:spacing w:val="1"/>
          <w:position w:val="1"/>
        </w:rPr>
        <w:t>d</w:t>
      </w:r>
      <w:r>
        <w:rPr>
          <w:rFonts w:ascii="Book Antiqua" w:eastAsia="Book Antiqua" w:hAnsi="Book Antiqua" w:cs="Book Antiqua"/>
          <w:b/>
          <w:position w:val="1"/>
        </w:rPr>
        <w:t>e</w:t>
      </w:r>
      <w:r>
        <w:rPr>
          <w:rFonts w:ascii="Book Antiqua" w:eastAsia="Book Antiqua" w:hAnsi="Book Antiqua" w:cs="Book Antiqua"/>
          <w:b/>
          <w:spacing w:val="-6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1"/>
          <w:position w:val="1"/>
        </w:rPr>
        <w:t>a</w:t>
      </w:r>
      <w:r>
        <w:rPr>
          <w:rFonts w:ascii="Book Antiqua" w:eastAsia="Book Antiqua" w:hAnsi="Book Antiqua" w:cs="Book Antiqua"/>
          <w:b/>
          <w:position w:val="1"/>
        </w:rPr>
        <w:t>nd</w:t>
      </w:r>
      <w:r>
        <w:rPr>
          <w:rFonts w:ascii="Book Antiqua" w:eastAsia="Book Antiqua" w:hAnsi="Book Antiqua" w:cs="Book Antiqua"/>
          <w:b/>
          <w:spacing w:val="-2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position w:val="1"/>
        </w:rPr>
        <w:t>upd</w:t>
      </w:r>
      <w:r>
        <w:rPr>
          <w:rFonts w:ascii="Book Antiqua" w:eastAsia="Book Antiqua" w:hAnsi="Book Antiqua" w:cs="Book Antiqua"/>
          <w:b/>
          <w:spacing w:val="-1"/>
          <w:position w:val="1"/>
        </w:rPr>
        <w:t>a</w:t>
      </w:r>
      <w:r>
        <w:rPr>
          <w:rFonts w:ascii="Book Antiqua" w:eastAsia="Book Antiqua" w:hAnsi="Book Antiqua" w:cs="Book Antiqua"/>
          <w:b/>
          <w:spacing w:val="1"/>
          <w:position w:val="1"/>
        </w:rPr>
        <w:t>t</w:t>
      </w:r>
      <w:r>
        <w:rPr>
          <w:rFonts w:ascii="Book Antiqua" w:eastAsia="Book Antiqua" w:hAnsi="Book Antiqua" w:cs="Book Antiqua"/>
          <w:b/>
          <w:position w:val="1"/>
        </w:rPr>
        <w:t>e</w:t>
      </w:r>
      <w:r>
        <w:rPr>
          <w:rFonts w:ascii="Book Antiqua" w:eastAsia="Book Antiqua" w:hAnsi="Book Antiqua" w:cs="Book Antiqua"/>
          <w:b/>
          <w:spacing w:val="-5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position w:val="1"/>
        </w:rPr>
        <w:t>v</w:t>
      </w:r>
      <w:r>
        <w:rPr>
          <w:rFonts w:ascii="Book Antiqua" w:eastAsia="Book Antiqua" w:hAnsi="Book Antiqua" w:cs="Book Antiqua"/>
          <w:b/>
          <w:spacing w:val="1"/>
          <w:position w:val="1"/>
        </w:rPr>
        <w:t>er</w:t>
      </w:r>
      <w:r>
        <w:rPr>
          <w:rFonts w:ascii="Book Antiqua" w:eastAsia="Book Antiqua" w:hAnsi="Book Antiqua" w:cs="Book Antiqua"/>
          <w:b/>
          <w:position w:val="1"/>
        </w:rPr>
        <w:t>s</w:t>
      </w:r>
      <w:r>
        <w:rPr>
          <w:rFonts w:ascii="Book Antiqua" w:eastAsia="Book Antiqua" w:hAnsi="Book Antiqua" w:cs="Book Antiqua"/>
          <w:b/>
          <w:spacing w:val="1"/>
          <w:position w:val="1"/>
        </w:rPr>
        <w:t>i</w:t>
      </w:r>
      <w:r>
        <w:rPr>
          <w:rFonts w:ascii="Book Antiqua" w:eastAsia="Book Antiqua" w:hAnsi="Book Antiqua" w:cs="Book Antiqua"/>
          <w:b/>
          <w:position w:val="1"/>
        </w:rPr>
        <w:t>on</w:t>
      </w:r>
      <w:r>
        <w:rPr>
          <w:rFonts w:ascii="Book Antiqua" w:eastAsia="Book Antiqua" w:hAnsi="Book Antiqua" w:cs="Book Antiqua"/>
          <w:b/>
          <w:spacing w:val="-6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position w:val="1"/>
        </w:rPr>
        <w:t>of</w:t>
      </w:r>
      <w:r>
        <w:rPr>
          <w:rFonts w:ascii="Book Antiqua" w:eastAsia="Book Antiqua" w:hAnsi="Book Antiqua" w:cs="Book Antiqua"/>
          <w:b/>
          <w:spacing w:val="-3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1"/>
          <w:position w:val="1"/>
        </w:rPr>
        <w:t>late</w:t>
      </w:r>
      <w:r>
        <w:rPr>
          <w:rFonts w:ascii="Book Antiqua" w:eastAsia="Book Antiqua" w:hAnsi="Book Antiqua" w:cs="Book Antiqua"/>
          <w:b/>
          <w:position w:val="1"/>
        </w:rPr>
        <w:t>st</w:t>
      </w:r>
      <w:r>
        <w:rPr>
          <w:rFonts w:ascii="Book Antiqua" w:eastAsia="Book Antiqua" w:hAnsi="Book Antiqua" w:cs="Book Antiqua"/>
          <w:b/>
          <w:spacing w:val="-4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-1"/>
          <w:position w:val="1"/>
        </w:rPr>
        <w:t>a</w:t>
      </w:r>
      <w:r>
        <w:rPr>
          <w:rFonts w:ascii="Book Antiqua" w:eastAsia="Book Antiqua" w:hAnsi="Book Antiqua" w:cs="Book Antiqua"/>
          <w:b/>
          <w:position w:val="1"/>
        </w:rPr>
        <w:t>nd</w:t>
      </w:r>
      <w:r>
        <w:rPr>
          <w:rFonts w:ascii="Book Antiqua" w:eastAsia="Book Antiqua" w:hAnsi="Book Antiqua" w:cs="Book Antiqua"/>
          <w:b/>
          <w:spacing w:val="-2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-1"/>
          <w:position w:val="1"/>
        </w:rPr>
        <w:t>r</w:t>
      </w:r>
      <w:r>
        <w:rPr>
          <w:rFonts w:ascii="Book Antiqua" w:eastAsia="Book Antiqua" w:hAnsi="Book Antiqua" w:cs="Book Antiqua"/>
          <w:b/>
          <w:spacing w:val="1"/>
          <w:position w:val="1"/>
        </w:rPr>
        <w:t>el</w:t>
      </w:r>
      <w:r>
        <w:rPr>
          <w:rFonts w:ascii="Book Antiqua" w:eastAsia="Book Antiqua" w:hAnsi="Book Antiqua" w:cs="Book Antiqua"/>
          <w:b/>
          <w:spacing w:val="-2"/>
          <w:position w:val="1"/>
        </w:rPr>
        <w:t>i</w:t>
      </w:r>
      <w:r>
        <w:rPr>
          <w:rFonts w:ascii="Book Antiqua" w:eastAsia="Book Antiqua" w:hAnsi="Book Antiqua" w:cs="Book Antiqua"/>
          <w:b/>
          <w:spacing w:val="1"/>
          <w:position w:val="1"/>
        </w:rPr>
        <w:t>a</w:t>
      </w:r>
      <w:r>
        <w:rPr>
          <w:rFonts w:ascii="Book Antiqua" w:eastAsia="Book Antiqua" w:hAnsi="Book Antiqua" w:cs="Book Antiqua"/>
          <w:b/>
          <w:position w:val="1"/>
        </w:rPr>
        <w:t>b</w:t>
      </w:r>
      <w:r>
        <w:rPr>
          <w:rFonts w:ascii="Book Antiqua" w:eastAsia="Book Antiqua" w:hAnsi="Book Antiqua" w:cs="Book Antiqua"/>
          <w:b/>
          <w:spacing w:val="1"/>
          <w:position w:val="1"/>
        </w:rPr>
        <w:t>l</w:t>
      </w:r>
      <w:r>
        <w:rPr>
          <w:rFonts w:ascii="Book Antiqua" w:eastAsia="Book Antiqua" w:hAnsi="Book Antiqua" w:cs="Book Antiqua"/>
          <w:b/>
          <w:position w:val="1"/>
        </w:rPr>
        <w:t>e</w:t>
      </w:r>
      <w:r>
        <w:rPr>
          <w:rFonts w:ascii="Book Antiqua" w:eastAsia="Book Antiqua" w:hAnsi="Book Antiqua" w:cs="Book Antiqua"/>
          <w:b/>
          <w:spacing w:val="-8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1"/>
          <w:position w:val="1"/>
        </w:rPr>
        <w:t>A</w:t>
      </w:r>
      <w:r>
        <w:rPr>
          <w:rFonts w:ascii="Book Antiqua" w:eastAsia="Book Antiqua" w:hAnsi="Book Antiqua" w:cs="Book Antiqua"/>
          <w:b/>
          <w:position w:val="1"/>
        </w:rPr>
        <w:t>n</w:t>
      </w:r>
      <w:r>
        <w:rPr>
          <w:rFonts w:ascii="Book Antiqua" w:eastAsia="Book Antiqua" w:hAnsi="Book Antiqua" w:cs="Book Antiqua"/>
          <w:b/>
          <w:spacing w:val="1"/>
          <w:position w:val="1"/>
        </w:rPr>
        <w:t>ti</w:t>
      </w:r>
      <w:r>
        <w:rPr>
          <w:rFonts w:ascii="Book Antiqua" w:eastAsia="Book Antiqua" w:hAnsi="Book Antiqua" w:cs="Book Antiqua"/>
          <w:b/>
          <w:position w:val="1"/>
        </w:rPr>
        <w:t>virus</w:t>
      </w:r>
    </w:p>
    <w:p w14:paraId="797375FC" w14:textId="77777777" w:rsidR="00590B23" w:rsidRDefault="000D73C7">
      <w:pPr>
        <w:spacing w:before="1"/>
        <w:ind w:left="460"/>
        <w:rPr>
          <w:rFonts w:ascii="Book Antiqua" w:eastAsia="Book Antiqua" w:hAnsi="Book Antiqua" w:cs="Book Antiqua"/>
        </w:rPr>
        <w:sectPr w:rsidR="00590B23">
          <w:pgSz w:w="12240" w:h="15840"/>
          <w:pgMar w:top="1380" w:right="1320" w:bottom="280" w:left="1340" w:header="720" w:footer="720" w:gutter="0"/>
          <w:cols w:space="720"/>
        </w:sectPr>
      </w:pPr>
      <w:r>
        <w:rPr>
          <w:rFonts w:ascii="Wingdings" w:eastAsia="Wingdings" w:hAnsi="Wingdings" w:cs="Wingdings"/>
        </w:rPr>
        <w:t></w:t>
      </w:r>
      <w:r>
        <w:t xml:space="preserve">  </w:t>
      </w:r>
      <w:r>
        <w:rPr>
          <w:spacing w:val="30"/>
        </w:rPr>
        <w:t xml:space="preserve"> </w:t>
      </w:r>
      <w:r>
        <w:rPr>
          <w:rFonts w:ascii="Book Antiqua" w:eastAsia="Book Antiqua" w:hAnsi="Book Antiqua" w:cs="Book Antiqua"/>
          <w:b/>
          <w:spacing w:val="-1"/>
        </w:rPr>
        <w:t>T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</w:rPr>
        <w:t>s</w:t>
      </w:r>
      <w:r>
        <w:rPr>
          <w:rFonts w:ascii="Book Antiqua" w:eastAsia="Book Antiqua" w:hAnsi="Book Antiqua" w:cs="Book Antiqua"/>
          <w:b/>
          <w:spacing w:val="1"/>
        </w:rPr>
        <w:t>et</w:t>
      </w:r>
      <w:r>
        <w:rPr>
          <w:rFonts w:ascii="Book Antiqua" w:eastAsia="Book Antiqua" w:hAnsi="Book Antiqua" w:cs="Book Antiqua"/>
          <w:b/>
        </w:rPr>
        <w:t>up</w:t>
      </w:r>
      <w:r>
        <w:rPr>
          <w:rFonts w:ascii="Book Antiqua" w:eastAsia="Book Antiqua" w:hAnsi="Book Antiqua" w:cs="Book Antiqua"/>
          <w:b/>
          <w:spacing w:val="-4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nd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ou</w:t>
      </w:r>
      <w:r>
        <w:rPr>
          <w:rFonts w:ascii="Book Antiqua" w:eastAsia="Book Antiqua" w:hAnsi="Book Antiqua" w:cs="Book Antiqua"/>
          <w:b/>
          <w:spacing w:val="1"/>
        </w:rPr>
        <w:t>ble</w:t>
      </w:r>
      <w:r>
        <w:rPr>
          <w:rFonts w:ascii="Book Antiqua" w:eastAsia="Book Antiqua" w:hAnsi="Book Antiqua" w:cs="Book Antiqua"/>
          <w:b/>
        </w:rPr>
        <w:t>s</w:t>
      </w:r>
      <w:r>
        <w:rPr>
          <w:rFonts w:ascii="Book Antiqua" w:eastAsia="Book Antiqua" w:hAnsi="Book Antiqua" w:cs="Book Antiqua"/>
          <w:b/>
          <w:spacing w:val="1"/>
        </w:rPr>
        <w:t>h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1"/>
        </w:rPr>
        <w:t>o</w:t>
      </w:r>
      <w:r>
        <w:rPr>
          <w:rFonts w:ascii="Book Antiqua" w:eastAsia="Book Antiqua" w:hAnsi="Book Antiqua" w:cs="Book Antiqua"/>
          <w:b/>
        </w:rPr>
        <w:t>t</w:t>
      </w:r>
      <w:r>
        <w:rPr>
          <w:rFonts w:ascii="Book Antiqua" w:eastAsia="Book Antiqua" w:hAnsi="Book Antiqua" w:cs="Book Antiqua"/>
          <w:b/>
          <w:spacing w:val="-13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</w:rPr>
        <w:t>m</w:t>
      </w:r>
      <w:r>
        <w:rPr>
          <w:rFonts w:ascii="Book Antiqua" w:eastAsia="Book Antiqua" w:hAnsi="Book Antiqua" w:cs="Book Antiqua"/>
          <w:b/>
          <w:spacing w:val="2"/>
        </w:rPr>
        <w:t>a</w:t>
      </w:r>
      <w:r>
        <w:rPr>
          <w:rFonts w:ascii="Book Antiqua" w:eastAsia="Book Antiqua" w:hAnsi="Book Antiqua" w:cs="Book Antiqua"/>
          <w:b/>
          <w:spacing w:val="1"/>
        </w:rPr>
        <w:t>i</w:t>
      </w:r>
      <w:r>
        <w:rPr>
          <w:rFonts w:ascii="Book Antiqua" w:eastAsia="Book Antiqua" w:hAnsi="Book Antiqua" w:cs="Book Antiqua"/>
          <w:b/>
        </w:rPr>
        <w:t>l</w:t>
      </w:r>
      <w:r>
        <w:rPr>
          <w:rFonts w:ascii="Book Antiqua" w:eastAsia="Book Antiqua" w:hAnsi="Book Antiqua" w:cs="Book Antiqua"/>
          <w:b/>
          <w:spacing w:val="-6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nd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</w:rPr>
        <w:t>p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oc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</w:rPr>
        <w:t>ss</w:t>
      </w:r>
      <w:r>
        <w:rPr>
          <w:rFonts w:ascii="Book Antiqua" w:eastAsia="Book Antiqua" w:hAnsi="Book Antiqua" w:cs="Book Antiqua"/>
          <w:b/>
          <w:spacing w:val="-6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</w:rPr>
        <w:t>h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</w:rPr>
        <w:t>m</w:t>
      </w:r>
      <w:r>
        <w:rPr>
          <w:rFonts w:ascii="Book Antiqua" w:eastAsia="Book Antiqua" w:hAnsi="Book Antiqua" w:cs="Book Antiqua"/>
          <w:b/>
          <w:spacing w:val="-6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  <w:spacing w:val="-2"/>
        </w:rPr>
        <w:t>h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ough</w:t>
      </w:r>
      <w:r>
        <w:rPr>
          <w:rFonts w:ascii="Book Antiqua" w:eastAsia="Book Antiqua" w:hAnsi="Book Antiqua" w:cs="Book Antiqua"/>
          <w:b/>
          <w:spacing w:val="-6"/>
        </w:rPr>
        <w:t xml:space="preserve"> </w:t>
      </w:r>
      <w:r>
        <w:rPr>
          <w:rFonts w:ascii="Book Antiqua" w:eastAsia="Book Antiqua" w:hAnsi="Book Antiqua" w:cs="Book Antiqua"/>
          <w:b/>
          <w:spacing w:val="2"/>
        </w:rPr>
        <w:t>M</w:t>
      </w:r>
      <w:r>
        <w:rPr>
          <w:rFonts w:ascii="Book Antiqua" w:eastAsia="Book Antiqua" w:hAnsi="Book Antiqua" w:cs="Book Antiqua"/>
          <w:b/>
        </w:rPr>
        <w:t>D</w:t>
      </w:r>
      <w:r>
        <w:rPr>
          <w:rFonts w:ascii="Book Antiqua" w:eastAsia="Book Antiqua" w:hAnsi="Book Antiqua" w:cs="Book Antiqua"/>
          <w:b/>
          <w:spacing w:val="1"/>
        </w:rPr>
        <w:t>ae</w:t>
      </w:r>
      <w:r>
        <w:rPr>
          <w:rFonts w:ascii="Book Antiqua" w:eastAsia="Book Antiqua" w:hAnsi="Book Antiqua" w:cs="Book Antiqua"/>
          <w:b/>
        </w:rPr>
        <w:t>mo</w:t>
      </w:r>
      <w:r>
        <w:rPr>
          <w:rFonts w:ascii="Book Antiqua" w:eastAsia="Book Antiqua" w:hAnsi="Book Antiqua" w:cs="Book Antiqua"/>
          <w:b/>
          <w:spacing w:val="1"/>
        </w:rPr>
        <w:t>n</w:t>
      </w:r>
      <w:r>
        <w:rPr>
          <w:rFonts w:ascii="Book Antiqua" w:eastAsia="Book Antiqua" w:hAnsi="Book Antiqua" w:cs="Book Antiqua"/>
          <w:b/>
        </w:rPr>
        <w:t>.</w:t>
      </w:r>
    </w:p>
    <w:p w14:paraId="5D822F05" w14:textId="77777777" w:rsidR="00590B23" w:rsidRDefault="000D73C7">
      <w:pPr>
        <w:spacing w:before="79"/>
        <w:ind w:left="500"/>
        <w:rPr>
          <w:rFonts w:ascii="Book Antiqua" w:eastAsia="Book Antiqua" w:hAnsi="Book Antiqua" w:cs="Book Antiqua"/>
        </w:rPr>
      </w:pPr>
      <w:r>
        <w:rPr>
          <w:rFonts w:ascii="Wingdings" w:eastAsia="Wingdings" w:hAnsi="Wingdings" w:cs="Wingdings"/>
        </w:rPr>
        <w:lastRenderedPageBreak/>
        <w:t></w:t>
      </w:r>
      <w:r>
        <w:t xml:space="preserve">  </w:t>
      </w:r>
      <w:r>
        <w:rPr>
          <w:spacing w:val="30"/>
        </w:rPr>
        <w:t xml:space="preserve"> </w:t>
      </w:r>
      <w:r>
        <w:rPr>
          <w:rFonts w:ascii="Book Antiqua" w:eastAsia="Book Antiqua" w:hAnsi="Book Antiqua" w:cs="Book Antiqua"/>
          <w:b/>
          <w:spacing w:val="-1"/>
        </w:rPr>
        <w:t>T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p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  <w:spacing w:val="2"/>
        </w:rPr>
        <w:t>o</w:t>
      </w:r>
      <w:r>
        <w:rPr>
          <w:rFonts w:ascii="Book Antiqua" w:eastAsia="Book Antiqua" w:hAnsi="Book Antiqua" w:cs="Book Antiqua"/>
          <w:b/>
        </w:rPr>
        <w:t>vi</w:t>
      </w:r>
      <w:r>
        <w:rPr>
          <w:rFonts w:ascii="Book Antiqua" w:eastAsia="Book Antiqua" w:hAnsi="Book Antiqua" w:cs="Book Antiqua"/>
          <w:b/>
          <w:spacing w:val="1"/>
        </w:rPr>
        <w:t>d</w:t>
      </w:r>
      <w:r>
        <w:rPr>
          <w:rFonts w:ascii="Book Antiqua" w:eastAsia="Book Antiqua" w:hAnsi="Book Antiqua" w:cs="Book Antiqua"/>
          <w:b/>
        </w:rPr>
        <w:t>e</w:t>
      </w:r>
      <w:r>
        <w:rPr>
          <w:rFonts w:ascii="Book Antiqua" w:eastAsia="Book Antiqua" w:hAnsi="Book Antiqua" w:cs="Book Antiqua"/>
          <w:b/>
          <w:spacing w:val="-6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i</w:t>
      </w:r>
      <w:r>
        <w:rPr>
          <w:rFonts w:ascii="Book Antiqua" w:eastAsia="Book Antiqua" w:hAnsi="Book Antiqua" w:cs="Book Antiqua"/>
          <w:b/>
        </w:rPr>
        <w:t>n</w:t>
      </w:r>
      <w:r>
        <w:rPr>
          <w:rFonts w:ascii="Book Antiqua" w:eastAsia="Book Antiqua" w:hAnsi="Book Antiqua" w:cs="Book Antiqua"/>
          <w:b/>
          <w:spacing w:val="1"/>
        </w:rPr>
        <w:t>te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n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</w:rPr>
        <w:t>t</w:t>
      </w:r>
      <w:r>
        <w:rPr>
          <w:rFonts w:ascii="Book Antiqua" w:eastAsia="Book Antiqua" w:hAnsi="Book Antiqua" w:cs="Book Antiqua"/>
          <w:b/>
          <w:spacing w:val="-8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c</w:t>
      </w:r>
      <w:r>
        <w:rPr>
          <w:rFonts w:ascii="Book Antiqua" w:eastAsia="Book Antiqua" w:hAnsi="Book Antiqua" w:cs="Book Antiqua"/>
          <w:b/>
          <w:spacing w:val="1"/>
        </w:rPr>
        <w:t>ce</w:t>
      </w:r>
      <w:r>
        <w:rPr>
          <w:rFonts w:ascii="Book Antiqua" w:eastAsia="Book Antiqua" w:hAnsi="Book Antiqua" w:cs="Book Antiqua"/>
          <w:b/>
        </w:rPr>
        <w:t>ss</w:t>
      </w:r>
      <w:r>
        <w:rPr>
          <w:rFonts w:ascii="Book Antiqua" w:eastAsia="Book Antiqua" w:hAnsi="Book Antiqua" w:cs="Book Antiqua"/>
          <w:b/>
          <w:spacing w:val="-7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pa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  <w:spacing w:val="1"/>
        </w:rPr>
        <w:t>ti</w:t>
      </w:r>
      <w:r>
        <w:rPr>
          <w:rFonts w:ascii="Book Antiqua" w:eastAsia="Book Antiqua" w:hAnsi="Book Antiqua" w:cs="Book Antiqua"/>
          <w:b/>
        </w:rPr>
        <w:t>c</w:t>
      </w:r>
      <w:r>
        <w:rPr>
          <w:rFonts w:ascii="Book Antiqua" w:eastAsia="Book Antiqua" w:hAnsi="Book Antiqua" w:cs="Book Antiqua"/>
          <w:b/>
          <w:spacing w:val="1"/>
        </w:rPr>
        <w:t>ula</w:t>
      </w:r>
      <w:r>
        <w:rPr>
          <w:rFonts w:ascii="Book Antiqua" w:eastAsia="Book Antiqua" w:hAnsi="Book Antiqua" w:cs="Book Antiqua"/>
          <w:b/>
        </w:rPr>
        <w:t>r</w:t>
      </w:r>
      <w:r>
        <w:rPr>
          <w:rFonts w:ascii="Book Antiqua" w:eastAsia="Book Antiqua" w:hAnsi="Book Antiqua" w:cs="Book Antiqua"/>
          <w:b/>
          <w:spacing w:val="-9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</w:rPr>
        <w:t>m</w:t>
      </w:r>
      <w:r>
        <w:rPr>
          <w:rFonts w:ascii="Book Antiqua" w:eastAsia="Book Antiqua" w:hAnsi="Book Antiqua" w:cs="Book Antiqua"/>
          <w:b/>
          <w:spacing w:val="-1"/>
        </w:rPr>
        <w:t>p</w:t>
      </w:r>
      <w:r>
        <w:rPr>
          <w:rFonts w:ascii="Book Antiqua" w:eastAsia="Book Antiqua" w:hAnsi="Book Antiqua" w:cs="Book Antiqua"/>
          <w:b/>
          <w:spacing w:val="1"/>
        </w:rPr>
        <w:t>l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1"/>
        </w:rPr>
        <w:t>y</w:t>
      </w:r>
      <w:r>
        <w:rPr>
          <w:rFonts w:ascii="Book Antiqua" w:eastAsia="Book Antiqua" w:hAnsi="Book Antiqua" w:cs="Book Antiqua"/>
          <w:b/>
          <w:spacing w:val="1"/>
        </w:rPr>
        <w:t>ee</w:t>
      </w:r>
      <w:r>
        <w:rPr>
          <w:rFonts w:ascii="Book Antiqua" w:eastAsia="Book Antiqua" w:hAnsi="Book Antiqua" w:cs="Book Antiqua"/>
          <w:b/>
        </w:rPr>
        <w:t>s</w:t>
      </w:r>
      <w:r>
        <w:rPr>
          <w:rFonts w:ascii="Book Antiqua" w:eastAsia="Book Antiqua" w:hAnsi="Book Antiqua" w:cs="Book Antiqua"/>
          <w:b/>
          <w:spacing w:val="-9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  <w:spacing w:val="-2"/>
        </w:rPr>
        <w:t>h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ough</w:t>
      </w:r>
      <w:r>
        <w:rPr>
          <w:rFonts w:ascii="Book Antiqua" w:eastAsia="Book Antiqua" w:hAnsi="Book Antiqua" w:cs="Book Antiqua"/>
          <w:b/>
          <w:spacing w:val="-6"/>
        </w:rPr>
        <w:t xml:space="preserve"> </w:t>
      </w:r>
      <w:r>
        <w:rPr>
          <w:rFonts w:ascii="Book Antiqua" w:eastAsia="Book Antiqua" w:hAnsi="Book Antiqua" w:cs="Book Antiqua"/>
          <w:b/>
          <w:spacing w:val="-1"/>
        </w:rPr>
        <w:t>I</w:t>
      </w:r>
      <w:r>
        <w:rPr>
          <w:rFonts w:ascii="Book Antiqua" w:eastAsia="Book Antiqua" w:hAnsi="Book Antiqua" w:cs="Book Antiqua"/>
          <w:b/>
        </w:rPr>
        <w:t>SA</w:t>
      </w:r>
      <w:r>
        <w:rPr>
          <w:rFonts w:ascii="Book Antiqua" w:eastAsia="Book Antiqua" w:hAnsi="Book Antiqua" w:cs="Book Antiqua"/>
          <w:b/>
          <w:spacing w:val="-3"/>
        </w:rPr>
        <w:t xml:space="preserve"> </w:t>
      </w:r>
      <w:r>
        <w:rPr>
          <w:rFonts w:ascii="Book Antiqua" w:eastAsia="Book Antiqua" w:hAnsi="Book Antiqua" w:cs="Book Antiqua"/>
          <w:b/>
        </w:rPr>
        <w:t>SER</w:t>
      </w:r>
      <w:r>
        <w:rPr>
          <w:rFonts w:ascii="Book Antiqua" w:eastAsia="Book Antiqua" w:hAnsi="Book Antiqua" w:cs="Book Antiqua"/>
          <w:b/>
          <w:spacing w:val="1"/>
        </w:rPr>
        <w:t>V</w:t>
      </w:r>
      <w:r>
        <w:rPr>
          <w:rFonts w:ascii="Book Antiqua" w:eastAsia="Book Antiqua" w:hAnsi="Book Antiqua" w:cs="Book Antiqua"/>
          <w:b/>
        </w:rPr>
        <w:t>ER.</w:t>
      </w:r>
    </w:p>
    <w:p w14:paraId="6652B100" w14:textId="77777777" w:rsidR="00590B23" w:rsidRDefault="000D73C7">
      <w:pPr>
        <w:spacing w:line="240" w:lineRule="exact"/>
        <w:ind w:left="500"/>
        <w:rPr>
          <w:rFonts w:ascii="Book Antiqua" w:eastAsia="Book Antiqua" w:hAnsi="Book Antiqua" w:cs="Book Antiqua"/>
        </w:rPr>
      </w:pPr>
      <w:r>
        <w:rPr>
          <w:rFonts w:ascii="Wingdings" w:eastAsia="Wingdings" w:hAnsi="Wingdings" w:cs="Wingdings"/>
          <w:position w:val="1"/>
        </w:rPr>
        <w:t></w:t>
      </w:r>
      <w:r>
        <w:rPr>
          <w:position w:val="1"/>
        </w:rPr>
        <w:t xml:space="preserve">  </w:t>
      </w:r>
      <w:r>
        <w:rPr>
          <w:spacing w:val="30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-1"/>
          <w:position w:val="1"/>
        </w:rPr>
        <w:t>T</w:t>
      </w:r>
      <w:r>
        <w:rPr>
          <w:rFonts w:ascii="Book Antiqua" w:eastAsia="Book Antiqua" w:hAnsi="Book Antiqua" w:cs="Book Antiqua"/>
          <w:b/>
          <w:position w:val="1"/>
        </w:rPr>
        <w:t>o</w:t>
      </w:r>
      <w:r>
        <w:rPr>
          <w:rFonts w:ascii="Book Antiqua" w:eastAsia="Book Antiqua" w:hAnsi="Book Antiqua" w:cs="Book Antiqua"/>
          <w:b/>
          <w:spacing w:val="-2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1"/>
          <w:position w:val="1"/>
        </w:rPr>
        <w:t>e</w:t>
      </w:r>
      <w:r>
        <w:rPr>
          <w:rFonts w:ascii="Book Antiqua" w:eastAsia="Book Antiqua" w:hAnsi="Book Antiqua" w:cs="Book Antiqua"/>
          <w:b/>
          <w:position w:val="1"/>
        </w:rPr>
        <w:t>s</w:t>
      </w:r>
      <w:r>
        <w:rPr>
          <w:rFonts w:ascii="Book Antiqua" w:eastAsia="Book Antiqua" w:hAnsi="Book Antiqua" w:cs="Book Antiqua"/>
          <w:b/>
          <w:spacing w:val="1"/>
          <w:position w:val="1"/>
        </w:rPr>
        <w:t>ta</w:t>
      </w:r>
      <w:r>
        <w:rPr>
          <w:rFonts w:ascii="Book Antiqua" w:eastAsia="Book Antiqua" w:hAnsi="Book Antiqua" w:cs="Book Antiqua"/>
          <w:b/>
          <w:position w:val="1"/>
        </w:rPr>
        <w:t>b</w:t>
      </w:r>
      <w:r>
        <w:rPr>
          <w:rFonts w:ascii="Book Antiqua" w:eastAsia="Book Antiqua" w:hAnsi="Book Antiqua" w:cs="Book Antiqua"/>
          <w:b/>
          <w:spacing w:val="1"/>
          <w:position w:val="1"/>
        </w:rPr>
        <w:t>li</w:t>
      </w:r>
      <w:r>
        <w:rPr>
          <w:rFonts w:ascii="Book Antiqua" w:eastAsia="Book Antiqua" w:hAnsi="Book Antiqua" w:cs="Book Antiqua"/>
          <w:b/>
          <w:position w:val="1"/>
        </w:rPr>
        <w:t>sh</w:t>
      </w:r>
      <w:r>
        <w:rPr>
          <w:rFonts w:ascii="Book Antiqua" w:eastAsia="Book Antiqua" w:hAnsi="Book Antiqua" w:cs="Book Antiqua"/>
          <w:b/>
          <w:spacing w:val="-7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position w:val="1"/>
        </w:rPr>
        <w:t>b</w:t>
      </w:r>
      <w:r>
        <w:rPr>
          <w:rFonts w:ascii="Book Antiqua" w:eastAsia="Book Antiqua" w:hAnsi="Book Antiqua" w:cs="Book Antiqua"/>
          <w:b/>
          <w:spacing w:val="1"/>
          <w:position w:val="1"/>
        </w:rPr>
        <w:t>a</w:t>
      </w:r>
      <w:r>
        <w:rPr>
          <w:rFonts w:ascii="Book Antiqua" w:eastAsia="Book Antiqua" w:hAnsi="Book Antiqua" w:cs="Book Antiqua"/>
          <w:b/>
          <w:spacing w:val="-2"/>
          <w:position w:val="1"/>
        </w:rPr>
        <w:t>c</w:t>
      </w:r>
      <w:r>
        <w:rPr>
          <w:rFonts w:ascii="Book Antiqua" w:eastAsia="Book Antiqua" w:hAnsi="Book Antiqua" w:cs="Book Antiqua"/>
          <w:b/>
          <w:position w:val="1"/>
        </w:rPr>
        <w:t>kup</w:t>
      </w:r>
      <w:r>
        <w:rPr>
          <w:rFonts w:ascii="Book Antiqua" w:eastAsia="Book Antiqua" w:hAnsi="Book Antiqua" w:cs="Book Antiqua"/>
          <w:b/>
          <w:spacing w:val="-6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position w:val="1"/>
        </w:rPr>
        <w:t>p</w:t>
      </w:r>
      <w:r>
        <w:rPr>
          <w:rFonts w:ascii="Book Antiqua" w:eastAsia="Book Antiqua" w:hAnsi="Book Antiqua" w:cs="Book Antiqua"/>
          <w:b/>
          <w:spacing w:val="-2"/>
          <w:position w:val="1"/>
        </w:rPr>
        <w:t>l</w:t>
      </w:r>
      <w:r>
        <w:rPr>
          <w:rFonts w:ascii="Book Antiqua" w:eastAsia="Book Antiqua" w:hAnsi="Book Antiqua" w:cs="Book Antiqua"/>
          <w:b/>
          <w:spacing w:val="1"/>
          <w:position w:val="1"/>
        </w:rPr>
        <w:t>a</w:t>
      </w:r>
      <w:r>
        <w:rPr>
          <w:rFonts w:ascii="Book Antiqua" w:eastAsia="Book Antiqua" w:hAnsi="Book Antiqua" w:cs="Book Antiqua"/>
          <w:b/>
          <w:position w:val="1"/>
        </w:rPr>
        <w:t>ns</w:t>
      </w:r>
      <w:r>
        <w:rPr>
          <w:rFonts w:ascii="Book Antiqua" w:eastAsia="Book Antiqua" w:hAnsi="Book Antiqua" w:cs="Book Antiqua"/>
          <w:b/>
          <w:spacing w:val="-7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1"/>
          <w:position w:val="1"/>
        </w:rPr>
        <w:t>t</w:t>
      </w:r>
      <w:r>
        <w:rPr>
          <w:rFonts w:ascii="Book Antiqua" w:eastAsia="Book Antiqua" w:hAnsi="Book Antiqua" w:cs="Book Antiqua"/>
          <w:b/>
          <w:position w:val="1"/>
        </w:rPr>
        <w:t>o</w:t>
      </w:r>
      <w:r>
        <w:rPr>
          <w:rFonts w:ascii="Book Antiqua" w:eastAsia="Book Antiqua" w:hAnsi="Book Antiqua" w:cs="Book Antiqua"/>
          <w:b/>
          <w:spacing w:val="-2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position w:val="1"/>
        </w:rPr>
        <w:t>g</w:t>
      </w:r>
      <w:r>
        <w:rPr>
          <w:rFonts w:ascii="Book Antiqua" w:eastAsia="Book Antiqua" w:hAnsi="Book Antiqua" w:cs="Book Antiqua"/>
          <w:b/>
          <w:spacing w:val="1"/>
          <w:position w:val="1"/>
        </w:rPr>
        <w:t>i</w:t>
      </w:r>
      <w:r>
        <w:rPr>
          <w:rFonts w:ascii="Book Antiqua" w:eastAsia="Book Antiqua" w:hAnsi="Book Antiqua" w:cs="Book Antiqua"/>
          <w:b/>
          <w:position w:val="1"/>
        </w:rPr>
        <w:t>ve</w:t>
      </w:r>
      <w:r>
        <w:rPr>
          <w:rFonts w:ascii="Book Antiqua" w:eastAsia="Book Antiqua" w:hAnsi="Book Antiqua" w:cs="Book Antiqua"/>
          <w:b/>
          <w:spacing w:val="-3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1"/>
          <w:position w:val="1"/>
        </w:rPr>
        <w:t>e</w:t>
      </w:r>
      <w:r>
        <w:rPr>
          <w:rFonts w:ascii="Book Antiqua" w:eastAsia="Book Antiqua" w:hAnsi="Book Antiqua" w:cs="Book Antiqua"/>
          <w:b/>
          <w:position w:val="1"/>
        </w:rPr>
        <w:t>m</w:t>
      </w:r>
      <w:r>
        <w:rPr>
          <w:rFonts w:ascii="Book Antiqua" w:eastAsia="Book Antiqua" w:hAnsi="Book Antiqua" w:cs="Book Antiqua"/>
          <w:b/>
          <w:spacing w:val="1"/>
          <w:position w:val="1"/>
        </w:rPr>
        <w:t>pl</w:t>
      </w:r>
      <w:r>
        <w:rPr>
          <w:rFonts w:ascii="Book Antiqua" w:eastAsia="Book Antiqua" w:hAnsi="Book Antiqua" w:cs="Book Antiqua"/>
          <w:b/>
          <w:position w:val="1"/>
        </w:rPr>
        <w:t>o</w:t>
      </w:r>
      <w:r>
        <w:rPr>
          <w:rFonts w:ascii="Book Antiqua" w:eastAsia="Book Antiqua" w:hAnsi="Book Antiqua" w:cs="Book Antiqua"/>
          <w:b/>
          <w:spacing w:val="-1"/>
          <w:position w:val="1"/>
        </w:rPr>
        <w:t>y</w:t>
      </w:r>
      <w:r>
        <w:rPr>
          <w:rFonts w:ascii="Book Antiqua" w:eastAsia="Book Antiqua" w:hAnsi="Book Antiqua" w:cs="Book Antiqua"/>
          <w:b/>
          <w:spacing w:val="1"/>
          <w:position w:val="1"/>
        </w:rPr>
        <w:t>ee</w:t>
      </w:r>
      <w:r>
        <w:rPr>
          <w:rFonts w:ascii="Book Antiqua" w:eastAsia="Book Antiqua" w:hAnsi="Book Antiqua" w:cs="Book Antiqua"/>
          <w:b/>
          <w:position w:val="1"/>
        </w:rPr>
        <w:t>s</w:t>
      </w:r>
      <w:r>
        <w:rPr>
          <w:rFonts w:ascii="Book Antiqua" w:eastAsia="Book Antiqua" w:hAnsi="Book Antiqua" w:cs="Book Antiqua"/>
          <w:b/>
          <w:spacing w:val="-9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position w:val="1"/>
        </w:rPr>
        <w:t>on</w:t>
      </w:r>
      <w:r>
        <w:rPr>
          <w:rFonts w:ascii="Book Antiqua" w:eastAsia="Book Antiqua" w:hAnsi="Book Antiqua" w:cs="Book Antiqua"/>
          <w:b/>
          <w:spacing w:val="-1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1"/>
          <w:position w:val="1"/>
        </w:rPr>
        <w:t>ti</w:t>
      </w:r>
      <w:r>
        <w:rPr>
          <w:rFonts w:ascii="Book Antiqua" w:eastAsia="Book Antiqua" w:hAnsi="Book Antiqua" w:cs="Book Antiqua"/>
          <w:b/>
          <w:position w:val="1"/>
        </w:rPr>
        <w:t>me</w:t>
      </w:r>
      <w:r>
        <w:rPr>
          <w:rFonts w:ascii="Book Antiqua" w:eastAsia="Book Antiqua" w:hAnsi="Book Antiqua" w:cs="Book Antiqua"/>
          <w:b/>
          <w:spacing w:val="-7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1"/>
          <w:position w:val="1"/>
        </w:rPr>
        <w:t>a</w:t>
      </w:r>
      <w:r>
        <w:rPr>
          <w:rFonts w:ascii="Book Antiqua" w:eastAsia="Book Antiqua" w:hAnsi="Book Antiqua" w:cs="Book Antiqua"/>
          <w:b/>
          <w:position w:val="1"/>
        </w:rPr>
        <w:t>nd</w:t>
      </w:r>
      <w:r>
        <w:rPr>
          <w:rFonts w:ascii="Book Antiqua" w:eastAsia="Book Antiqua" w:hAnsi="Book Antiqua" w:cs="Book Antiqua"/>
          <w:b/>
          <w:spacing w:val="-2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position w:val="1"/>
        </w:rPr>
        <w:t>on</w:t>
      </w:r>
      <w:r>
        <w:rPr>
          <w:rFonts w:ascii="Book Antiqua" w:eastAsia="Book Antiqua" w:hAnsi="Book Antiqua" w:cs="Book Antiqua"/>
          <w:b/>
          <w:spacing w:val="-1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position w:val="1"/>
        </w:rPr>
        <w:t>s</w:t>
      </w:r>
      <w:r>
        <w:rPr>
          <w:rFonts w:ascii="Book Antiqua" w:eastAsia="Book Antiqua" w:hAnsi="Book Antiqua" w:cs="Book Antiqua"/>
          <w:b/>
          <w:spacing w:val="1"/>
          <w:position w:val="1"/>
        </w:rPr>
        <w:t>p</w:t>
      </w:r>
      <w:r>
        <w:rPr>
          <w:rFonts w:ascii="Book Antiqua" w:eastAsia="Book Antiqua" w:hAnsi="Book Antiqua" w:cs="Book Antiqua"/>
          <w:b/>
          <w:position w:val="1"/>
        </w:rPr>
        <w:t>ot</w:t>
      </w:r>
      <w:r>
        <w:rPr>
          <w:rFonts w:ascii="Book Antiqua" w:eastAsia="Book Antiqua" w:hAnsi="Book Antiqua" w:cs="Book Antiqua"/>
          <w:b/>
          <w:spacing w:val="-3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position w:val="1"/>
        </w:rPr>
        <w:t>s</w:t>
      </w:r>
      <w:r>
        <w:rPr>
          <w:rFonts w:ascii="Book Antiqua" w:eastAsia="Book Antiqua" w:hAnsi="Book Antiqua" w:cs="Book Antiqua"/>
          <w:b/>
          <w:spacing w:val="1"/>
          <w:position w:val="1"/>
        </w:rPr>
        <w:t>e</w:t>
      </w:r>
      <w:r>
        <w:rPr>
          <w:rFonts w:ascii="Book Antiqua" w:eastAsia="Book Antiqua" w:hAnsi="Book Antiqua" w:cs="Book Antiqua"/>
          <w:b/>
          <w:position w:val="1"/>
        </w:rPr>
        <w:t>cond</w:t>
      </w:r>
      <w:r>
        <w:rPr>
          <w:rFonts w:ascii="Book Antiqua" w:eastAsia="Book Antiqua" w:hAnsi="Book Antiqua" w:cs="Book Antiqua"/>
          <w:b/>
          <w:spacing w:val="1"/>
          <w:position w:val="1"/>
        </w:rPr>
        <w:t>a</w:t>
      </w:r>
      <w:r>
        <w:rPr>
          <w:rFonts w:ascii="Book Antiqua" w:eastAsia="Book Antiqua" w:hAnsi="Book Antiqua" w:cs="Book Antiqua"/>
          <w:b/>
          <w:spacing w:val="-1"/>
          <w:position w:val="1"/>
        </w:rPr>
        <w:t>r</w:t>
      </w:r>
      <w:r>
        <w:rPr>
          <w:rFonts w:ascii="Book Antiqua" w:eastAsia="Book Antiqua" w:hAnsi="Book Antiqua" w:cs="Book Antiqua"/>
          <w:b/>
          <w:position w:val="1"/>
        </w:rPr>
        <w:t>y</w:t>
      </w:r>
      <w:r>
        <w:rPr>
          <w:rFonts w:ascii="Book Antiqua" w:eastAsia="Book Antiqua" w:hAnsi="Book Antiqua" w:cs="Book Antiqua"/>
          <w:b/>
          <w:spacing w:val="-9"/>
          <w:position w:val="1"/>
        </w:rPr>
        <w:t xml:space="preserve"> </w:t>
      </w:r>
      <w:r>
        <w:rPr>
          <w:rFonts w:ascii="Book Antiqua" w:eastAsia="Book Antiqua" w:hAnsi="Book Antiqua" w:cs="Book Antiqua"/>
          <w:b/>
          <w:spacing w:val="1"/>
          <w:position w:val="1"/>
        </w:rPr>
        <w:t>it</w:t>
      </w:r>
      <w:r>
        <w:rPr>
          <w:rFonts w:ascii="Book Antiqua" w:eastAsia="Book Antiqua" w:hAnsi="Book Antiqua" w:cs="Book Antiqua"/>
          <w:b/>
          <w:spacing w:val="-1"/>
          <w:position w:val="1"/>
        </w:rPr>
        <w:t>e</w:t>
      </w:r>
      <w:r>
        <w:rPr>
          <w:rFonts w:ascii="Book Antiqua" w:eastAsia="Book Antiqua" w:hAnsi="Book Antiqua" w:cs="Book Antiqua"/>
          <w:b/>
          <w:position w:val="1"/>
        </w:rPr>
        <w:t>m</w:t>
      </w:r>
      <w:r>
        <w:rPr>
          <w:rFonts w:ascii="Book Antiqua" w:eastAsia="Book Antiqua" w:hAnsi="Book Antiqua" w:cs="Book Antiqua"/>
          <w:b/>
          <w:spacing w:val="1"/>
          <w:position w:val="1"/>
        </w:rPr>
        <w:t>s</w:t>
      </w:r>
      <w:r>
        <w:rPr>
          <w:rFonts w:ascii="Book Antiqua" w:eastAsia="Book Antiqua" w:hAnsi="Book Antiqua" w:cs="Book Antiqua"/>
          <w:b/>
          <w:position w:val="1"/>
        </w:rPr>
        <w:t>.</w:t>
      </w:r>
    </w:p>
    <w:p w14:paraId="0D5D3335" w14:textId="77777777" w:rsidR="00590B23" w:rsidRDefault="000D73C7">
      <w:pPr>
        <w:spacing w:before="1"/>
        <w:ind w:left="500"/>
        <w:rPr>
          <w:rFonts w:ascii="Book Antiqua" w:eastAsia="Book Antiqua" w:hAnsi="Book Antiqua" w:cs="Book Antiqua"/>
        </w:rPr>
      </w:pPr>
      <w:r>
        <w:rPr>
          <w:rFonts w:ascii="Wingdings" w:eastAsia="Wingdings" w:hAnsi="Wingdings" w:cs="Wingdings"/>
        </w:rPr>
        <w:t></w:t>
      </w:r>
      <w:r>
        <w:t xml:space="preserve">  </w:t>
      </w:r>
      <w:r>
        <w:rPr>
          <w:spacing w:val="30"/>
        </w:rPr>
        <w:t xml:space="preserve"> </w:t>
      </w:r>
      <w:r>
        <w:rPr>
          <w:rFonts w:ascii="Book Antiqua" w:eastAsia="Book Antiqua" w:hAnsi="Book Antiqua" w:cs="Book Antiqua"/>
          <w:b/>
          <w:spacing w:val="-1"/>
        </w:rPr>
        <w:t>T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</w:rPr>
        <w:t>R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</w:rPr>
        <w:t>po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</w:rPr>
        <w:t>t</w:t>
      </w:r>
      <w:r>
        <w:rPr>
          <w:rFonts w:ascii="Book Antiqua" w:eastAsia="Book Antiqua" w:hAnsi="Book Antiqua" w:cs="Book Antiqua"/>
          <w:b/>
          <w:spacing w:val="-5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bout</w:t>
      </w:r>
      <w:r>
        <w:rPr>
          <w:rFonts w:ascii="Book Antiqua" w:eastAsia="Book Antiqua" w:hAnsi="Book Antiqua" w:cs="Book Antiqua"/>
          <w:b/>
          <w:spacing w:val="-4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c</w:t>
      </w:r>
      <w:r>
        <w:rPr>
          <w:rFonts w:ascii="Book Antiqua" w:eastAsia="Book Antiqua" w:hAnsi="Book Antiqua" w:cs="Book Antiqua"/>
          <w:b/>
          <w:spacing w:val="1"/>
        </w:rPr>
        <w:t>ti</w:t>
      </w:r>
      <w:r>
        <w:rPr>
          <w:rFonts w:ascii="Book Antiqua" w:eastAsia="Book Antiqua" w:hAnsi="Book Antiqua" w:cs="Book Antiqua"/>
          <w:b/>
        </w:rPr>
        <w:t>vi</w:t>
      </w:r>
      <w:r>
        <w:rPr>
          <w:rFonts w:ascii="Book Antiqua" w:eastAsia="Book Antiqua" w:hAnsi="Book Antiqua" w:cs="Book Antiqua"/>
          <w:b/>
          <w:spacing w:val="1"/>
        </w:rPr>
        <w:t>tie</w:t>
      </w:r>
      <w:r>
        <w:rPr>
          <w:rFonts w:ascii="Book Antiqua" w:eastAsia="Book Antiqua" w:hAnsi="Book Antiqua" w:cs="Book Antiqua"/>
          <w:b/>
        </w:rPr>
        <w:t>s</w:t>
      </w:r>
      <w:r>
        <w:rPr>
          <w:rFonts w:ascii="Book Antiqua" w:eastAsia="Book Antiqua" w:hAnsi="Book Antiqua" w:cs="Book Antiqua"/>
          <w:b/>
          <w:spacing w:val="-10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i</w:t>
      </w:r>
      <w:r>
        <w:rPr>
          <w:rFonts w:ascii="Book Antiqua" w:eastAsia="Book Antiqua" w:hAnsi="Book Antiqua" w:cs="Book Antiqua"/>
          <w:b/>
        </w:rPr>
        <w:t>n</w:t>
      </w:r>
      <w:r>
        <w:rPr>
          <w:rFonts w:ascii="Book Antiqua" w:eastAsia="Book Antiqua" w:hAnsi="Book Antiqua" w:cs="Book Antiqua"/>
          <w:b/>
          <w:spacing w:val="-1"/>
        </w:rPr>
        <w:t xml:space="preserve"> </w:t>
      </w:r>
      <w:r>
        <w:rPr>
          <w:rFonts w:ascii="Book Antiqua" w:eastAsia="Book Antiqua" w:hAnsi="Book Antiqua" w:cs="Book Antiqua"/>
          <w:b/>
        </w:rPr>
        <w:t>a d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y</w:t>
      </w:r>
      <w:r>
        <w:rPr>
          <w:rFonts w:ascii="Book Antiqua" w:eastAsia="Book Antiqua" w:hAnsi="Book Antiqua" w:cs="Book Antiqua"/>
          <w:b/>
          <w:spacing w:val="-3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t</w:t>
      </w:r>
      <w:r>
        <w:rPr>
          <w:rFonts w:ascii="Book Antiqua" w:eastAsia="Book Antiqua" w:hAnsi="Book Antiqua" w:cs="Book Antiqua"/>
          <w:b/>
        </w:rPr>
        <w:t>o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</w:rPr>
        <w:t>G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  <w:spacing w:val="-2"/>
        </w:rPr>
        <w:t>n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  <w:spacing w:val="-1"/>
        </w:rPr>
        <w:t>r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l</w:t>
      </w:r>
      <w:r>
        <w:rPr>
          <w:rFonts w:ascii="Book Antiqua" w:eastAsia="Book Antiqua" w:hAnsi="Book Antiqua" w:cs="Book Antiqua"/>
          <w:b/>
          <w:spacing w:val="-6"/>
        </w:rPr>
        <w:t xml:space="preserve"> </w:t>
      </w:r>
      <w:r>
        <w:rPr>
          <w:rFonts w:ascii="Book Antiqua" w:eastAsia="Book Antiqua" w:hAnsi="Book Antiqua" w:cs="Book Antiqua"/>
          <w:b/>
        </w:rPr>
        <w:t>M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n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  <w:spacing w:val="-3"/>
        </w:rPr>
        <w:t>g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</w:rPr>
        <w:t>r</w:t>
      </w:r>
      <w:r>
        <w:rPr>
          <w:rFonts w:ascii="Book Antiqua" w:eastAsia="Book Antiqua" w:hAnsi="Book Antiqua" w:cs="Book Antiqua"/>
          <w:b/>
          <w:spacing w:val="-8"/>
        </w:rPr>
        <w:t xml:space="preserve"> </w:t>
      </w:r>
      <w:r>
        <w:rPr>
          <w:rFonts w:ascii="Book Antiqua" w:eastAsia="Book Antiqua" w:hAnsi="Book Antiqua" w:cs="Book Antiqua"/>
          <w:b/>
          <w:spacing w:val="1"/>
        </w:rPr>
        <w:t>a</w:t>
      </w:r>
      <w:r>
        <w:rPr>
          <w:rFonts w:ascii="Book Antiqua" w:eastAsia="Book Antiqua" w:hAnsi="Book Antiqua" w:cs="Book Antiqua"/>
          <w:b/>
        </w:rPr>
        <w:t>nd</w:t>
      </w:r>
      <w:r>
        <w:rPr>
          <w:rFonts w:ascii="Book Antiqua" w:eastAsia="Book Antiqua" w:hAnsi="Book Antiqua" w:cs="Book Antiqua"/>
          <w:b/>
          <w:spacing w:val="-2"/>
        </w:rPr>
        <w:t xml:space="preserve"> </w:t>
      </w:r>
      <w:r>
        <w:rPr>
          <w:rFonts w:ascii="Book Antiqua" w:eastAsia="Book Antiqua" w:hAnsi="Book Antiqua" w:cs="Book Antiqua"/>
          <w:b/>
        </w:rPr>
        <w:t>C</w:t>
      </w:r>
      <w:r>
        <w:rPr>
          <w:rFonts w:ascii="Book Antiqua" w:eastAsia="Book Antiqua" w:hAnsi="Book Antiqua" w:cs="Book Antiqua"/>
          <w:b/>
          <w:spacing w:val="1"/>
        </w:rPr>
        <w:t>E</w:t>
      </w:r>
      <w:r>
        <w:rPr>
          <w:rFonts w:ascii="Book Antiqua" w:eastAsia="Book Antiqua" w:hAnsi="Book Antiqua" w:cs="Book Antiqua"/>
          <w:b/>
        </w:rPr>
        <w:t>O</w:t>
      </w:r>
    </w:p>
    <w:p w14:paraId="4B822270" w14:textId="77777777" w:rsidR="00590B23" w:rsidRDefault="00590B23">
      <w:pPr>
        <w:spacing w:before="1" w:line="120" w:lineRule="exact"/>
        <w:rPr>
          <w:sz w:val="13"/>
          <w:szCs w:val="13"/>
        </w:rPr>
      </w:pPr>
    </w:p>
    <w:p w14:paraId="5A7006A4" w14:textId="77777777" w:rsidR="00590B23" w:rsidRDefault="00590B23">
      <w:pPr>
        <w:spacing w:line="200" w:lineRule="exact"/>
      </w:pPr>
    </w:p>
    <w:p w14:paraId="16BBA742" w14:textId="77777777" w:rsidR="00590B23" w:rsidRDefault="00590B23">
      <w:pPr>
        <w:spacing w:line="200" w:lineRule="exact"/>
      </w:pPr>
    </w:p>
    <w:p w14:paraId="380C551C" w14:textId="7A9B32DB" w:rsidR="00590B23" w:rsidRDefault="0011685C">
      <w:pPr>
        <w:spacing w:line="200" w:lineRule="exact"/>
        <w:ind w:left="3260" w:right="5888"/>
        <w:jc w:val="center"/>
        <w:rPr>
          <w:rFonts w:ascii="Garamond" w:eastAsia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8C5A9C0" wp14:editId="2B3DBD7D">
                <wp:simplePos x="0" y="0"/>
                <wp:positionH relativeFrom="page">
                  <wp:posOffset>838835</wp:posOffset>
                </wp:positionH>
                <wp:positionV relativeFrom="page">
                  <wp:posOffset>1701800</wp:posOffset>
                </wp:positionV>
                <wp:extent cx="6095365" cy="161290"/>
                <wp:effectExtent l="10160" t="6350" r="9525" b="3810"/>
                <wp:wrapNone/>
                <wp:docPr id="34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161290"/>
                          <a:chOff x="1321" y="2680"/>
                          <a:chExt cx="9599" cy="254"/>
                        </a:xfrm>
                      </wpg:grpSpPr>
                      <wpg:grpSp>
                        <wpg:cNvPr id="35" name="Group 34"/>
                        <wpg:cNvGrpSpPr>
                          <a:grpSpLocks/>
                        </wpg:cNvGrpSpPr>
                        <wpg:grpSpPr bwMode="auto">
                          <a:xfrm>
                            <a:off x="1332" y="2691"/>
                            <a:ext cx="9578" cy="0"/>
                            <a:chOff x="1332" y="2691"/>
                            <a:chExt cx="9578" cy="0"/>
                          </a:xfrm>
                        </wpg:grpSpPr>
                        <wps:wsp>
                          <wps:cNvPr id="36" name="Freeform 41"/>
                          <wps:cNvSpPr>
                            <a:spLocks/>
                          </wps:cNvSpPr>
                          <wps:spPr bwMode="auto">
                            <a:xfrm>
                              <a:off x="1332" y="2691"/>
                              <a:ext cx="9578" cy="0"/>
                            </a:xfrm>
                            <a:custGeom>
                              <a:avLst/>
                              <a:gdLst>
                                <a:gd name="T0" fmla="+- 0 1332 1332"/>
                                <a:gd name="T1" fmla="*/ T0 w 9578"/>
                                <a:gd name="T2" fmla="+- 0 10910 1332"/>
                                <a:gd name="T3" fmla="*/ T2 w 9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8">
                                  <a:moveTo>
                                    <a:pt x="0" y="0"/>
                                  </a:moveTo>
                                  <a:lnTo>
                                    <a:pt x="957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7" name="Group 35"/>
                          <wpg:cNvGrpSpPr>
                            <a:grpSpLocks/>
                          </wpg:cNvGrpSpPr>
                          <wpg:grpSpPr bwMode="auto">
                            <a:xfrm>
                              <a:off x="1332" y="2924"/>
                              <a:ext cx="9578" cy="0"/>
                              <a:chOff x="1332" y="2924"/>
                              <a:chExt cx="9578" cy="0"/>
                            </a:xfrm>
                          </wpg:grpSpPr>
                          <wps:wsp>
                            <wps:cNvPr id="38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1332" y="2924"/>
                                <a:ext cx="9578" cy="0"/>
                              </a:xfrm>
                              <a:custGeom>
                                <a:avLst/>
                                <a:gdLst>
                                  <a:gd name="T0" fmla="+- 0 1332 1332"/>
                                  <a:gd name="T1" fmla="*/ T0 w 9578"/>
                                  <a:gd name="T2" fmla="+- 0 10910 1332"/>
                                  <a:gd name="T3" fmla="*/ T2 w 957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578">
                                    <a:moveTo>
                                      <a:pt x="0" y="0"/>
                                    </a:moveTo>
                                    <a:lnTo>
                                      <a:pt x="957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9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27" y="2686"/>
                                <a:ext cx="0" cy="242"/>
                                <a:chOff x="1327" y="2686"/>
                                <a:chExt cx="0" cy="242"/>
                              </a:xfrm>
                            </wpg:grpSpPr>
                            <wps:wsp>
                              <wps:cNvPr id="40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" y="2686"/>
                                  <a:ext cx="0" cy="242"/>
                                </a:xfrm>
                                <a:custGeom>
                                  <a:avLst/>
                                  <a:gdLst>
                                    <a:gd name="T0" fmla="+- 0 2686 2686"/>
                                    <a:gd name="T1" fmla="*/ 2686 h 242"/>
                                    <a:gd name="T2" fmla="+- 0 2928 2686"/>
                                    <a:gd name="T3" fmla="*/ 2928 h 242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42">
                                      <a:moveTo>
                                        <a:pt x="0" y="0"/>
                                      </a:moveTo>
                                      <a:lnTo>
                                        <a:pt x="0" y="242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1" name="Group 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2686"/>
                                  <a:ext cx="0" cy="242"/>
                                  <a:chOff x="10915" y="2686"/>
                                  <a:chExt cx="0" cy="242"/>
                                </a:xfrm>
                              </wpg:grpSpPr>
                              <wps:wsp>
                                <wps:cNvPr id="42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2686"/>
                                    <a:ext cx="0" cy="242"/>
                                  </a:xfrm>
                                  <a:custGeom>
                                    <a:avLst/>
                                    <a:gdLst>
                                      <a:gd name="T0" fmla="+- 0 2686 2686"/>
                                      <a:gd name="T1" fmla="*/ 2686 h 242"/>
                                      <a:gd name="T2" fmla="+- 0 2928 2686"/>
                                      <a:gd name="T3" fmla="*/ 2928 h 242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242">
                                        <a:moveTo>
                                          <a:pt x="0" y="0"/>
                                        </a:moveTo>
                                        <a:lnTo>
                                          <a:pt x="0" y="24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DC3154" id="Group 33" o:spid="_x0000_s1026" style="position:absolute;margin-left:66.05pt;margin-top:134pt;width:479.95pt;height:12.7pt;z-index:-251659264;mso-position-horizontal-relative:page;mso-position-vertical-relative:page" coordorigin="1321,2680" coordsize="9599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">
                <v:group id="Group 34" o:spid="_x0000_s1027" style="position:absolute;left:1332;top:2691;width:9578;height:0" coordorigin="1332,2691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41" o:spid="_x0000_s1028" style="position:absolute;left:1332;top:2691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" path="m,l9578,e" filled="f" strokeweight=".58pt">
                    <v:path arrowok="t" o:connecttype="custom" o:connectlocs="0,0;9578,0" o:connectangles="0,0"/>
                  </v:shape>
                  <v:group id="Group 35" o:spid="_x0000_s1029" style="position:absolute;left:1332;top:2924;width:9578;height:0" coordorigin="1332,2924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Freeform 40" o:spid="_x0000_s1030" style="position:absolute;left:1332;top:2924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" path="m,l9578,e" filled="f" strokeweight=".58pt">
                      <v:path arrowok="t" o:connecttype="custom" o:connectlocs="0,0;9578,0" o:connectangles="0,0"/>
                    </v:shape>
                    <v:group id="Group 36" o:spid="_x0000_s1031" style="position:absolute;left:1327;top:2686;width:0;height:242" coordorigin="1327,2686" coordsize="0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<v:shape id="Freeform 39" o:spid="_x0000_s1032" style="position:absolute;left:1327;top:2686;width:0;height:242;visibility:visible;mso-wrap-style:square;v-text-anchor:top" coordsize="0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" path="m,l,242e" filled="f" strokeweight=".58pt">
                        <v:path arrowok="t" o:connecttype="custom" o:connectlocs="0,2686;0,2928" o:connectangles="0,0"/>
                      </v:shape>
                      <v:group id="Group 37" o:spid="_x0000_s1033" style="position:absolute;left:10915;top:2686;width:0;height:242" coordorigin="10915,2686" coordsize="0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shape id="Freeform 38" o:spid="_x0000_s1034" style="position:absolute;left:10915;top:2686;width:0;height:242;visibility:visible;mso-wrap-style:square;v-text-anchor:top" coordsize="0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" path="m,l,242e" filled="f" strokeweight=".58pt">
                          <v:path arrowok="t" o:connecttype="custom" o:connectlocs="0,2686;0,2928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0D73C7">
        <w:rPr>
          <w:rFonts w:ascii="Garamond" w:eastAsia="Garamond" w:hAnsi="Garamond" w:cs="Garamond"/>
          <w:b/>
          <w:spacing w:val="-1"/>
          <w:w w:val="99"/>
          <w:u w:val="single" w:color="000000"/>
        </w:rPr>
        <w:t>S</w:t>
      </w:r>
      <w:r w:rsidR="000D73C7">
        <w:rPr>
          <w:rFonts w:ascii="Garamond" w:eastAsia="Garamond" w:hAnsi="Garamond" w:cs="Garamond"/>
          <w:b/>
          <w:w w:val="99"/>
          <w:u w:val="single" w:color="000000"/>
        </w:rPr>
        <w:t>k</w:t>
      </w:r>
      <w:r w:rsidR="000D73C7">
        <w:rPr>
          <w:rFonts w:ascii="Garamond" w:eastAsia="Garamond" w:hAnsi="Garamond" w:cs="Garamond"/>
          <w:b/>
          <w:spacing w:val="-1"/>
          <w:w w:val="99"/>
          <w:u w:val="single" w:color="000000"/>
        </w:rPr>
        <w:t>i</w:t>
      </w:r>
      <w:r w:rsidR="000D73C7">
        <w:rPr>
          <w:rFonts w:ascii="Garamond" w:eastAsia="Garamond" w:hAnsi="Garamond" w:cs="Garamond"/>
          <w:b/>
          <w:spacing w:val="1"/>
          <w:w w:val="99"/>
          <w:u w:val="single" w:color="000000"/>
        </w:rPr>
        <w:t>lls</w:t>
      </w:r>
      <w:r w:rsidR="000D73C7">
        <w:rPr>
          <w:rFonts w:ascii="Garamond" w:eastAsia="Garamond" w:hAnsi="Garamond" w:cs="Garamond"/>
          <w:b/>
          <w:w w:val="99"/>
          <w:u w:val="single" w:color="000000"/>
        </w:rPr>
        <w:t>:</w:t>
      </w:r>
    </w:p>
    <w:p w14:paraId="4C29ED9C" w14:textId="77777777" w:rsidR="00590B23" w:rsidRDefault="00590B23">
      <w:pPr>
        <w:spacing w:before="4" w:line="260" w:lineRule="exact"/>
        <w:rPr>
          <w:sz w:val="26"/>
          <w:szCs w:val="26"/>
        </w:rPr>
      </w:pPr>
    </w:p>
    <w:p w14:paraId="7F8D5CB9" w14:textId="77777777" w:rsidR="00590B23" w:rsidRDefault="000D73C7">
      <w:pPr>
        <w:spacing w:before="29"/>
        <w:ind w:left="500"/>
        <w:rPr>
          <w:sz w:val="24"/>
          <w:szCs w:val="24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14:paraId="6D2B2A5A" w14:textId="77777777" w:rsidR="00590B23" w:rsidRDefault="000D73C7">
      <w:pPr>
        <w:ind w:left="500"/>
        <w:rPr>
          <w:sz w:val="24"/>
          <w:szCs w:val="24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b/>
          <w:sz w:val="24"/>
          <w:szCs w:val="24"/>
        </w:rPr>
        <w:t xml:space="preserve">Logo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sign</w:t>
      </w:r>
    </w:p>
    <w:p w14:paraId="2C04B65B" w14:textId="77777777" w:rsidR="00590B23" w:rsidRDefault="000D73C7">
      <w:pPr>
        <w:ind w:left="500"/>
        <w:rPr>
          <w:sz w:val="24"/>
          <w:szCs w:val="24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layo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 design</w:t>
      </w:r>
    </w:p>
    <w:p w14:paraId="4BD49E0B" w14:textId="77777777" w:rsidR="00590B23" w:rsidRDefault="000D73C7">
      <w:pPr>
        <w:ind w:left="500"/>
        <w:rPr>
          <w:sz w:val="24"/>
          <w:szCs w:val="24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ow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lay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sign</w:t>
      </w:r>
    </w:p>
    <w:p w14:paraId="36BFF5CC" w14:textId="77777777" w:rsidR="00590B23" w:rsidRDefault="000D73C7">
      <w:pPr>
        <w:ind w:left="500"/>
        <w:rPr>
          <w:sz w:val="24"/>
          <w:szCs w:val="24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w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b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&amp; 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 xml:space="preserve">I </w:t>
      </w:r>
      <w:r>
        <w:rPr>
          <w:b/>
          <w:spacing w:val="1"/>
          <w:sz w:val="24"/>
          <w:szCs w:val="24"/>
        </w:rPr>
        <w:t>de</w:t>
      </w:r>
      <w:r>
        <w:rPr>
          <w:b/>
          <w:sz w:val="24"/>
          <w:szCs w:val="24"/>
        </w:rPr>
        <w:t>sign</w:t>
      </w:r>
    </w:p>
    <w:p w14:paraId="7D4558DD" w14:textId="77777777" w:rsidR="00590B23" w:rsidRDefault="000D73C7">
      <w:pPr>
        <w:ind w:left="500"/>
        <w:rPr>
          <w:sz w:val="24"/>
          <w:szCs w:val="24"/>
        </w:rPr>
      </w:pPr>
      <w:r>
        <w:rPr>
          <w:w w:val="130"/>
        </w:rPr>
        <w:t xml:space="preserve">•   </w:t>
      </w:r>
      <w:r>
        <w:rPr>
          <w:spacing w:val="8"/>
          <w:w w:val="130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ici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1"/>
          <w:sz w:val="24"/>
          <w:szCs w:val="24"/>
        </w:rPr>
        <w:t>nd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tosh 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S</w:t>
      </w:r>
    </w:p>
    <w:p w14:paraId="686F1A9B" w14:textId="77777777" w:rsidR="00590B23" w:rsidRDefault="000D73C7">
      <w:pPr>
        <w:spacing w:line="260" w:lineRule="exact"/>
        <w:ind w:left="500"/>
        <w:rPr>
          <w:sz w:val="24"/>
          <w:szCs w:val="24"/>
        </w:rPr>
      </w:pPr>
      <w:r>
        <w:rPr>
          <w:w w:val="130"/>
          <w:position w:val="-1"/>
        </w:rPr>
        <w:t xml:space="preserve">•   </w:t>
      </w:r>
      <w:r>
        <w:rPr>
          <w:spacing w:val="8"/>
          <w:w w:val="130"/>
          <w:position w:val="-1"/>
        </w:rPr>
        <w:t xml:space="preserve"> </w:t>
      </w:r>
      <w:r>
        <w:rPr>
          <w:b/>
          <w:position w:val="-1"/>
          <w:sz w:val="24"/>
          <w:szCs w:val="24"/>
        </w:rPr>
        <w:t>Wi</w:t>
      </w:r>
      <w:r>
        <w:rPr>
          <w:b/>
          <w:spacing w:val="1"/>
          <w:position w:val="-1"/>
          <w:sz w:val="24"/>
          <w:szCs w:val="24"/>
        </w:rPr>
        <w:t>nd</w:t>
      </w:r>
      <w:r>
        <w:rPr>
          <w:b/>
          <w:spacing w:val="-2"/>
          <w:position w:val="-1"/>
          <w:sz w:val="24"/>
          <w:szCs w:val="24"/>
        </w:rPr>
        <w:t>o</w:t>
      </w:r>
      <w:r>
        <w:rPr>
          <w:b/>
          <w:spacing w:val="2"/>
          <w:position w:val="-1"/>
          <w:sz w:val="24"/>
          <w:szCs w:val="24"/>
        </w:rPr>
        <w:t>w</w:t>
      </w:r>
      <w:r>
        <w:rPr>
          <w:b/>
          <w:position w:val="-1"/>
          <w:sz w:val="24"/>
          <w:szCs w:val="24"/>
        </w:rPr>
        <w:t>s Ap</w:t>
      </w:r>
      <w:r>
        <w:rPr>
          <w:b/>
          <w:spacing w:val="-1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spacing w:val="-2"/>
          <w:position w:val="-1"/>
          <w:sz w:val="24"/>
          <w:szCs w:val="24"/>
        </w:rPr>
        <w:t>/</w:t>
      </w:r>
      <w:r>
        <w:rPr>
          <w:b/>
          <w:position w:val="-1"/>
          <w:sz w:val="24"/>
          <w:szCs w:val="24"/>
        </w:rPr>
        <w:t>W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b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late</w:t>
      </w:r>
    </w:p>
    <w:p w14:paraId="095CA41F" w14:textId="77777777" w:rsidR="00590B23" w:rsidRDefault="00590B23">
      <w:pPr>
        <w:spacing w:before="4" w:line="100" w:lineRule="exact"/>
        <w:rPr>
          <w:sz w:val="11"/>
          <w:szCs w:val="11"/>
        </w:rPr>
      </w:pPr>
    </w:p>
    <w:p w14:paraId="4210FDBF" w14:textId="77777777" w:rsidR="00590B23" w:rsidRDefault="00590B23">
      <w:pPr>
        <w:spacing w:line="200" w:lineRule="exact"/>
      </w:pPr>
    </w:p>
    <w:p w14:paraId="20E362FA" w14:textId="77777777" w:rsidR="00590B23" w:rsidRDefault="00590B23">
      <w:pPr>
        <w:spacing w:line="200" w:lineRule="exact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7"/>
        <w:gridCol w:w="75"/>
        <w:gridCol w:w="8382"/>
      </w:tblGrid>
      <w:tr w:rsidR="00590B23" w14:paraId="41E7A152" w14:textId="77777777">
        <w:trPr>
          <w:trHeight w:hRule="exact" w:val="454"/>
        </w:trPr>
        <w:tc>
          <w:tcPr>
            <w:tcW w:w="948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8DB73" w14:textId="77777777" w:rsidR="00590B23" w:rsidRDefault="000D73C7">
            <w:pPr>
              <w:spacing w:before="20"/>
              <w:ind w:left="2635"/>
              <w:rPr>
                <w:rFonts w:ascii="Garamond" w:eastAsia="Garamond" w:hAnsi="Garamond" w:cs="Garamond"/>
                <w:sz w:val="36"/>
                <w:szCs w:val="36"/>
              </w:rPr>
            </w:pPr>
            <w:r>
              <w:rPr>
                <w:rFonts w:ascii="Garamond" w:eastAsia="Garamond" w:hAnsi="Garamond" w:cs="Garamond"/>
                <w:b/>
                <w:sz w:val="36"/>
                <w:szCs w:val="36"/>
                <w:u w:val="single" w:color="000000"/>
              </w:rPr>
              <w:t>TECH</w:t>
            </w:r>
            <w:r>
              <w:rPr>
                <w:rFonts w:ascii="Garamond" w:eastAsia="Garamond" w:hAnsi="Garamond" w:cs="Garamond"/>
                <w:b/>
                <w:spacing w:val="2"/>
                <w:sz w:val="36"/>
                <w:szCs w:val="36"/>
                <w:u w:val="single" w:color="000000"/>
              </w:rPr>
              <w:t>N</w:t>
            </w:r>
            <w:r>
              <w:rPr>
                <w:rFonts w:ascii="Garamond" w:eastAsia="Garamond" w:hAnsi="Garamond" w:cs="Garamond"/>
                <w:b/>
                <w:sz w:val="36"/>
                <w:szCs w:val="36"/>
                <w:u w:val="single" w:color="000000"/>
              </w:rPr>
              <w:t>ICAL</w:t>
            </w:r>
            <w:r>
              <w:rPr>
                <w:rFonts w:ascii="Garamond" w:eastAsia="Garamond" w:hAnsi="Garamond" w:cs="Garamond"/>
                <w:b/>
                <w:spacing w:val="-1"/>
                <w:sz w:val="36"/>
                <w:szCs w:val="36"/>
                <w:u w:val="single" w:color="000000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pacing w:val="1"/>
                <w:sz w:val="36"/>
                <w:szCs w:val="36"/>
                <w:u w:val="single" w:color="000000"/>
              </w:rPr>
              <w:t>S</w:t>
            </w:r>
            <w:r>
              <w:rPr>
                <w:rFonts w:ascii="Garamond" w:eastAsia="Garamond" w:hAnsi="Garamond" w:cs="Garamond"/>
                <w:b/>
                <w:sz w:val="36"/>
                <w:szCs w:val="36"/>
                <w:u w:val="single" w:color="000000"/>
              </w:rPr>
              <w:t>U</w:t>
            </w:r>
            <w:r>
              <w:rPr>
                <w:rFonts w:ascii="Garamond" w:eastAsia="Garamond" w:hAnsi="Garamond" w:cs="Garamond"/>
                <w:b/>
                <w:spacing w:val="-1"/>
                <w:sz w:val="36"/>
                <w:szCs w:val="36"/>
                <w:u w:val="single" w:color="000000"/>
              </w:rPr>
              <w:t>MM</w:t>
            </w:r>
            <w:r>
              <w:rPr>
                <w:rFonts w:ascii="Garamond" w:eastAsia="Garamond" w:hAnsi="Garamond" w:cs="Garamond"/>
                <w:b/>
                <w:sz w:val="36"/>
                <w:szCs w:val="36"/>
                <w:u w:val="single" w:color="000000"/>
              </w:rPr>
              <w:t>ARY</w:t>
            </w:r>
          </w:p>
        </w:tc>
      </w:tr>
      <w:tr w:rsidR="00590B23" w14:paraId="1D6B19D7" w14:textId="77777777">
        <w:trPr>
          <w:trHeight w:hRule="exact" w:val="293"/>
        </w:trPr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498C2" w14:textId="77777777" w:rsidR="00590B23" w:rsidRDefault="000D73C7">
            <w:pPr>
              <w:spacing w:before="25"/>
              <w:ind w:left="37" w:right="-7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ar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ar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838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D053FBE" w14:textId="77777777" w:rsidR="00590B23" w:rsidRDefault="000D73C7">
            <w:pPr>
              <w:spacing w:before="25"/>
              <w:ind w:left="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ers,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ems,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et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ork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ard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ds,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s,</w:t>
            </w:r>
          </w:p>
        </w:tc>
      </w:tr>
      <w:tr w:rsidR="00590B23" w14:paraId="7BCA4D48" w14:textId="77777777">
        <w:trPr>
          <w:trHeight w:hRule="exact" w:val="283"/>
        </w:trPr>
        <w:tc>
          <w:tcPr>
            <w:tcW w:w="9484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B2153" w14:textId="77777777" w:rsidR="00590B23" w:rsidRDefault="000D73C7">
            <w:pPr>
              <w:spacing w:before="5"/>
              <w:ind w:left="2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ca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s,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s,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s,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ch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</w:tr>
      <w:tr w:rsidR="00590B23" w14:paraId="49011F56" w14:textId="77777777">
        <w:trPr>
          <w:trHeight w:hRule="exact" w:val="324"/>
        </w:trPr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3C516" w14:textId="77777777" w:rsidR="00590B23" w:rsidRDefault="000D73C7">
            <w:pPr>
              <w:spacing w:before="25"/>
              <w:ind w:left="37" w:right="-5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stems:</w:t>
            </w:r>
          </w:p>
        </w:tc>
        <w:tc>
          <w:tcPr>
            <w:tcW w:w="84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C8F44" w14:textId="77777777" w:rsidR="00590B23" w:rsidRDefault="000D73C7">
            <w:pPr>
              <w:spacing w:before="25"/>
              <w:ind w:left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0</w:t>
            </w: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0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SC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UNIX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ow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9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5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z w:val="22"/>
                <w:szCs w:val="22"/>
              </w:rPr>
              <w:t>9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7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/X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z w:val="22"/>
                <w:szCs w:val="22"/>
              </w:rPr>
              <w:t>08/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1</w:t>
            </w: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590B23" w14:paraId="32D5E68C" w14:textId="77777777">
        <w:trPr>
          <w:trHeight w:hRule="exact" w:val="322"/>
        </w:trPr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BF4FE" w14:textId="77777777" w:rsidR="00590B23" w:rsidRDefault="000D73C7">
            <w:pPr>
              <w:spacing w:before="25"/>
              <w:ind w:left="37" w:right="-8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ro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8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28A72" w14:textId="77777777" w:rsidR="00590B23" w:rsidRDefault="000D73C7">
            <w:pPr>
              <w:spacing w:before="25"/>
              <w:ind w:left="5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CP/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DNS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DHCP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et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</w:p>
        </w:tc>
      </w:tr>
      <w:tr w:rsidR="00590B23" w14:paraId="7E7EC64A" w14:textId="77777777">
        <w:trPr>
          <w:trHeight w:hRule="exact" w:val="293"/>
        </w:trPr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A4600" w14:textId="77777777" w:rsidR="00590B23" w:rsidRDefault="000D73C7">
            <w:pPr>
              <w:spacing w:before="26"/>
              <w:ind w:left="37" w:right="-7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re:</w:t>
            </w:r>
          </w:p>
        </w:tc>
        <w:tc>
          <w:tcPr>
            <w:tcW w:w="845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65C503B" w14:textId="77777777" w:rsidR="00590B23" w:rsidRDefault="000D73C7">
            <w:pPr>
              <w:spacing w:before="26"/>
              <w:ind w:left="6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9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X/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0</w:t>
            </w:r>
            <w:r>
              <w:rPr>
                <w:rFonts w:ascii="Arial" w:eastAsia="Arial" w:hAnsi="Arial" w:cs="Arial"/>
                <w:sz w:val="22"/>
                <w:szCs w:val="22"/>
              </w:rPr>
              <w:t>0,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eriti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z w:val="22"/>
                <w:szCs w:val="22"/>
              </w:rPr>
              <w:t>up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ec,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ec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z w:val="22"/>
                <w:szCs w:val="22"/>
              </w:rPr>
              <w:t>ost,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S,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590B23" w14:paraId="29B2B196" w14:textId="77777777">
        <w:trPr>
          <w:trHeight w:hRule="exact" w:val="283"/>
        </w:trPr>
        <w:tc>
          <w:tcPr>
            <w:tcW w:w="9484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A036F" w14:textId="77777777" w:rsidR="00590B23" w:rsidRDefault="000D73C7">
            <w:pPr>
              <w:spacing w:before="5"/>
              <w:ind w:left="2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cs,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SA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G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I 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SC</w:t>
            </w:r>
            <w:r>
              <w:rPr>
                <w:rFonts w:ascii="Arial" w:eastAsia="Arial" w:hAnsi="Arial" w:cs="Arial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em</w:t>
            </w:r>
          </w:p>
        </w:tc>
      </w:tr>
      <w:tr w:rsidR="00590B23" w14:paraId="28481DBF" w14:textId="77777777">
        <w:trPr>
          <w:trHeight w:hRule="exact" w:val="324"/>
        </w:trPr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38F6C" w14:textId="77777777" w:rsidR="00590B23" w:rsidRDefault="000D73C7">
            <w:pPr>
              <w:spacing w:before="25"/>
              <w:ind w:left="3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PPhon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e:</w:t>
            </w:r>
          </w:p>
        </w:tc>
        <w:tc>
          <w:tcPr>
            <w:tcW w:w="8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20A75" w14:textId="77777777" w:rsidR="00590B23" w:rsidRDefault="000D73C7">
            <w:pPr>
              <w:spacing w:before="25"/>
              <w:ind w:left="-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ur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Dli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Ci</w:t>
            </w:r>
            <w:r>
              <w:rPr>
                <w:rFonts w:ascii="Arial" w:eastAsia="Arial" w:hAnsi="Arial" w:cs="Arial"/>
                <w:sz w:val="22"/>
                <w:szCs w:val="22"/>
              </w:rPr>
              <w:t>sco,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PP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ne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co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so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nd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</w:tr>
    </w:tbl>
    <w:p w14:paraId="71A9E9F2" w14:textId="77777777" w:rsidR="00590B23" w:rsidRDefault="00590B23">
      <w:pPr>
        <w:spacing w:before="10" w:line="220" w:lineRule="exact"/>
        <w:rPr>
          <w:sz w:val="22"/>
          <w:szCs w:val="22"/>
        </w:rPr>
      </w:pPr>
    </w:p>
    <w:p w14:paraId="1E80E6A5" w14:textId="05AAD566" w:rsidR="00590B23" w:rsidRDefault="0011685C">
      <w:pPr>
        <w:spacing w:before="25" w:line="380" w:lineRule="exact"/>
        <w:ind w:left="2046"/>
        <w:rPr>
          <w:rFonts w:ascii="Garamond" w:eastAsia="Garamond" w:hAnsi="Garamond" w:cs="Garamond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20DE69D" wp14:editId="575F7F7D">
                <wp:simplePos x="0" y="0"/>
                <wp:positionH relativeFrom="page">
                  <wp:posOffset>838835</wp:posOffset>
                </wp:positionH>
                <wp:positionV relativeFrom="paragraph">
                  <wp:posOffset>-6985</wp:posOffset>
                </wp:positionV>
                <wp:extent cx="6095365" cy="302895"/>
                <wp:effectExtent l="10160" t="1905" r="9525" b="9525"/>
                <wp:wrapNone/>
                <wp:docPr id="25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302895"/>
                          <a:chOff x="1321" y="-11"/>
                          <a:chExt cx="9599" cy="477"/>
                        </a:xfrm>
                      </wpg:grpSpPr>
                      <wpg:grpSp>
                        <wpg:cNvPr id="26" name="Group 25"/>
                        <wpg:cNvGrpSpPr>
                          <a:grpSpLocks/>
                        </wpg:cNvGrpSpPr>
                        <wpg:grpSpPr bwMode="auto">
                          <a:xfrm>
                            <a:off x="1332" y="-1"/>
                            <a:ext cx="9578" cy="0"/>
                            <a:chOff x="1332" y="-1"/>
                            <a:chExt cx="9578" cy="0"/>
                          </a:xfrm>
                        </wpg:grpSpPr>
                        <wps:wsp>
                          <wps:cNvPr id="27" name="Freeform 32"/>
                          <wps:cNvSpPr>
                            <a:spLocks/>
                          </wps:cNvSpPr>
                          <wps:spPr bwMode="auto">
                            <a:xfrm>
                              <a:off x="1332" y="-1"/>
                              <a:ext cx="9578" cy="0"/>
                            </a:xfrm>
                            <a:custGeom>
                              <a:avLst/>
                              <a:gdLst>
                                <a:gd name="T0" fmla="+- 0 1332 1332"/>
                                <a:gd name="T1" fmla="*/ T0 w 9578"/>
                                <a:gd name="T2" fmla="+- 0 10910 1332"/>
                                <a:gd name="T3" fmla="*/ T2 w 9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8">
                                  <a:moveTo>
                                    <a:pt x="0" y="0"/>
                                  </a:moveTo>
                                  <a:lnTo>
                                    <a:pt x="957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" name="Group 26"/>
                          <wpg:cNvGrpSpPr>
                            <a:grpSpLocks/>
                          </wpg:cNvGrpSpPr>
                          <wpg:grpSpPr bwMode="auto">
                            <a:xfrm>
                              <a:off x="1332" y="455"/>
                              <a:ext cx="9578" cy="0"/>
                              <a:chOff x="1332" y="455"/>
                              <a:chExt cx="9578" cy="0"/>
                            </a:xfrm>
                          </wpg:grpSpPr>
                          <wps:wsp>
                            <wps:cNvPr id="29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1332" y="455"/>
                                <a:ext cx="9578" cy="0"/>
                              </a:xfrm>
                              <a:custGeom>
                                <a:avLst/>
                                <a:gdLst>
                                  <a:gd name="T0" fmla="+- 0 1332 1332"/>
                                  <a:gd name="T1" fmla="*/ T0 w 9578"/>
                                  <a:gd name="T2" fmla="+- 0 10910 1332"/>
                                  <a:gd name="T3" fmla="*/ T2 w 957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578">
                                    <a:moveTo>
                                      <a:pt x="0" y="0"/>
                                    </a:moveTo>
                                    <a:lnTo>
                                      <a:pt x="957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0" name="Group 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27" y="-6"/>
                                <a:ext cx="0" cy="466"/>
                                <a:chOff x="1327" y="-6"/>
                                <a:chExt cx="0" cy="466"/>
                              </a:xfrm>
                            </wpg:grpSpPr>
                            <wps:wsp>
                              <wps:cNvPr id="31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" y="-6"/>
                                  <a:ext cx="0" cy="466"/>
                                </a:xfrm>
                                <a:custGeom>
                                  <a:avLst/>
                                  <a:gdLst>
                                    <a:gd name="T0" fmla="+- 0 -6 -6"/>
                                    <a:gd name="T1" fmla="*/ -6 h 466"/>
                                    <a:gd name="T2" fmla="+- 0 460 -6"/>
                                    <a:gd name="T3" fmla="*/ 460 h 466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466">
                                      <a:moveTo>
                                        <a:pt x="0" y="0"/>
                                      </a:moveTo>
                                      <a:lnTo>
                                        <a:pt x="0" y="466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2" name="Group 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-6"/>
                                  <a:ext cx="0" cy="466"/>
                                  <a:chOff x="10915" y="-6"/>
                                  <a:chExt cx="0" cy="466"/>
                                </a:xfrm>
                              </wpg:grpSpPr>
                              <wps:wsp>
                                <wps:cNvPr id="33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-6"/>
                                    <a:ext cx="0" cy="466"/>
                                  </a:xfrm>
                                  <a:custGeom>
                                    <a:avLst/>
                                    <a:gdLst>
                                      <a:gd name="T0" fmla="+- 0 -6 -6"/>
                                      <a:gd name="T1" fmla="*/ -6 h 466"/>
                                      <a:gd name="T2" fmla="+- 0 460 -6"/>
                                      <a:gd name="T3" fmla="*/ 460 h 466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66">
                                        <a:moveTo>
                                          <a:pt x="0" y="0"/>
                                        </a:moveTo>
                                        <a:lnTo>
                                          <a:pt x="0" y="46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1A0E56" id="Group 24" o:spid="_x0000_s1026" style="position:absolute;margin-left:66.05pt;margin-top:-.55pt;width:479.95pt;height:23.85pt;z-index:-251658240;mso-position-horizontal-relative:page" coordorigin="1321,-11" coordsize="9599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">
                <v:group id="Group 25" o:spid="_x0000_s1027" style="position:absolute;left:1332;top:-1;width:9578;height:0" coordorigin="1332,-1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32" o:spid="_x0000_s1028" style="position:absolute;left:1332;top:-1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" path="m,l9578,e" filled="f" strokeweight=".58pt">
                    <v:path arrowok="t" o:connecttype="custom" o:connectlocs="0,0;9578,0" o:connectangles="0,0"/>
                  </v:shape>
                  <v:group id="Group 26" o:spid="_x0000_s1029" style="position:absolute;left:1332;top:455;width:9578;height:0" coordorigin="1332,455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Freeform 31" o:spid="_x0000_s1030" style="position:absolute;left:1332;top:455;width:9578;height:0;visibility:visible;mso-wrap-style:square;v-text-anchor:top" coordsize="95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" path="m,l9578,e" filled="f" strokeweight=".58pt">
                      <v:path arrowok="t" o:connecttype="custom" o:connectlocs="0,0;9578,0" o:connectangles="0,0"/>
                    </v:shape>
                    <v:group id="Group 27" o:spid="_x0000_s1031" style="position:absolute;left:1327;top:-6;width:0;height:466" coordorigin="1327,-6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 id="Freeform 30" o:spid="_x0000_s1032" style="position:absolute;left:1327;top:-6;width:0;height:466;visibility:visible;mso-wrap-style:square;v-text-anchor:top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" path="m,l,466e" filled="f" strokeweight=".58pt">
                        <v:path arrowok="t" o:connecttype="custom" o:connectlocs="0,-6;0,460" o:connectangles="0,0"/>
                      </v:shape>
                      <v:group id="Group 28" o:spid="_x0000_s1033" style="position:absolute;left:10915;top:-6;width:0;height:466" coordorigin="10915,-6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shape id="Freeform 29" o:spid="_x0000_s1034" style="position:absolute;left:10915;top:-6;width:0;height:466;visibility:visible;mso-wrap-style:square;v-text-anchor:top" coordsize="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" path="m,l,466e" filled="f" strokeweight=".58pt">
                          <v:path arrowok="t" o:connecttype="custom" o:connectlocs="0,-6;0,460" o:connectangles="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OTHERS</w:t>
      </w:r>
      <w:r w:rsidR="000D73C7">
        <w:rPr>
          <w:rFonts w:ascii="Garamond" w:eastAsia="Garamond" w:hAnsi="Garamond" w:cs="Garamond"/>
          <w:b/>
          <w:spacing w:val="1"/>
          <w:position w:val="1"/>
          <w:sz w:val="36"/>
          <w:szCs w:val="36"/>
          <w:u w:val="single" w:color="000000"/>
        </w:rPr>
        <w:t xml:space="preserve"> S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O</w:t>
      </w:r>
      <w:r w:rsidR="000D73C7">
        <w:rPr>
          <w:rFonts w:ascii="Garamond" w:eastAsia="Garamond" w:hAnsi="Garamond" w:cs="Garamond"/>
          <w:b/>
          <w:spacing w:val="-2"/>
          <w:position w:val="1"/>
          <w:sz w:val="36"/>
          <w:szCs w:val="36"/>
          <w:u w:val="single" w:color="000000"/>
        </w:rPr>
        <w:t>F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T</w:t>
      </w:r>
      <w:r w:rsidR="000D73C7">
        <w:rPr>
          <w:rFonts w:ascii="Garamond" w:eastAsia="Garamond" w:hAnsi="Garamond" w:cs="Garamond"/>
          <w:b/>
          <w:spacing w:val="-1"/>
          <w:position w:val="1"/>
          <w:sz w:val="36"/>
          <w:szCs w:val="36"/>
          <w:u w:val="single" w:color="000000"/>
        </w:rPr>
        <w:t>W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  <w:u w:val="single" w:color="000000"/>
        </w:rPr>
        <w:t>ARE ACTIIVT</w:t>
      </w:r>
      <w:r w:rsidR="000D73C7">
        <w:rPr>
          <w:rFonts w:ascii="Garamond" w:eastAsia="Garamond" w:hAnsi="Garamond" w:cs="Garamond"/>
          <w:b/>
          <w:spacing w:val="1"/>
          <w:position w:val="1"/>
          <w:sz w:val="36"/>
          <w:szCs w:val="36"/>
          <w:u w:val="single" w:color="000000"/>
        </w:rPr>
        <w:t>Y</w:t>
      </w:r>
      <w:r w:rsidR="000D73C7">
        <w:rPr>
          <w:rFonts w:ascii="Garamond" w:eastAsia="Garamond" w:hAnsi="Garamond" w:cs="Garamond"/>
          <w:b/>
          <w:position w:val="1"/>
          <w:sz w:val="36"/>
          <w:szCs w:val="36"/>
        </w:rPr>
        <w:t>:</w:t>
      </w:r>
    </w:p>
    <w:p w14:paraId="521D19FD" w14:textId="77777777" w:rsidR="00590B23" w:rsidRDefault="00590B23">
      <w:pPr>
        <w:spacing w:before="4" w:line="240" w:lineRule="exact"/>
        <w:rPr>
          <w:sz w:val="24"/>
          <w:szCs w:val="24"/>
        </w:rPr>
      </w:pPr>
    </w:p>
    <w:p w14:paraId="417AD4C7" w14:textId="71C116D1" w:rsidR="00590B23" w:rsidRDefault="0011685C">
      <w:pPr>
        <w:spacing w:before="36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A551A43" wp14:editId="66C6C003">
                <wp:simplePos x="0" y="0"/>
                <wp:positionH relativeFrom="page">
                  <wp:posOffset>896620</wp:posOffset>
                </wp:positionH>
                <wp:positionV relativeFrom="paragraph">
                  <wp:posOffset>186055</wp:posOffset>
                </wp:positionV>
                <wp:extent cx="5981065" cy="0"/>
                <wp:effectExtent l="10795" t="6985" r="8890" b="12065"/>
                <wp:wrapNone/>
                <wp:docPr id="2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293"/>
                          <a:chExt cx="9419" cy="0"/>
                        </a:xfrm>
                      </wpg:grpSpPr>
                      <wps:wsp>
                        <wps:cNvPr id="24" name="Freeform 23"/>
                        <wps:cNvSpPr>
                          <a:spLocks/>
                        </wps:cNvSpPr>
                        <wps:spPr bwMode="auto">
                          <a:xfrm>
                            <a:off x="1412" y="293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10D0FC" id="Group 22" o:spid="_x0000_s1026" style="position:absolute;margin-left:70.6pt;margin-top:14.65pt;width:470.95pt;height:0;z-index:-251657216;mso-position-horizontal-relative:page" coordorigin="1412,293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">
                <v:shape id="Freeform 23" o:spid="_x0000_s1027" style="position:absolute;left:1412;top:293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  <w:spacing w:val="-5"/>
        </w:rPr>
        <w:t>A</w:t>
      </w:r>
      <w:r w:rsidR="000D73C7">
        <w:rPr>
          <w:rFonts w:ascii="Arial" w:eastAsia="Arial" w:hAnsi="Arial" w:cs="Arial"/>
          <w:b/>
          <w:spacing w:val="3"/>
        </w:rPr>
        <w:t>b</w:t>
      </w:r>
      <w:r w:rsidR="000D73C7">
        <w:rPr>
          <w:rFonts w:ascii="Arial" w:eastAsia="Arial" w:hAnsi="Arial" w:cs="Arial"/>
          <w:b/>
        </w:rPr>
        <w:t>ode</w:t>
      </w:r>
      <w:r w:rsidR="000D73C7">
        <w:rPr>
          <w:rFonts w:ascii="Arial" w:eastAsia="Arial" w:hAnsi="Arial" w:cs="Arial"/>
          <w:b/>
          <w:spacing w:val="-4"/>
        </w:rPr>
        <w:t xml:space="preserve"> </w:t>
      </w:r>
      <w:r w:rsidR="000D73C7">
        <w:rPr>
          <w:rFonts w:ascii="Arial" w:eastAsia="Arial" w:hAnsi="Arial" w:cs="Arial"/>
          <w:b/>
          <w:spacing w:val="-1"/>
        </w:rPr>
        <w:t>P</w:t>
      </w:r>
      <w:r w:rsidR="000D73C7">
        <w:rPr>
          <w:rFonts w:ascii="Arial" w:eastAsia="Arial" w:hAnsi="Arial" w:cs="Arial"/>
          <w:b/>
        </w:rPr>
        <w:t>ho</w:t>
      </w:r>
      <w:r w:rsidR="000D73C7">
        <w:rPr>
          <w:rFonts w:ascii="Arial" w:eastAsia="Arial" w:hAnsi="Arial" w:cs="Arial"/>
          <w:b/>
          <w:spacing w:val="1"/>
        </w:rPr>
        <w:t>t</w:t>
      </w:r>
      <w:r w:rsidR="000D73C7">
        <w:rPr>
          <w:rFonts w:ascii="Arial" w:eastAsia="Arial" w:hAnsi="Arial" w:cs="Arial"/>
          <w:b/>
        </w:rPr>
        <w:t>osh</w:t>
      </w:r>
      <w:r w:rsidR="000D73C7">
        <w:rPr>
          <w:rFonts w:ascii="Arial" w:eastAsia="Arial" w:hAnsi="Arial" w:cs="Arial"/>
          <w:b/>
          <w:spacing w:val="1"/>
        </w:rPr>
        <w:t>o</w:t>
      </w:r>
      <w:r w:rsidR="000D73C7">
        <w:rPr>
          <w:rFonts w:ascii="Arial" w:eastAsia="Arial" w:hAnsi="Arial" w:cs="Arial"/>
          <w:b/>
        </w:rPr>
        <w:t>p</w:t>
      </w:r>
    </w:p>
    <w:p w14:paraId="2041B647" w14:textId="186F009F" w:rsidR="00590B23" w:rsidRDefault="0011685C">
      <w:pPr>
        <w:spacing w:before="62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DDD2E51" wp14:editId="22C5C6F9">
                <wp:simplePos x="0" y="0"/>
                <wp:positionH relativeFrom="page">
                  <wp:posOffset>896620</wp:posOffset>
                </wp:positionH>
                <wp:positionV relativeFrom="paragraph">
                  <wp:posOffset>204470</wp:posOffset>
                </wp:positionV>
                <wp:extent cx="5981065" cy="0"/>
                <wp:effectExtent l="10795" t="13970" r="8890" b="5080"/>
                <wp:wrapNone/>
                <wp:docPr id="2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322"/>
                          <a:chExt cx="9419" cy="0"/>
                        </a:xfrm>
                      </wpg:grpSpPr>
                      <wps:wsp>
                        <wps:cNvPr id="22" name="Freeform 21"/>
                        <wps:cNvSpPr>
                          <a:spLocks/>
                        </wps:cNvSpPr>
                        <wps:spPr bwMode="auto">
                          <a:xfrm>
                            <a:off x="1412" y="322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8B2DB" id="Group 20" o:spid="_x0000_s1026" style="position:absolute;margin-left:70.6pt;margin-top:16.1pt;width:470.95pt;height:0;z-index:-251656192;mso-position-horizontal-relative:page" coordorigin="1412,322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">
                <v:shape id="Freeform 21" o:spid="_x0000_s1027" style="position:absolute;left:1412;top:322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  <w:spacing w:val="-5"/>
        </w:rPr>
        <w:t>A</w:t>
      </w:r>
      <w:r w:rsidR="000D73C7">
        <w:rPr>
          <w:rFonts w:ascii="Arial" w:eastAsia="Arial" w:hAnsi="Arial" w:cs="Arial"/>
          <w:b/>
          <w:spacing w:val="3"/>
        </w:rPr>
        <w:t>b</w:t>
      </w:r>
      <w:r w:rsidR="000D73C7">
        <w:rPr>
          <w:rFonts w:ascii="Arial" w:eastAsia="Arial" w:hAnsi="Arial" w:cs="Arial"/>
          <w:b/>
        </w:rPr>
        <w:t>ode</w:t>
      </w:r>
      <w:r w:rsidR="000D73C7">
        <w:rPr>
          <w:rFonts w:ascii="Arial" w:eastAsia="Arial" w:hAnsi="Arial" w:cs="Arial"/>
          <w:b/>
          <w:spacing w:val="-6"/>
        </w:rPr>
        <w:t xml:space="preserve"> </w:t>
      </w:r>
      <w:r w:rsidR="000D73C7">
        <w:rPr>
          <w:rFonts w:ascii="Arial" w:eastAsia="Arial" w:hAnsi="Arial" w:cs="Arial"/>
          <w:b/>
          <w:spacing w:val="2"/>
        </w:rPr>
        <w:t>F</w:t>
      </w:r>
      <w:r w:rsidR="000D73C7">
        <w:rPr>
          <w:rFonts w:ascii="Arial" w:eastAsia="Arial" w:hAnsi="Arial" w:cs="Arial"/>
          <w:b/>
          <w:spacing w:val="-1"/>
        </w:rPr>
        <w:t>r</w:t>
      </w:r>
      <w:r w:rsidR="000D73C7">
        <w:rPr>
          <w:rFonts w:ascii="Arial" w:eastAsia="Arial" w:hAnsi="Arial" w:cs="Arial"/>
          <w:b/>
        </w:rPr>
        <w:t>e</w:t>
      </w:r>
      <w:r w:rsidR="000D73C7">
        <w:rPr>
          <w:rFonts w:ascii="Arial" w:eastAsia="Arial" w:hAnsi="Arial" w:cs="Arial"/>
          <w:b/>
          <w:spacing w:val="-1"/>
        </w:rPr>
        <w:t>e</w:t>
      </w:r>
      <w:r w:rsidR="000D73C7">
        <w:rPr>
          <w:rFonts w:ascii="Arial" w:eastAsia="Arial" w:hAnsi="Arial" w:cs="Arial"/>
          <w:b/>
          <w:spacing w:val="3"/>
        </w:rPr>
        <w:t>h</w:t>
      </w:r>
      <w:r w:rsidR="000D73C7">
        <w:rPr>
          <w:rFonts w:ascii="Arial" w:eastAsia="Arial" w:hAnsi="Arial" w:cs="Arial"/>
          <w:b/>
        </w:rPr>
        <w:t>and</w:t>
      </w:r>
    </w:p>
    <w:p w14:paraId="13FA8F6C" w14:textId="07D5D221" w:rsidR="00590B23" w:rsidRDefault="0011685C">
      <w:pPr>
        <w:spacing w:before="64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946B92F" wp14:editId="61B8C120">
                <wp:simplePos x="0" y="0"/>
                <wp:positionH relativeFrom="page">
                  <wp:posOffset>896620</wp:posOffset>
                </wp:positionH>
                <wp:positionV relativeFrom="paragraph">
                  <wp:posOffset>203835</wp:posOffset>
                </wp:positionV>
                <wp:extent cx="5981065" cy="0"/>
                <wp:effectExtent l="10795" t="8890" r="8890" b="10160"/>
                <wp:wrapNone/>
                <wp:docPr id="1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321"/>
                          <a:chExt cx="9419" cy="0"/>
                        </a:xfrm>
                      </wpg:grpSpPr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1412" y="321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28AFBC" id="Group 18" o:spid="_x0000_s1026" style="position:absolute;margin-left:70.6pt;margin-top:16.05pt;width:470.95pt;height:0;z-index:-251655168;mso-position-horizontal-relative:page" coordorigin="1412,321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">
                <v:shape id="Freeform 19" o:spid="_x0000_s1027" style="position:absolute;left:1412;top:321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</w:rPr>
        <w:t>C</w:t>
      </w:r>
      <w:r w:rsidR="000D73C7">
        <w:rPr>
          <w:rFonts w:ascii="Arial" w:eastAsia="Arial" w:hAnsi="Arial" w:cs="Arial"/>
          <w:b/>
          <w:spacing w:val="1"/>
        </w:rPr>
        <w:t>o</w:t>
      </w:r>
      <w:r w:rsidR="000D73C7">
        <w:rPr>
          <w:rFonts w:ascii="Arial" w:eastAsia="Arial" w:hAnsi="Arial" w:cs="Arial"/>
          <w:b/>
          <w:spacing w:val="-1"/>
        </w:rPr>
        <w:t>r</w:t>
      </w:r>
      <w:r w:rsidR="000D73C7">
        <w:rPr>
          <w:rFonts w:ascii="Arial" w:eastAsia="Arial" w:hAnsi="Arial" w:cs="Arial"/>
          <w:b/>
        </w:rPr>
        <w:t>el</w:t>
      </w:r>
      <w:r w:rsidR="000D73C7">
        <w:rPr>
          <w:rFonts w:ascii="Arial" w:eastAsia="Arial" w:hAnsi="Arial" w:cs="Arial"/>
          <w:b/>
          <w:spacing w:val="-6"/>
        </w:rPr>
        <w:t xml:space="preserve"> </w:t>
      </w:r>
      <w:r w:rsidR="000D73C7">
        <w:rPr>
          <w:rFonts w:ascii="Arial" w:eastAsia="Arial" w:hAnsi="Arial" w:cs="Arial"/>
          <w:b/>
          <w:spacing w:val="2"/>
        </w:rPr>
        <w:t>D</w:t>
      </w:r>
      <w:r w:rsidR="000D73C7">
        <w:rPr>
          <w:rFonts w:ascii="Arial" w:eastAsia="Arial" w:hAnsi="Arial" w:cs="Arial"/>
          <w:b/>
          <w:spacing w:val="-1"/>
        </w:rPr>
        <w:t>r</w:t>
      </w:r>
      <w:r w:rsidR="000D73C7">
        <w:rPr>
          <w:rFonts w:ascii="Arial" w:eastAsia="Arial" w:hAnsi="Arial" w:cs="Arial"/>
          <w:b/>
        </w:rPr>
        <w:t>aw</w:t>
      </w:r>
    </w:p>
    <w:p w14:paraId="0E5CDC9B" w14:textId="6B530068" w:rsidR="00590B23" w:rsidRDefault="0011685C">
      <w:pPr>
        <w:spacing w:before="62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93B1F28" wp14:editId="06FB21F9">
                <wp:simplePos x="0" y="0"/>
                <wp:positionH relativeFrom="page">
                  <wp:posOffset>896620</wp:posOffset>
                </wp:positionH>
                <wp:positionV relativeFrom="paragraph">
                  <wp:posOffset>202565</wp:posOffset>
                </wp:positionV>
                <wp:extent cx="5981065" cy="0"/>
                <wp:effectExtent l="10795" t="13970" r="8890" b="5080"/>
                <wp:wrapNone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319"/>
                          <a:chExt cx="9419" cy="0"/>
                        </a:xfrm>
                      </wpg:grpSpPr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1412" y="319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734348" id="Group 16" o:spid="_x0000_s1026" style="position:absolute;margin-left:70.6pt;margin-top:15.95pt;width:470.95pt;height:0;z-index:-251654144;mso-position-horizontal-relative:page" coordorigin="1412,319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">
                <v:shape id="Freeform 17" o:spid="_x0000_s1027" style="position:absolute;left:1412;top:319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" path="m,l9419,e" filled="f" strokeweight=".20464mm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  <w:spacing w:val="-1"/>
        </w:rPr>
        <w:t>V</w:t>
      </w:r>
      <w:r w:rsidR="000D73C7">
        <w:rPr>
          <w:rFonts w:ascii="Arial" w:eastAsia="Arial" w:hAnsi="Arial" w:cs="Arial"/>
          <w:b/>
        </w:rPr>
        <w:t>isu</w:t>
      </w:r>
      <w:r w:rsidR="000D73C7">
        <w:rPr>
          <w:rFonts w:ascii="Arial" w:eastAsia="Arial" w:hAnsi="Arial" w:cs="Arial"/>
          <w:b/>
          <w:spacing w:val="2"/>
        </w:rPr>
        <w:t>a</w:t>
      </w:r>
      <w:r w:rsidR="000D73C7">
        <w:rPr>
          <w:rFonts w:ascii="Arial" w:eastAsia="Arial" w:hAnsi="Arial" w:cs="Arial"/>
          <w:b/>
        </w:rPr>
        <w:t>l</w:t>
      </w:r>
      <w:r w:rsidR="000D73C7">
        <w:rPr>
          <w:rFonts w:ascii="Arial" w:eastAsia="Arial" w:hAnsi="Arial" w:cs="Arial"/>
          <w:b/>
          <w:spacing w:val="-6"/>
        </w:rPr>
        <w:t xml:space="preserve"> </w:t>
      </w:r>
      <w:r w:rsidR="000D73C7">
        <w:rPr>
          <w:rFonts w:ascii="Arial" w:eastAsia="Arial" w:hAnsi="Arial" w:cs="Arial"/>
          <w:b/>
          <w:spacing w:val="-1"/>
        </w:rPr>
        <w:t>S</w:t>
      </w:r>
      <w:r w:rsidR="000D73C7">
        <w:rPr>
          <w:rFonts w:ascii="Arial" w:eastAsia="Arial" w:hAnsi="Arial" w:cs="Arial"/>
          <w:b/>
          <w:spacing w:val="1"/>
        </w:rPr>
        <w:t>t</w:t>
      </w:r>
      <w:r w:rsidR="000D73C7">
        <w:rPr>
          <w:rFonts w:ascii="Arial" w:eastAsia="Arial" w:hAnsi="Arial" w:cs="Arial"/>
          <w:b/>
        </w:rPr>
        <w:t>udio</w:t>
      </w:r>
    </w:p>
    <w:p w14:paraId="1B87ECE5" w14:textId="1EF06C6F" w:rsidR="00590B23" w:rsidRDefault="0011685C">
      <w:pPr>
        <w:spacing w:before="62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C272EA1" wp14:editId="46E37446">
                <wp:simplePos x="0" y="0"/>
                <wp:positionH relativeFrom="page">
                  <wp:posOffset>896620</wp:posOffset>
                </wp:positionH>
                <wp:positionV relativeFrom="paragraph">
                  <wp:posOffset>202565</wp:posOffset>
                </wp:positionV>
                <wp:extent cx="5981065" cy="0"/>
                <wp:effectExtent l="10795" t="9525" r="8890" b="9525"/>
                <wp:wrapNone/>
                <wp:docPr id="1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319"/>
                          <a:chExt cx="9419" cy="0"/>
                        </a:xfrm>
                      </wpg:grpSpPr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1412" y="319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B9131" id="Group 14" o:spid="_x0000_s1026" style="position:absolute;margin-left:70.6pt;margin-top:15.95pt;width:470.95pt;height:0;z-index:-251653120;mso-position-horizontal-relative:page" coordorigin="1412,319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">
                <v:shape id="Freeform 15" o:spid="_x0000_s1027" style="position:absolute;left:1412;top:319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" path="m,l9419,e" filled="f" strokeweight=".20464mm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  <w:spacing w:val="4"/>
        </w:rPr>
        <w:t>M</w:t>
      </w:r>
      <w:r w:rsidR="000D73C7">
        <w:rPr>
          <w:rFonts w:ascii="Arial" w:eastAsia="Arial" w:hAnsi="Arial" w:cs="Arial"/>
          <w:b/>
        </w:rPr>
        <w:t>s</w:t>
      </w:r>
      <w:r w:rsidR="000D73C7">
        <w:rPr>
          <w:rFonts w:ascii="Arial" w:eastAsia="Arial" w:hAnsi="Arial" w:cs="Arial"/>
          <w:b/>
          <w:spacing w:val="-3"/>
        </w:rPr>
        <w:t xml:space="preserve"> </w:t>
      </w:r>
      <w:r w:rsidR="000D73C7">
        <w:rPr>
          <w:rFonts w:ascii="Arial" w:eastAsia="Arial" w:hAnsi="Arial" w:cs="Arial"/>
          <w:b/>
        </w:rPr>
        <w:t>O</w:t>
      </w:r>
      <w:r w:rsidR="000D73C7">
        <w:rPr>
          <w:rFonts w:ascii="Arial" w:eastAsia="Arial" w:hAnsi="Arial" w:cs="Arial"/>
          <w:b/>
          <w:spacing w:val="-1"/>
        </w:rPr>
        <w:t>f</w:t>
      </w:r>
      <w:r w:rsidR="000D73C7">
        <w:rPr>
          <w:rFonts w:ascii="Arial" w:eastAsia="Arial" w:hAnsi="Arial" w:cs="Arial"/>
          <w:b/>
          <w:spacing w:val="1"/>
        </w:rPr>
        <w:t>f</w:t>
      </w:r>
      <w:r w:rsidR="000D73C7">
        <w:rPr>
          <w:rFonts w:ascii="Arial" w:eastAsia="Arial" w:hAnsi="Arial" w:cs="Arial"/>
          <w:b/>
        </w:rPr>
        <w:t>ice</w:t>
      </w:r>
    </w:p>
    <w:p w14:paraId="4897C4B7" w14:textId="2D7C1E93" w:rsidR="00590B23" w:rsidRDefault="0011685C">
      <w:pPr>
        <w:spacing w:before="62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6349BF3" wp14:editId="6B5B6D47">
                <wp:simplePos x="0" y="0"/>
                <wp:positionH relativeFrom="page">
                  <wp:posOffset>896620</wp:posOffset>
                </wp:positionH>
                <wp:positionV relativeFrom="paragraph">
                  <wp:posOffset>204470</wp:posOffset>
                </wp:positionV>
                <wp:extent cx="5981065" cy="0"/>
                <wp:effectExtent l="10795" t="6350" r="8890" b="12700"/>
                <wp:wrapNone/>
                <wp:docPr id="1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322"/>
                          <a:chExt cx="9419" cy="0"/>
                        </a:xfrm>
                      </wpg:grpSpPr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412" y="322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B4E96" id="Group 12" o:spid="_x0000_s1026" style="position:absolute;margin-left:70.6pt;margin-top:16.1pt;width:470.95pt;height:0;z-index:-251652096;mso-position-horizontal-relative:page" coordorigin="1412,322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">
                <v:shape id="Freeform 13" o:spid="_x0000_s1027" style="position:absolute;left:1412;top:322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</w:rPr>
        <w:t>I</w:t>
      </w:r>
      <w:r w:rsidR="000D73C7">
        <w:rPr>
          <w:rFonts w:ascii="Arial" w:eastAsia="Arial" w:hAnsi="Arial" w:cs="Arial"/>
          <w:b/>
          <w:spacing w:val="4"/>
        </w:rPr>
        <w:t>S</w:t>
      </w:r>
      <w:r w:rsidR="000D73C7">
        <w:rPr>
          <w:rFonts w:ascii="Arial" w:eastAsia="Arial" w:hAnsi="Arial" w:cs="Arial"/>
          <w:b/>
        </w:rPr>
        <w:t>A</w:t>
      </w:r>
      <w:r w:rsidR="000D73C7">
        <w:rPr>
          <w:rFonts w:ascii="Arial" w:eastAsia="Arial" w:hAnsi="Arial" w:cs="Arial"/>
          <w:b/>
          <w:spacing w:val="-6"/>
        </w:rPr>
        <w:t xml:space="preserve"> </w:t>
      </w:r>
      <w:r w:rsidR="000D73C7">
        <w:rPr>
          <w:rFonts w:ascii="Arial" w:eastAsia="Arial" w:hAnsi="Arial" w:cs="Arial"/>
          <w:b/>
          <w:spacing w:val="-1"/>
        </w:rPr>
        <w:t>SE</w:t>
      </w:r>
      <w:r w:rsidR="000D73C7">
        <w:rPr>
          <w:rFonts w:ascii="Arial" w:eastAsia="Arial" w:hAnsi="Arial" w:cs="Arial"/>
          <w:b/>
          <w:spacing w:val="2"/>
        </w:rPr>
        <w:t>R</w:t>
      </w:r>
      <w:r w:rsidR="000D73C7">
        <w:rPr>
          <w:rFonts w:ascii="Arial" w:eastAsia="Arial" w:hAnsi="Arial" w:cs="Arial"/>
          <w:b/>
          <w:spacing w:val="1"/>
        </w:rPr>
        <w:t>V</w:t>
      </w:r>
      <w:r w:rsidR="000D73C7">
        <w:rPr>
          <w:rFonts w:ascii="Arial" w:eastAsia="Arial" w:hAnsi="Arial" w:cs="Arial"/>
          <w:b/>
          <w:spacing w:val="-1"/>
        </w:rPr>
        <w:t>E</w:t>
      </w:r>
      <w:r w:rsidR="000D73C7">
        <w:rPr>
          <w:rFonts w:ascii="Arial" w:eastAsia="Arial" w:hAnsi="Arial" w:cs="Arial"/>
          <w:b/>
        </w:rPr>
        <w:t>R</w:t>
      </w:r>
    </w:p>
    <w:p w14:paraId="01626AD0" w14:textId="3211F60D" w:rsidR="00590B23" w:rsidRDefault="0011685C">
      <w:pPr>
        <w:spacing w:before="64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B4F7B5D" wp14:editId="743861EF">
                <wp:simplePos x="0" y="0"/>
                <wp:positionH relativeFrom="page">
                  <wp:posOffset>896620</wp:posOffset>
                </wp:positionH>
                <wp:positionV relativeFrom="paragraph">
                  <wp:posOffset>203835</wp:posOffset>
                </wp:positionV>
                <wp:extent cx="5981065" cy="0"/>
                <wp:effectExtent l="10795" t="10795" r="8890" b="8255"/>
                <wp:wrapNone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321"/>
                          <a:chExt cx="9419" cy="0"/>
                        </a:xfrm>
                      </wpg:grpSpPr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1412" y="321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B4D59" id="Group 10" o:spid="_x0000_s1026" style="position:absolute;margin-left:70.6pt;margin-top:16.05pt;width:470.95pt;height:0;z-index:-251651072;mso-position-horizontal-relative:page" coordorigin="1412,321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">
                <v:shape id="Freeform 11" o:spid="_x0000_s1027" style="position:absolute;left:1412;top:321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  <w:spacing w:val="-1"/>
        </w:rPr>
        <w:t>S</w:t>
      </w:r>
      <w:r w:rsidR="000D73C7">
        <w:rPr>
          <w:rFonts w:ascii="Arial" w:eastAsia="Arial" w:hAnsi="Arial" w:cs="Arial"/>
          <w:b/>
          <w:spacing w:val="1"/>
        </w:rPr>
        <w:t>Q</w:t>
      </w:r>
      <w:r w:rsidR="000D73C7">
        <w:rPr>
          <w:rFonts w:ascii="Arial" w:eastAsia="Arial" w:hAnsi="Arial" w:cs="Arial"/>
          <w:b/>
        </w:rPr>
        <w:t>L</w:t>
      </w:r>
      <w:r w:rsidR="000D73C7">
        <w:rPr>
          <w:rFonts w:ascii="Arial" w:eastAsia="Arial" w:hAnsi="Arial" w:cs="Arial"/>
          <w:b/>
          <w:spacing w:val="-4"/>
        </w:rPr>
        <w:t xml:space="preserve"> </w:t>
      </w:r>
      <w:r w:rsidR="000D73C7">
        <w:rPr>
          <w:rFonts w:ascii="Arial" w:eastAsia="Arial" w:hAnsi="Arial" w:cs="Arial"/>
          <w:b/>
          <w:spacing w:val="-1"/>
        </w:rPr>
        <w:t>S</w:t>
      </w:r>
      <w:r w:rsidR="000D73C7">
        <w:rPr>
          <w:rFonts w:ascii="Arial" w:eastAsia="Arial" w:hAnsi="Arial" w:cs="Arial"/>
          <w:b/>
          <w:spacing w:val="2"/>
        </w:rPr>
        <w:t>e</w:t>
      </w:r>
      <w:r w:rsidR="000D73C7">
        <w:rPr>
          <w:rFonts w:ascii="Arial" w:eastAsia="Arial" w:hAnsi="Arial" w:cs="Arial"/>
          <w:b/>
          <w:spacing w:val="-1"/>
        </w:rPr>
        <w:t>r</w:t>
      </w:r>
      <w:r w:rsidR="000D73C7">
        <w:rPr>
          <w:rFonts w:ascii="Arial" w:eastAsia="Arial" w:hAnsi="Arial" w:cs="Arial"/>
          <w:b/>
          <w:spacing w:val="2"/>
        </w:rPr>
        <w:t>v</w:t>
      </w:r>
      <w:r w:rsidR="000D73C7">
        <w:rPr>
          <w:rFonts w:ascii="Arial" w:eastAsia="Arial" w:hAnsi="Arial" w:cs="Arial"/>
          <w:b/>
        </w:rPr>
        <w:t>e</w:t>
      </w:r>
      <w:r w:rsidR="000D73C7">
        <w:rPr>
          <w:rFonts w:ascii="Arial" w:eastAsia="Arial" w:hAnsi="Arial" w:cs="Arial"/>
          <w:b/>
          <w:spacing w:val="-1"/>
        </w:rPr>
        <w:t>r</w:t>
      </w:r>
      <w:r w:rsidR="000D73C7">
        <w:rPr>
          <w:rFonts w:ascii="Arial" w:eastAsia="Arial" w:hAnsi="Arial" w:cs="Arial"/>
          <w:b/>
          <w:spacing w:val="2"/>
        </w:rPr>
        <w:t>/</w:t>
      </w:r>
      <w:r w:rsidR="000D73C7">
        <w:rPr>
          <w:rFonts w:ascii="Arial" w:eastAsia="Arial" w:hAnsi="Arial" w:cs="Arial"/>
          <w:b/>
          <w:spacing w:val="-1"/>
        </w:rPr>
        <w:t>E</w:t>
      </w:r>
      <w:r w:rsidR="000D73C7">
        <w:rPr>
          <w:rFonts w:ascii="Arial" w:eastAsia="Arial" w:hAnsi="Arial" w:cs="Arial"/>
          <w:b/>
        </w:rPr>
        <w:t>n</w:t>
      </w:r>
      <w:r w:rsidR="000D73C7">
        <w:rPr>
          <w:rFonts w:ascii="Arial" w:eastAsia="Arial" w:hAnsi="Arial" w:cs="Arial"/>
          <w:b/>
          <w:spacing w:val="1"/>
        </w:rPr>
        <w:t>t</w:t>
      </w:r>
      <w:r w:rsidR="000D73C7">
        <w:rPr>
          <w:rFonts w:ascii="Arial" w:eastAsia="Arial" w:hAnsi="Arial" w:cs="Arial"/>
          <w:b/>
        </w:rPr>
        <w:t>e</w:t>
      </w:r>
      <w:r w:rsidR="000D73C7">
        <w:rPr>
          <w:rFonts w:ascii="Arial" w:eastAsia="Arial" w:hAnsi="Arial" w:cs="Arial"/>
          <w:b/>
          <w:spacing w:val="-1"/>
        </w:rPr>
        <w:t>r</w:t>
      </w:r>
      <w:r w:rsidR="000D73C7">
        <w:rPr>
          <w:rFonts w:ascii="Arial" w:eastAsia="Arial" w:hAnsi="Arial" w:cs="Arial"/>
          <w:b/>
        </w:rPr>
        <w:t>p</w:t>
      </w:r>
      <w:r w:rsidR="000D73C7">
        <w:rPr>
          <w:rFonts w:ascii="Arial" w:eastAsia="Arial" w:hAnsi="Arial" w:cs="Arial"/>
          <w:b/>
          <w:spacing w:val="2"/>
        </w:rPr>
        <w:t>r</w:t>
      </w:r>
      <w:r w:rsidR="000D73C7">
        <w:rPr>
          <w:rFonts w:ascii="Arial" w:eastAsia="Arial" w:hAnsi="Arial" w:cs="Arial"/>
          <w:b/>
        </w:rPr>
        <w:t>is</w:t>
      </w:r>
      <w:r w:rsidR="000D73C7">
        <w:rPr>
          <w:rFonts w:ascii="Arial" w:eastAsia="Arial" w:hAnsi="Arial" w:cs="Arial"/>
          <w:b/>
          <w:spacing w:val="1"/>
        </w:rPr>
        <w:t>e</w:t>
      </w:r>
      <w:r w:rsidR="000D73C7">
        <w:rPr>
          <w:rFonts w:ascii="Arial" w:eastAsia="Arial" w:hAnsi="Arial" w:cs="Arial"/>
          <w:b/>
        </w:rPr>
        <w:t>s</w:t>
      </w:r>
    </w:p>
    <w:p w14:paraId="37A8683B" w14:textId="59951E95" w:rsidR="00590B23" w:rsidRDefault="0011685C">
      <w:pPr>
        <w:spacing w:before="62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33C8091" wp14:editId="2D66BE09">
                <wp:simplePos x="0" y="0"/>
                <wp:positionH relativeFrom="page">
                  <wp:posOffset>896620</wp:posOffset>
                </wp:positionH>
                <wp:positionV relativeFrom="paragraph">
                  <wp:posOffset>202565</wp:posOffset>
                </wp:positionV>
                <wp:extent cx="5981065" cy="0"/>
                <wp:effectExtent l="10795" t="6350" r="8890" b="12700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319"/>
                          <a:chExt cx="9419" cy="0"/>
                        </a:xfrm>
                      </wpg:grpSpPr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1412" y="319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6DF794" id="Group 8" o:spid="_x0000_s1026" style="position:absolute;margin-left:70.6pt;margin-top:15.95pt;width:470.95pt;height:0;z-index:-251650048;mso-position-horizontal-relative:page" coordorigin="1412,319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">
                <v:shape id="Freeform 9" o:spid="_x0000_s1027" style="position:absolute;left:1412;top:319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</w:rPr>
        <w:t>Daemon</w:t>
      </w:r>
      <w:r w:rsidR="000D73C7">
        <w:rPr>
          <w:rFonts w:ascii="Arial" w:eastAsia="Arial" w:hAnsi="Arial" w:cs="Arial"/>
          <w:b/>
          <w:spacing w:val="-6"/>
        </w:rPr>
        <w:t xml:space="preserve"> </w:t>
      </w:r>
      <w:r w:rsidR="000D73C7">
        <w:rPr>
          <w:rFonts w:ascii="Arial" w:eastAsia="Arial" w:hAnsi="Arial" w:cs="Arial"/>
          <w:b/>
          <w:spacing w:val="-1"/>
        </w:rPr>
        <w:t>S</w:t>
      </w:r>
      <w:r w:rsidR="000D73C7">
        <w:rPr>
          <w:rFonts w:ascii="Arial" w:eastAsia="Arial" w:hAnsi="Arial" w:cs="Arial"/>
          <w:b/>
        </w:rPr>
        <w:t>e</w:t>
      </w:r>
      <w:r w:rsidR="000D73C7">
        <w:rPr>
          <w:rFonts w:ascii="Arial" w:eastAsia="Arial" w:hAnsi="Arial" w:cs="Arial"/>
          <w:b/>
          <w:spacing w:val="-1"/>
        </w:rPr>
        <w:t>r</w:t>
      </w:r>
      <w:r w:rsidR="000D73C7">
        <w:rPr>
          <w:rFonts w:ascii="Arial" w:eastAsia="Arial" w:hAnsi="Arial" w:cs="Arial"/>
          <w:b/>
          <w:spacing w:val="2"/>
        </w:rPr>
        <w:t>v</w:t>
      </w:r>
      <w:r w:rsidR="000D73C7">
        <w:rPr>
          <w:rFonts w:ascii="Arial" w:eastAsia="Arial" w:hAnsi="Arial" w:cs="Arial"/>
          <w:b/>
        </w:rPr>
        <w:t>e</w:t>
      </w:r>
      <w:r w:rsidR="000D73C7">
        <w:rPr>
          <w:rFonts w:ascii="Arial" w:eastAsia="Arial" w:hAnsi="Arial" w:cs="Arial"/>
          <w:b/>
          <w:spacing w:val="2"/>
        </w:rPr>
        <w:t>r</w:t>
      </w:r>
      <w:r w:rsidR="000D73C7">
        <w:rPr>
          <w:rFonts w:ascii="Arial" w:eastAsia="Arial" w:hAnsi="Arial" w:cs="Arial"/>
          <w:b/>
        </w:rPr>
        <w:t>s</w:t>
      </w:r>
    </w:p>
    <w:p w14:paraId="52B381E4" w14:textId="58EDED29" w:rsidR="00590B23" w:rsidRDefault="0011685C">
      <w:pPr>
        <w:spacing w:before="62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31D1618" wp14:editId="07837360">
                <wp:simplePos x="0" y="0"/>
                <wp:positionH relativeFrom="page">
                  <wp:posOffset>896620</wp:posOffset>
                </wp:positionH>
                <wp:positionV relativeFrom="paragraph">
                  <wp:posOffset>204470</wp:posOffset>
                </wp:positionV>
                <wp:extent cx="5981065" cy="0"/>
                <wp:effectExtent l="10795" t="13335" r="8890" b="5715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322"/>
                          <a:chExt cx="9419" cy="0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1412" y="322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3A7FB2" id="Group 6" o:spid="_x0000_s1026" style="position:absolute;margin-left:70.6pt;margin-top:16.1pt;width:470.95pt;height:0;z-index:-251649024;mso-position-horizontal-relative:page" coordorigin="1412,322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">
                <v:shape id="Freeform 7" o:spid="_x0000_s1027" style="position:absolute;left:1412;top:322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" path="m,l9419,e" filled="f" strokeweight=".20464mm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</w:rPr>
        <w:t>Cis</w:t>
      </w:r>
      <w:r w:rsidR="000D73C7">
        <w:rPr>
          <w:rFonts w:ascii="Arial" w:eastAsia="Arial" w:hAnsi="Arial" w:cs="Arial"/>
          <w:b/>
          <w:spacing w:val="-1"/>
        </w:rPr>
        <w:t>c</w:t>
      </w:r>
      <w:r w:rsidR="000D73C7">
        <w:rPr>
          <w:rFonts w:ascii="Arial" w:eastAsia="Arial" w:hAnsi="Arial" w:cs="Arial"/>
          <w:b/>
        </w:rPr>
        <w:t>o</w:t>
      </w:r>
      <w:r w:rsidR="000D73C7">
        <w:rPr>
          <w:rFonts w:ascii="Arial" w:eastAsia="Arial" w:hAnsi="Arial" w:cs="Arial"/>
          <w:b/>
          <w:spacing w:val="-5"/>
        </w:rPr>
        <w:t xml:space="preserve"> </w:t>
      </w:r>
      <w:r w:rsidR="000D73C7">
        <w:rPr>
          <w:rFonts w:ascii="Arial" w:eastAsia="Arial" w:hAnsi="Arial" w:cs="Arial"/>
          <w:b/>
        </w:rPr>
        <w:t>Rou</w:t>
      </w:r>
      <w:r w:rsidR="000D73C7">
        <w:rPr>
          <w:rFonts w:ascii="Arial" w:eastAsia="Arial" w:hAnsi="Arial" w:cs="Arial"/>
          <w:b/>
          <w:spacing w:val="1"/>
        </w:rPr>
        <w:t>t</w:t>
      </w:r>
      <w:r w:rsidR="000D73C7">
        <w:rPr>
          <w:rFonts w:ascii="Arial" w:eastAsia="Arial" w:hAnsi="Arial" w:cs="Arial"/>
          <w:b/>
        </w:rPr>
        <w:t>ing</w:t>
      </w:r>
      <w:r w:rsidR="000D73C7">
        <w:rPr>
          <w:rFonts w:ascii="Arial" w:eastAsia="Arial" w:hAnsi="Arial" w:cs="Arial"/>
          <w:b/>
          <w:spacing w:val="-7"/>
        </w:rPr>
        <w:t xml:space="preserve"> </w:t>
      </w:r>
      <w:r w:rsidR="000D73C7">
        <w:rPr>
          <w:rFonts w:ascii="Arial" w:eastAsia="Arial" w:hAnsi="Arial" w:cs="Arial"/>
          <w:b/>
        </w:rPr>
        <w:t>and</w:t>
      </w:r>
      <w:r w:rsidR="000D73C7">
        <w:rPr>
          <w:rFonts w:ascii="Arial" w:eastAsia="Arial" w:hAnsi="Arial" w:cs="Arial"/>
          <w:b/>
          <w:spacing w:val="-1"/>
        </w:rPr>
        <w:t xml:space="preserve"> S</w:t>
      </w:r>
      <w:r w:rsidR="000D73C7">
        <w:rPr>
          <w:rFonts w:ascii="Arial" w:eastAsia="Arial" w:hAnsi="Arial" w:cs="Arial"/>
          <w:b/>
          <w:spacing w:val="3"/>
        </w:rPr>
        <w:t>w</w:t>
      </w:r>
      <w:r w:rsidR="000D73C7">
        <w:rPr>
          <w:rFonts w:ascii="Arial" w:eastAsia="Arial" w:hAnsi="Arial" w:cs="Arial"/>
          <w:b/>
        </w:rPr>
        <w:t>itchi</w:t>
      </w:r>
      <w:r w:rsidR="000D73C7">
        <w:rPr>
          <w:rFonts w:ascii="Arial" w:eastAsia="Arial" w:hAnsi="Arial" w:cs="Arial"/>
          <w:b/>
          <w:spacing w:val="1"/>
        </w:rPr>
        <w:t>n</w:t>
      </w:r>
      <w:r w:rsidR="000D73C7">
        <w:rPr>
          <w:rFonts w:ascii="Arial" w:eastAsia="Arial" w:hAnsi="Arial" w:cs="Arial"/>
          <w:b/>
        </w:rPr>
        <w:t>g</w:t>
      </w:r>
      <w:r w:rsidR="000D73C7">
        <w:rPr>
          <w:rFonts w:ascii="Arial" w:eastAsia="Arial" w:hAnsi="Arial" w:cs="Arial"/>
          <w:b/>
          <w:spacing w:val="-9"/>
        </w:rPr>
        <w:t xml:space="preserve"> </w:t>
      </w:r>
      <w:r w:rsidR="000D73C7">
        <w:rPr>
          <w:rFonts w:ascii="Arial" w:eastAsia="Arial" w:hAnsi="Arial" w:cs="Arial"/>
          <w:b/>
          <w:spacing w:val="-1"/>
        </w:rPr>
        <w:t>P</w:t>
      </w:r>
      <w:r w:rsidR="000D73C7">
        <w:rPr>
          <w:rFonts w:ascii="Arial" w:eastAsia="Arial" w:hAnsi="Arial" w:cs="Arial"/>
          <w:b/>
        </w:rPr>
        <w:t>lat</w:t>
      </w:r>
      <w:r w:rsidR="000D73C7">
        <w:rPr>
          <w:rFonts w:ascii="Arial" w:eastAsia="Arial" w:hAnsi="Arial" w:cs="Arial"/>
          <w:b/>
          <w:spacing w:val="1"/>
        </w:rPr>
        <w:t>f</w:t>
      </w:r>
      <w:r w:rsidR="000D73C7">
        <w:rPr>
          <w:rFonts w:ascii="Arial" w:eastAsia="Arial" w:hAnsi="Arial" w:cs="Arial"/>
          <w:b/>
        </w:rPr>
        <w:t>o</w:t>
      </w:r>
      <w:r w:rsidR="000D73C7">
        <w:rPr>
          <w:rFonts w:ascii="Arial" w:eastAsia="Arial" w:hAnsi="Arial" w:cs="Arial"/>
          <w:b/>
          <w:spacing w:val="-1"/>
        </w:rPr>
        <w:t>r</w:t>
      </w:r>
      <w:r w:rsidR="000D73C7">
        <w:rPr>
          <w:rFonts w:ascii="Arial" w:eastAsia="Arial" w:hAnsi="Arial" w:cs="Arial"/>
          <w:b/>
        </w:rPr>
        <w:t>ms</w:t>
      </w:r>
    </w:p>
    <w:p w14:paraId="4B8AE0B1" w14:textId="784310C8" w:rsidR="00590B23" w:rsidRDefault="0011685C">
      <w:pPr>
        <w:spacing w:before="64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0DE53AEA" wp14:editId="7E21F864">
                <wp:simplePos x="0" y="0"/>
                <wp:positionH relativeFrom="page">
                  <wp:posOffset>896620</wp:posOffset>
                </wp:positionH>
                <wp:positionV relativeFrom="paragraph">
                  <wp:posOffset>203835</wp:posOffset>
                </wp:positionV>
                <wp:extent cx="5981065" cy="0"/>
                <wp:effectExtent l="10795" t="8255" r="8890" b="1079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321"/>
                          <a:chExt cx="9419" cy="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412" y="321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F005F4" id="Group 4" o:spid="_x0000_s1026" style="position:absolute;margin-left:70.6pt;margin-top:16.05pt;width:470.95pt;height:0;z-index:-251648000;mso-position-horizontal-relative:page" coordorigin="1412,321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">
                <v:shape id="Freeform 5" o:spid="_x0000_s1027" style="position:absolute;left:1412;top:321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" path="m,l9419,e" filled="f" strokeweight=".20464mm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  <w:spacing w:val="4"/>
        </w:rPr>
        <w:t>W</w:t>
      </w:r>
      <w:r w:rsidR="000D73C7">
        <w:rPr>
          <w:rFonts w:ascii="Arial" w:eastAsia="Arial" w:hAnsi="Arial" w:cs="Arial"/>
          <w:b/>
          <w:spacing w:val="-5"/>
        </w:rPr>
        <w:t>A</w:t>
      </w:r>
      <w:r w:rsidR="000D73C7">
        <w:rPr>
          <w:rFonts w:ascii="Arial" w:eastAsia="Arial" w:hAnsi="Arial" w:cs="Arial"/>
          <w:b/>
        </w:rPr>
        <w:t>N</w:t>
      </w:r>
      <w:r w:rsidR="000D73C7">
        <w:rPr>
          <w:rFonts w:ascii="Arial" w:eastAsia="Arial" w:hAnsi="Arial" w:cs="Arial"/>
          <w:b/>
          <w:spacing w:val="-5"/>
        </w:rPr>
        <w:t xml:space="preserve"> </w:t>
      </w:r>
      <w:r w:rsidR="000D73C7">
        <w:rPr>
          <w:rFonts w:ascii="Arial" w:eastAsia="Arial" w:hAnsi="Arial" w:cs="Arial"/>
          <w:b/>
          <w:spacing w:val="3"/>
        </w:rPr>
        <w:t>T</w:t>
      </w:r>
      <w:r w:rsidR="000D73C7">
        <w:rPr>
          <w:rFonts w:ascii="Arial" w:eastAsia="Arial" w:hAnsi="Arial" w:cs="Arial"/>
          <w:b/>
        </w:rPr>
        <w:t>e</w:t>
      </w:r>
      <w:r w:rsidR="000D73C7">
        <w:rPr>
          <w:rFonts w:ascii="Arial" w:eastAsia="Arial" w:hAnsi="Arial" w:cs="Arial"/>
          <w:b/>
          <w:spacing w:val="-1"/>
        </w:rPr>
        <w:t>c</w:t>
      </w:r>
      <w:r w:rsidR="000D73C7">
        <w:rPr>
          <w:rFonts w:ascii="Arial" w:eastAsia="Arial" w:hAnsi="Arial" w:cs="Arial"/>
          <w:b/>
        </w:rPr>
        <w:t>hnolo</w:t>
      </w:r>
      <w:r w:rsidR="000D73C7">
        <w:rPr>
          <w:rFonts w:ascii="Arial" w:eastAsia="Arial" w:hAnsi="Arial" w:cs="Arial"/>
          <w:b/>
          <w:spacing w:val="1"/>
        </w:rPr>
        <w:t>g</w:t>
      </w:r>
      <w:r w:rsidR="000D73C7">
        <w:rPr>
          <w:rFonts w:ascii="Arial" w:eastAsia="Arial" w:hAnsi="Arial" w:cs="Arial"/>
          <w:b/>
        </w:rPr>
        <w:t>ies</w:t>
      </w:r>
    </w:p>
    <w:p w14:paraId="29DAD07A" w14:textId="11010110" w:rsidR="00590B23" w:rsidRDefault="0011685C">
      <w:pPr>
        <w:spacing w:before="62"/>
        <w:ind w:left="14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E11CC39" wp14:editId="22AE3A58">
                <wp:simplePos x="0" y="0"/>
                <wp:positionH relativeFrom="page">
                  <wp:posOffset>896620</wp:posOffset>
                </wp:positionH>
                <wp:positionV relativeFrom="paragraph">
                  <wp:posOffset>202565</wp:posOffset>
                </wp:positionV>
                <wp:extent cx="5981065" cy="0"/>
                <wp:effectExtent l="10795" t="13335" r="8890" b="571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319"/>
                          <a:chExt cx="9419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412" y="319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2B2F69" id="Group 2" o:spid="_x0000_s1026" style="position:absolute;margin-left:70.6pt;margin-top:15.95pt;width:470.95pt;height:0;z-index:-251646976;mso-position-horizontal-relative:page" coordorigin="1412,319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">
                <v:shape id="Freeform 3" o:spid="_x0000_s1027" style="position:absolute;left:1412;top:319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0D73C7">
        <w:rPr>
          <w:w w:val="130"/>
        </w:rPr>
        <w:t xml:space="preserve">•        </w:t>
      </w:r>
      <w:r w:rsidR="000D73C7">
        <w:rPr>
          <w:spacing w:val="43"/>
          <w:w w:val="130"/>
        </w:rPr>
        <w:t xml:space="preserve"> </w:t>
      </w:r>
      <w:r w:rsidR="000D73C7">
        <w:rPr>
          <w:rFonts w:ascii="Arial" w:eastAsia="Arial" w:hAnsi="Arial" w:cs="Arial"/>
          <w:b/>
          <w:spacing w:val="1"/>
        </w:rPr>
        <w:t>O</w:t>
      </w:r>
      <w:r w:rsidR="000D73C7">
        <w:rPr>
          <w:rFonts w:ascii="Arial" w:eastAsia="Arial" w:hAnsi="Arial" w:cs="Arial"/>
          <w:b/>
          <w:spacing w:val="-1"/>
        </w:rPr>
        <w:t>r</w:t>
      </w:r>
      <w:r w:rsidR="000D73C7">
        <w:rPr>
          <w:rFonts w:ascii="Arial" w:eastAsia="Arial" w:hAnsi="Arial" w:cs="Arial"/>
          <w:b/>
        </w:rPr>
        <w:t>a</w:t>
      </w:r>
      <w:r w:rsidR="000D73C7">
        <w:rPr>
          <w:rFonts w:ascii="Arial" w:eastAsia="Arial" w:hAnsi="Arial" w:cs="Arial"/>
          <w:b/>
          <w:spacing w:val="-1"/>
        </w:rPr>
        <w:t>c</w:t>
      </w:r>
      <w:r w:rsidR="000D73C7">
        <w:rPr>
          <w:rFonts w:ascii="Arial" w:eastAsia="Arial" w:hAnsi="Arial" w:cs="Arial"/>
          <w:b/>
        </w:rPr>
        <w:t>le</w:t>
      </w:r>
      <w:r w:rsidR="000D73C7">
        <w:rPr>
          <w:rFonts w:ascii="Arial" w:eastAsia="Arial" w:hAnsi="Arial" w:cs="Arial"/>
          <w:b/>
          <w:spacing w:val="-4"/>
        </w:rPr>
        <w:t xml:space="preserve"> </w:t>
      </w:r>
      <w:r w:rsidR="000D73C7">
        <w:rPr>
          <w:rFonts w:ascii="Arial" w:eastAsia="Arial" w:hAnsi="Arial" w:cs="Arial"/>
          <w:b/>
          <w:w w:val="99"/>
        </w:rPr>
        <w:t>9&amp;</w:t>
      </w:r>
      <w:r w:rsidR="000D73C7">
        <w:rPr>
          <w:rFonts w:ascii="Arial" w:eastAsia="Arial" w:hAnsi="Arial" w:cs="Arial"/>
          <w:b/>
          <w:spacing w:val="1"/>
          <w:w w:val="99"/>
        </w:rPr>
        <w:t>1</w:t>
      </w:r>
      <w:r w:rsidR="000D73C7">
        <w:rPr>
          <w:rFonts w:ascii="Arial" w:eastAsia="Arial" w:hAnsi="Arial" w:cs="Arial"/>
          <w:b/>
          <w:w w:val="83"/>
        </w:rPr>
        <w:t>Og</w:t>
      </w:r>
    </w:p>
    <w:p w14:paraId="4A7C9A8E" w14:textId="77777777" w:rsidR="00590B23" w:rsidRDefault="000D73C7">
      <w:pPr>
        <w:spacing w:before="59"/>
        <w:ind w:left="140"/>
        <w:rPr>
          <w:rFonts w:ascii="Arial" w:eastAsia="Arial" w:hAnsi="Arial" w:cs="Arial"/>
        </w:rPr>
      </w:pPr>
      <w:r>
        <w:rPr>
          <w:w w:val="130"/>
        </w:rPr>
        <w:t xml:space="preserve">•        </w:t>
      </w:r>
      <w:r>
        <w:rPr>
          <w:spacing w:val="43"/>
          <w:w w:val="130"/>
        </w:rPr>
        <w:t xml:space="preserve"> </w:t>
      </w:r>
      <w:r>
        <w:rPr>
          <w:rFonts w:ascii="Arial" w:eastAsia="Arial" w:hAnsi="Arial" w:cs="Arial"/>
          <w:b/>
        </w:rPr>
        <w:t>CC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V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c</w:t>
      </w:r>
      <w:r>
        <w:rPr>
          <w:rFonts w:ascii="Arial" w:eastAsia="Arial" w:hAnsi="Arial" w:cs="Arial"/>
          <w:b/>
          <w:spacing w:val="3"/>
        </w:rPr>
        <w:t>u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y</w:t>
      </w:r>
    </w:p>
    <w:sectPr w:rsidR="00590B23">
      <w:pgSz w:w="12240" w:h="15840"/>
      <w:pgMar w:top="1360" w:right="12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C1D6B"/>
    <w:multiLevelType w:val="multilevel"/>
    <w:tmpl w:val="8684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1D6546"/>
    <w:multiLevelType w:val="multilevel"/>
    <w:tmpl w:val="D69EF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AA5057"/>
    <w:multiLevelType w:val="hybridMultilevel"/>
    <w:tmpl w:val="730C1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E6901"/>
    <w:multiLevelType w:val="hybridMultilevel"/>
    <w:tmpl w:val="24F083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A46DFB"/>
    <w:multiLevelType w:val="multilevel"/>
    <w:tmpl w:val="09C4F26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633FE1"/>
    <w:multiLevelType w:val="multilevel"/>
    <w:tmpl w:val="BA6A1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753DA9"/>
    <w:multiLevelType w:val="hybridMultilevel"/>
    <w:tmpl w:val="A0042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B23"/>
    <w:rsid w:val="00080146"/>
    <w:rsid w:val="000D73C7"/>
    <w:rsid w:val="0011685C"/>
    <w:rsid w:val="0015732D"/>
    <w:rsid w:val="00185EE6"/>
    <w:rsid w:val="00287843"/>
    <w:rsid w:val="002F1FC6"/>
    <w:rsid w:val="003057E6"/>
    <w:rsid w:val="00353A1C"/>
    <w:rsid w:val="003B13B4"/>
    <w:rsid w:val="003F412A"/>
    <w:rsid w:val="00423047"/>
    <w:rsid w:val="00507B99"/>
    <w:rsid w:val="00590B23"/>
    <w:rsid w:val="00610911"/>
    <w:rsid w:val="00632753"/>
    <w:rsid w:val="006D1652"/>
    <w:rsid w:val="009032D2"/>
    <w:rsid w:val="00A4569D"/>
    <w:rsid w:val="00A50382"/>
    <w:rsid w:val="00B10971"/>
    <w:rsid w:val="00B631AF"/>
    <w:rsid w:val="00BE7D67"/>
    <w:rsid w:val="00BF119D"/>
    <w:rsid w:val="00F40FFB"/>
    <w:rsid w:val="00F4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92343"/>
  <w15:docId w15:val="{29675CE6-75B8-47F9-B7BC-094007ED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oSpacing">
    <w:name w:val="No Spacing"/>
    <w:uiPriority w:val="1"/>
    <w:qFormat/>
    <w:rsid w:val="00610911"/>
  </w:style>
  <w:style w:type="paragraph" w:styleId="ListParagraph">
    <w:name w:val="List Paragraph"/>
    <w:basedOn w:val="Normal"/>
    <w:uiPriority w:val="34"/>
    <w:qFormat/>
    <w:rsid w:val="00610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mailto:hammad.ur.rehman85@gmail.com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HAMMAD</dc:creator>
  <cp:lastModifiedBy>HAMMAD</cp:lastModifiedBy>
  <cp:revision>2</cp:revision>
  <dcterms:created xsi:type="dcterms:W3CDTF">2021-12-06T16:49:00Z</dcterms:created>
  <dcterms:modified xsi:type="dcterms:W3CDTF">2021-12-06T16:49:00Z</dcterms:modified>
</cp:coreProperties>
</file>