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9" w:type="pct"/>
        <w:tblInd w:w="108" w:type="dxa"/>
        <w:tblLook w:val="04A0" w:firstRow="1" w:lastRow="0" w:firstColumn="1" w:lastColumn="0" w:noHBand="0" w:noVBand="1"/>
      </w:tblPr>
      <w:tblGrid>
        <w:gridCol w:w="6232"/>
        <w:gridCol w:w="787"/>
        <w:gridCol w:w="3108"/>
        <w:gridCol w:w="43"/>
      </w:tblGrid>
      <w:tr w:rsidR="002F0450" w:rsidRPr="00710FBC" w14:paraId="69AA8EB4" w14:textId="77777777" w:rsidTr="002F0450">
        <w:trPr>
          <w:trHeight w:val="540"/>
        </w:trPr>
        <w:tc>
          <w:tcPr>
            <w:tcW w:w="3064" w:type="pct"/>
          </w:tcPr>
          <w:p w14:paraId="6F5FBE10" w14:textId="77777777" w:rsidR="002F0450" w:rsidRPr="00A338BC" w:rsidRDefault="002F0450" w:rsidP="00230789">
            <w:pPr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A338BC">
              <w:rPr>
                <w:rFonts w:asciiTheme="minorHAnsi" w:hAnsiTheme="minorHAnsi" w:cstheme="minorHAnsi"/>
                <w:b/>
                <w:sz w:val="48"/>
                <w:szCs w:val="48"/>
              </w:rPr>
              <w:t>SANJAY RAJ</w:t>
            </w:r>
          </w:p>
          <w:p w14:paraId="40B080CB" w14:textId="2C0074AA" w:rsidR="00FA15E2" w:rsidRPr="00A338BC" w:rsidRDefault="00FA15E2" w:rsidP="0023078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936" w:type="pct"/>
            <w:gridSpan w:val="3"/>
          </w:tcPr>
          <w:p w14:paraId="2D211836" w14:textId="33BB2085" w:rsidR="002F0450" w:rsidRPr="00710FBC" w:rsidRDefault="00FA15E2" w:rsidP="00230789">
            <w:pPr>
              <w:rPr>
                <w:rFonts w:asciiTheme="minorHAnsi" w:hAnsiTheme="minorHAnsi" w:cstheme="minorHAnsi"/>
                <w:b/>
                <w:sz w:val="40"/>
                <w:szCs w:val="20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2CDB54D3" wp14:editId="77783073">
                  <wp:simplePos x="0" y="0"/>
                  <wp:positionH relativeFrom="column">
                    <wp:posOffset>1216025</wp:posOffset>
                  </wp:positionH>
                  <wp:positionV relativeFrom="paragraph">
                    <wp:posOffset>-266700</wp:posOffset>
                  </wp:positionV>
                  <wp:extent cx="1295400" cy="1234440"/>
                  <wp:effectExtent l="0" t="0" r="0" b="3810"/>
                  <wp:wrapNone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01120-WA00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852EB" w:rsidRPr="00710FBC" w14:paraId="48E91A7F" w14:textId="77777777" w:rsidTr="00F72168">
        <w:trPr>
          <w:trHeight w:val="87"/>
        </w:trPr>
        <w:tc>
          <w:tcPr>
            <w:tcW w:w="5000" w:type="pct"/>
            <w:gridSpan w:val="4"/>
          </w:tcPr>
          <w:p w14:paraId="4F318D58" w14:textId="50F067B0" w:rsidR="000852EB" w:rsidRPr="009A4B39" w:rsidRDefault="004A30C5" w:rsidP="002307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4B39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  <w:r w:rsidRPr="009A4B3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hyperlink r:id="rId9" w:history="1">
              <w:r w:rsidR="006226D5" w:rsidRPr="009A4B39">
                <w:rPr>
                  <w:rStyle w:val="Hyperlink"/>
                  <w:sz w:val="22"/>
                  <w:szCs w:val="22"/>
                </w:rPr>
                <w:t>sanjayrajmotwani@gmail.com</w:t>
              </w:r>
            </w:hyperlink>
            <w:r w:rsidR="00EE55F5" w:rsidRPr="009A4B39">
              <w:rPr>
                <w:rFonts w:asciiTheme="minorHAnsi" w:hAnsiTheme="minorHAnsi" w:cstheme="minorHAnsi"/>
                <w:b/>
                <w:sz w:val="22"/>
                <w:szCs w:val="22"/>
              </w:rPr>
              <w:t>| Mobile</w:t>
            </w:r>
            <w:r w:rsidR="002E7EE2" w:rsidRPr="009A4B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6226D5" w:rsidRPr="009A4B39">
              <w:rPr>
                <w:sz w:val="22"/>
                <w:szCs w:val="22"/>
              </w:rPr>
              <w:t>0345-2579990; 0333-2294955</w:t>
            </w:r>
          </w:p>
          <w:p w14:paraId="6604CB4B" w14:textId="21214F23" w:rsidR="00700715" w:rsidRPr="009A4B39" w:rsidRDefault="002E7EE2" w:rsidP="006226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4B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Address: </w:t>
            </w:r>
            <w:r w:rsidR="006226D5" w:rsidRPr="009A4B39">
              <w:rPr>
                <w:rFonts w:asciiTheme="minorHAnsi" w:hAnsiTheme="minorHAnsi" w:cstheme="minorHAnsi"/>
                <w:sz w:val="22"/>
                <w:szCs w:val="22"/>
              </w:rPr>
              <w:t xml:space="preserve">Flat No. 513 Rio Center Near Atrium Mall, </w:t>
            </w:r>
            <w:proofErr w:type="spellStart"/>
            <w:r w:rsidR="006226D5" w:rsidRPr="009A4B39">
              <w:rPr>
                <w:rFonts w:asciiTheme="minorHAnsi" w:hAnsiTheme="minorHAnsi" w:cstheme="minorHAnsi"/>
                <w:sz w:val="22"/>
                <w:szCs w:val="22"/>
              </w:rPr>
              <w:t>Saddar</w:t>
            </w:r>
            <w:proofErr w:type="spellEnd"/>
            <w:r w:rsidR="006226D5" w:rsidRPr="009A4B39">
              <w:rPr>
                <w:rFonts w:asciiTheme="minorHAnsi" w:hAnsiTheme="minorHAnsi" w:cstheme="minorHAnsi"/>
                <w:sz w:val="22"/>
                <w:szCs w:val="22"/>
              </w:rPr>
              <w:t xml:space="preserve"> Karachi</w:t>
            </w:r>
          </w:p>
          <w:p w14:paraId="23018BF2" w14:textId="58F5F1BB" w:rsidR="00382F33" w:rsidRDefault="00382F33" w:rsidP="002307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E47808D" w14:textId="77777777" w:rsidR="00FA15E2" w:rsidRDefault="00FA15E2" w:rsidP="002307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084FC5" w14:textId="4F2C6C55" w:rsidR="00382F33" w:rsidRPr="00FF0A60" w:rsidRDefault="00382F33" w:rsidP="00AE372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A6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Expertise: </w:t>
            </w:r>
            <w:r w:rsidR="004B3443" w:rsidRPr="00FF0A60">
              <w:rPr>
                <w:rFonts w:asciiTheme="minorHAnsi" w:hAnsiTheme="minorHAnsi" w:cstheme="minorHAnsi"/>
                <w:sz w:val="22"/>
                <w:szCs w:val="22"/>
              </w:rPr>
              <w:t>Able</w:t>
            </w:r>
            <w:r w:rsidRPr="00FF0A60">
              <w:rPr>
                <w:rFonts w:asciiTheme="minorHAnsi" w:hAnsiTheme="minorHAnsi" w:cstheme="minorHAnsi"/>
                <w:sz w:val="22"/>
                <w:szCs w:val="22"/>
              </w:rPr>
              <w:t xml:space="preserve"> to develop a plan and execute that plan </w:t>
            </w:r>
            <w:r w:rsidR="004B3443" w:rsidRPr="00FF0A60">
              <w:rPr>
                <w:rFonts w:asciiTheme="minorHAnsi" w:hAnsiTheme="minorHAnsi" w:cstheme="minorHAnsi"/>
                <w:sz w:val="22"/>
                <w:szCs w:val="22"/>
              </w:rPr>
              <w:t>effectively.</w:t>
            </w:r>
            <w:r w:rsidRPr="00FF0A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3443" w:rsidRPr="00FF0A60">
              <w:rPr>
                <w:rFonts w:asciiTheme="minorHAnsi" w:hAnsiTheme="minorHAnsi" w:cstheme="minorHAnsi"/>
                <w:sz w:val="22"/>
                <w:szCs w:val="22"/>
              </w:rPr>
              <w:t>Have</w:t>
            </w:r>
            <w:r w:rsidRPr="00FF0A60">
              <w:rPr>
                <w:rFonts w:asciiTheme="minorHAnsi" w:hAnsiTheme="minorHAnsi" w:cstheme="minorHAnsi"/>
                <w:sz w:val="22"/>
                <w:szCs w:val="22"/>
              </w:rPr>
              <w:t xml:space="preserve"> a focused operational mindset coupled with a strong commercial instinct</w:t>
            </w:r>
            <w:r w:rsidR="004B3443" w:rsidRPr="00FF0A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0852EB" w:rsidRPr="00710FBC" w14:paraId="70B774B8" w14:textId="77777777" w:rsidTr="00F72168">
        <w:tc>
          <w:tcPr>
            <w:tcW w:w="5000" w:type="pct"/>
            <w:gridSpan w:val="4"/>
          </w:tcPr>
          <w:p w14:paraId="31AA637D" w14:textId="77777777" w:rsidR="004F5529" w:rsidRPr="00710FBC" w:rsidRDefault="004F5529" w:rsidP="00FB57AB">
            <w:pPr>
              <w:spacing w:after="240"/>
              <w:rPr>
                <w:rFonts w:asciiTheme="minorHAnsi" w:hAnsiTheme="minorHAnsi" w:cstheme="minorHAnsi"/>
                <w:sz w:val="2"/>
                <w:szCs w:val="20"/>
              </w:rPr>
            </w:pPr>
          </w:p>
        </w:tc>
      </w:tr>
      <w:tr w:rsidR="003851A4" w:rsidRPr="00710FBC" w14:paraId="79DF0974" w14:textId="77777777" w:rsidTr="0018713E">
        <w:tblPrEx>
          <w:tblBorders>
            <w:top w:val="single" w:sz="24" w:space="0" w:color="auto"/>
            <w:bottom w:val="single" w:sz="24" w:space="0" w:color="auto"/>
          </w:tblBorders>
        </w:tblPrEx>
        <w:trPr>
          <w:gridAfter w:val="1"/>
          <w:wAfter w:w="21" w:type="pct"/>
        </w:trPr>
        <w:tc>
          <w:tcPr>
            <w:tcW w:w="4979" w:type="pct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14:paraId="4905AD88" w14:textId="77777777" w:rsidR="003851A4" w:rsidRPr="00710FBC" w:rsidRDefault="003851A4" w:rsidP="00160C45">
            <w:pPr>
              <w:rPr>
                <w:rFonts w:asciiTheme="minorHAnsi" w:hAnsiTheme="minorHAnsi" w:cstheme="minorHAnsi"/>
                <w:b/>
                <w:i/>
              </w:rPr>
            </w:pPr>
            <w:r w:rsidRPr="00710FBC">
              <w:rPr>
                <w:rFonts w:asciiTheme="minorHAnsi" w:hAnsiTheme="minorHAnsi" w:cstheme="minorHAnsi"/>
                <w:b/>
              </w:rPr>
              <w:t>EDUCATION</w:t>
            </w:r>
          </w:p>
        </w:tc>
      </w:tr>
      <w:tr w:rsidR="000D7B9C" w:rsidRPr="00710FBC" w14:paraId="45985FD4" w14:textId="77777777" w:rsidTr="0018713E">
        <w:tblPrEx>
          <w:tblBorders>
            <w:top w:val="single" w:sz="24" w:space="0" w:color="auto"/>
            <w:bottom w:val="single" w:sz="24" w:space="0" w:color="auto"/>
          </w:tblBorders>
        </w:tblPrEx>
        <w:trPr>
          <w:gridAfter w:val="1"/>
          <w:wAfter w:w="21" w:type="pct"/>
          <w:trHeight w:val="20"/>
        </w:trPr>
        <w:tc>
          <w:tcPr>
            <w:tcW w:w="3451" w:type="pct"/>
            <w:gridSpan w:val="2"/>
            <w:tcBorders>
              <w:top w:val="single" w:sz="18" w:space="0" w:color="auto"/>
              <w:bottom w:val="nil"/>
            </w:tcBorders>
          </w:tcPr>
          <w:p w14:paraId="7C7A992E" w14:textId="77777777" w:rsidR="007F00F0" w:rsidRDefault="007F00F0" w:rsidP="007F00F0">
            <w:pPr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53653D" w14:textId="77777777" w:rsidR="002E7EE2" w:rsidRDefault="002E7EE2" w:rsidP="002E7EE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Master of Business Administration (MBA) – Finance </w:t>
            </w:r>
          </w:p>
          <w:p w14:paraId="485F7B73" w14:textId="60FF3611" w:rsidR="002E7EE2" w:rsidRPr="002E7EE2" w:rsidRDefault="006226D5" w:rsidP="002E7EE2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SZABIST</w:t>
            </w:r>
            <w:r w:rsidR="002E7EE2" w:rsidRPr="002E7EE2">
              <w:rPr>
                <w:rFonts w:asciiTheme="minorHAnsi" w:hAnsiTheme="minorHAnsi" w:cstheme="minorHAnsi"/>
                <w:sz w:val="22"/>
                <w:szCs w:val="22"/>
              </w:rPr>
              <w:t>, Karachi</w:t>
            </w:r>
          </w:p>
          <w:p w14:paraId="120FBDA7" w14:textId="77777777" w:rsidR="007F00F0" w:rsidRPr="002E7EE2" w:rsidRDefault="007F00F0" w:rsidP="00230789">
            <w:pPr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single" w:sz="18" w:space="0" w:color="auto"/>
              <w:bottom w:val="nil"/>
            </w:tcBorders>
          </w:tcPr>
          <w:p w14:paraId="00EB5F1A" w14:textId="77777777" w:rsidR="007F00F0" w:rsidRDefault="007F00F0" w:rsidP="007F00F0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60AC1B18" w14:textId="3C32AE3D" w:rsidR="000D7B9C" w:rsidRPr="00710FBC" w:rsidRDefault="001B75A7" w:rsidP="007F00F0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201</w:t>
            </w:r>
            <w:r w:rsidR="006226D5">
              <w:rPr>
                <w:rFonts w:asciiTheme="minorHAnsi" w:hAnsiTheme="minorHAnsi" w:cstheme="minorHAnsi"/>
                <w:sz w:val="22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–</w:t>
            </w:r>
            <w:r w:rsidR="002E7EE2">
              <w:rPr>
                <w:rFonts w:asciiTheme="minorHAnsi" w:hAnsiTheme="minorHAnsi" w:cstheme="minorHAnsi"/>
                <w:sz w:val="22"/>
                <w:szCs w:val="20"/>
              </w:rPr>
              <w:t xml:space="preserve"> 201</w:t>
            </w:r>
            <w:r w:rsidR="006226D5">
              <w:rPr>
                <w:rFonts w:asciiTheme="minorHAnsi" w:hAnsiTheme="minorHAnsi" w:cstheme="minorHAnsi"/>
                <w:sz w:val="22"/>
                <w:szCs w:val="20"/>
              </w:rPr>
              <w:t>9</w:t>
            </w:r>
          </w:p>
        </w:tc>
      </w:tr>
      <w:tr w:rsidR="004B0308" w:rsidRPr="00710FBC" w14:paraId="32E3343D" w14:textId="77777777" w:rsidTr="0018713E">
        <w:tblPrEx>
          <w:tblBorders>
            <w:top w:val="single" w:sz="24" w:space="0" w:color="auto"/>
            <w:bottom w:val="single" w:sz="24" w:space="0" w:color="auto"/>
          </w:tblBorders>
        </w:tblPrEx>
        <w:trPr>
          <w:gridAfter w:val="1"/>
          <w:wAfter w:w="21" w:type="pct"/>
          <w:trHeight w:val="20"/>
        </w:trPr>
        <w:tc>
          <w:tcPr>
            <w:tcW w:w="3451" w:type="pct"/>
            <w:gridSpan w:val="2"/>
            <w:tcBorders>
              <w:top w:val="nil"/>
              <w:bottom w:val="nil"/>
            </w:tcBorders>
            <w:vAlign w:val="center"/>
          </w:tcPr>
          <w:p w14:paraId="01A133D7" w14:textId="75A059BE" w:rsidR="00545E85" w:rsidRPr="002E7EE2" w:rsidRDefault="009A4B39" w:rsidP="002E7EE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Master’s in </w:t>
            </w:r>
            <w:r w:rsidR="0085519E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rts</w:t>
            </w:r>
          </w:p>
          <w:p w14:paraId="731D6BF8" w14:textId="5222E691" w:rsidR="007F00F0" w:rsidRDefault="006226D5" w:rsidP="0023078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226D5">
              <w:rPr>
                <w:rFonts w:asciiTheme="minorHAnsi" w:hAnsiTheme="minorHAnsi" w:cstheme="minorHAnsi"/>
                <w:sz w:val="22"/>
                <w:szCs w:val="22"/>
              </w:rPr>
              <w:t xml:space="preserve">Shah Abdul </w:t>
            </w:r>
            <w:proofErr w:type="spellStart"/>
            <w:r w:rsidRPr="006226D5">
              <w:rPr>
                <w:rFonts w:asciiTheme="minorHAnsi" w:hAnsiTheme="minorHAnsi" w:cstheme="minorHAnsi"/>
                <w:sz w:val="22"/>
                <w:szCs w:val="22"/>
              </w:rPr>
              <w:t>Latif</w:t>
            </w:r>
            <w:proofErr w:type="spellEnd"/>
            <w:r w:rsidRPr="006226D5">
              <w:rPr>
                <w:rFonts w:asciiTheme="minorHAnsi" w:hAnsiTheme="minorHAnsi" w:cstheme="minorHAnsi"/>
                <w:sz w:val="22"/>
                <w:szCs w:val="22"/>
              </w:rPr>
              <w:t xml:space="preserve"> University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Larkana</w:t>
            </w:r>
            <w:proofErr w:type="spellEnd"/>
          </w:p>
          <w:p w14:paraId="7EBF1694" w14:textId="03ABDBD7" w:rsidR="006226D5" w:rsidRPr="00710FBC" w:rsidRDefault="006226D5" w:rsidP="0023078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nil"/>
              <w:bottom w:val="nil"/>
            </w:tcBorders>
          </w:tcPr>
          <w:p w14:paraId="03D2390C" w14:textId="4C331449" w:rsidR="004B0308" w:rsidRPr="00710FBC" w:rsidRDefault="002E7EE2" w:rsidP="007F00F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r w:rsidR="001B75A7">
              <w:rPr>
                <w:rFonts w:asciiTheme="minorHAnsi" w:hAnsiTheme="minorHAnsi" w:cstheme="minorHAnsi"/>
                <w:sz w:val="22"/>
                <w:szCs w:val="20"/>
              </w:rPr>
              <w:t>201</w:t>
            </w:r>
            <w:r w:rsidR="009A4B39">
              <w:rPr>
                <w:rFonts w:asciiTheme="minorHAnsi" w:hAnsiTheme="minorHAnsi" w:cstheme="minorHAnsi"/>
                <w:sz w:val="22"/>
                <w:szCs w:val="20"/>
              </w:rPr>
              <w:t>5</w:t>
            </w:r>
            <w:r w:rsidR="001B75A7">
              <w:rPr>
                <w:rFonts w:asciiTheme="minorHAnsi" w:hAnsiTheme="minorHAnsi" w:cstheme="minorHAnsi"/>
                <w:sz w:val="22"/>
                <w:szCs w:val="20"/>
              </w:rPr>
              <w:t xml:space="preserve"> – </w:t>
            </w:r>
            <w:r w:rsidR="00586657">
              <w:rPr>
                <w:rFonts w:asciiTheme="minorHAnsi" w:hAnsiTheme="minorHAnsi" w:cstheme="minorHAnsi"/>
                <w:sz w:val="22"/>
                <w:szCs w:val="20"/>
              </w:rPr>
              <w:t>20</w:t>
            </w:r>
            <w:r w:rsidR="006226D5">
              <w:rPr>
                <w:rFonts w:asciiTheme="minorHAnsi" w:hAnsiTheme="minorHAnsi" w:cstheme="minorHAnsi"/>
                <w:sz w:val="22"/>
                <w:szCs w:val="20"/>
              </w:rPr>
              <w:t>1</w:t>
            </w:r>
            <w:r w:rsidR="009A4B39">
              <w:rPr>
                <w:rFonts w:asciiTheme="minorHAnsi" w:hAnsiTheme="minorHAnsi" w:cstheme="minorHAnsi"/>
                <w:sz w:val="22"/>
                <w:szCs w:val="20"/>
              </w:rPr>
              <w:t>7</w:t>
            </w:r>
          </w:p>
        </w:tc>
      </w:tr>
      <w:tr w:rsidR="006226D5" w:rsidRPr="00710FBC" w14:paraId="50C2EFDF" w14:textId="77777777" w:rsidTr="0018713E">
        <w:tblPrEx>
          <w:tblBorders>
            <w:top w:val="single" w:sz="24" w:space="0" w:color="auto"/>
            <w:bottom w:val="single" w:sz="24" w:space="0" w:color="auto"/>
          </w:tblBorders>
        </w:tblPrEx>
        <w:trPr>
          <w:gridAfter w:val="1"/>
          <w:wAfter w:w="21" w:type="pct"/>
          <w:trHeight w:val="20"/>
        </w:trPr>
        <w:tc>
          <w:tcPr>
            <w:tcW w:w="3451" w:type="pct"/>
            <w:gridSpan w:val="2"/>
            <w:tcBorders>
              <w:top w:val="nil"/>
              <w:bottom w:val="nil"/>
            </w:tcBorders>
            <w:vAlign w:val="center"/>
          </w:tcPr>
          <w:p w14:paraId="7A0BD51E" w14:textId="6E9CE7FB" w:rsidR="006226D5" w:rsidRPr="002E7EE2" w:rsidRDefault="009A4B39" w:rsidP="006226D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Bachelor of Commerce</w:t>
            </w:r>
          </w:p>
          <w:p w14:paraId="32FBCEA5" w14:textId="77777777" w:rsidR="006226D5" w:rsidRDefault="006226D5" w:rsidP="006226D5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226D5">
              <w:rPr>
                <w:rFonts w:asciiTheme="minorHAnsi" w:hAnsiTheme="minorHAnsi" w:cstheme="minorHAnsi"/>
                <w:sz w:val="22"/>
                <w:szCs w:val="22"/>
              </w:rPr>
              <w:t xml:space="preserve">Shah Abdul </w:t>
            </w:r>
            <w:proofErr w:type="spellStart"/>
            <w:r w:rsidRPr="006226D5">
              <w:rPr>
                <w:rFonts w:asciiTheme="minorHAnsi" w:hAnsiTheme="minorHAnsi" w:cstheme="minorHAnsi"/>
                <w:sz w:val="22"/>
                <w:szCs w:val="22"/>
              </w:rPr>
              <w:t>Latif</w:t>
            </w:r>
            <w:proofErr w:type="spellEnd"/>
            <w:r w:rsidRPr="006226D5">
              <w:rPr>
                <w:rFonts w:asciiTheme="minorHAnsi" w:hAnsiTheme="minorHAnsi" w:cstheme="minorHAnsi"/>
                <w:sz w:val="22"/>
                <w:szCs w:val="22"/>
              </w:rPr>
              <w:t xml:space="preserve"> University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Larkana</w:t>
            </w:r>
            <w:proofErr w:type="spellEnd"/>
          </w:p>
          <w:p w14:paraId="4FE3F228" w14:textId="77777777" w:rsidR="006226D5" w:rsidRPr="002E7EE2" w:rsidRDefault="006226D5" w:rsidP="006226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nil"/>
              <w:bottom w:val="nil"/>
            </w:tcBorders>
          </w:tcPr>
          <w:p w14:paraId="76CDD074" w14:textId="01335567" w:rsidR="006226D5" w:rsidRDefault="006226D5" w:rsidP="006226D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2012 – 2014</w:t>
            </w:r>
          </w:p>
        </w:tc>
      </w:tr>
      <w:tr w:rsidR="006226D5" w:rsidRPr="00710FBC" w14:paraId="10B36264" w14:textId="77777777" w:rsidTr="00F72168">
        <w:tblPrEx>
          <w:tblBorders>
            <w:top w:val="single" w:sz="24" w:space="0" w:color="auto"/>
            <w:bottom w:val="single" w:sz="24" w:space="0" w:color="auto"/>
          </w:tblBorders>
        </w:tblPrEx>
        <w:trPr>
          <w:gridAfter w:val="1"/>
          <w:wAfter w:w="21" w:type="pct"/>
          <w:trHeight w:val="20"/>
        </w:trPr>
        <w:tc>
          <w:tcPr>
            <w:tcW w:w="4979" w:type="pct"/>
            <w:gridSpan w:val="3"/>
            <w:tcBorders>
              <w:top w:val="nil"/>
              <w:bottom w:val="nil"/>
            </w:tcBorders>
            <w:vAlign w:val="center"/>
          </w:tcPr>
          <w:p w14:paraId="13B4DF2C" w14:textId="77777777" w:rsidR="006226D5" w:rsidRDefault="006226D5" w:rsidP="006226D5">
            <w:pPr>
              <w:ind w:left="360"/>
              <w:rPr>
                <w:rFonts w:asciiTheme="minorHAnsi" w:hAnsiTheme="minorHAnsi" w:cstheme="minorHAnsi"/>
                <w:sz w:val="18"/>
                <w:szCs w:val="22"/>
              </w:rPr>
            </w:pPr>
          </w:p>
          <w:p w14:paraId="1CE25D73" w14:textId="77777777" w:rsidR="006226D5" w:rsidRPr="00710FBC" w:rsidRDefault="006226D5" w:rsidP="006226D5">
            <w:pPr>
              <w:pBdr>
                <w:top w:val="single" w:sz="18" w:space="1" w:color="000000"/>
                <w:bottom w:val="single" w:sz="18" w:space="0" w:color="000000"/>
              </w:pBdr>
              <w:shd w:val="clear" w:color="auto" w:fill="EEECE1" w:themeFill="background2"/>
              <w:rPr>
                <w:rFonts w:asciiTheme="minorHAnsi" w:hAnsiTheme="minorHAnsi" w:cstheme="minorHAnsi"/>
                <w:b/>
              </w:rPr>
            </w:pPr>
            <w:r w:rsidRPr="00710FBC">
              <w:rPr>
                <w:rFonts w:asciiTheme="minorHAnsi" w:hAnsiTheme="minorHAnsi" w:cstheme="minorHAnsi"/>
                <w:b/>
              </w:rPr>
              <w:t>PROFESSIONAL EXPERIENCE</w:t>
            </w:r>
          </w:p>
          <w:p w14:paraId="3327BCAD" w14:textId="77777777" w:rsidR="006226D5" w:rsidRPr="007A3EA0" w:rsidRDefault="006226D5" w:rsidP="006226D5">
            <w:pPr>
              <w:rPr>
                <w:sz w:val="12"/>
              </w:rPr>
            </w:pP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9803"/>
            </w:tblGrid>
            <w:tr w:rsidR="006226D5" w:rsidRPr="00710FBC" w14:paraId="5E83475E" w14:textId="77777777" w:rsidTr="00382F33">
              <w:trPr>
                <w:trHeight w:val="1170"/>
              </w:trPr>
              <w:tc>
                <w:tcPr>
                  <w:tcW w:w="10188" w:type="dxa"/>
                </w:tcPr>
                <w:p w14:paraId="5B2EB24A" w14:textId="52169DB0" w:rsidR="006226D5" w:rsidRDefault="00E63655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E6365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BABU Brothers &amp; Company</w:t>
                  </w:r>
                  <w:r w:rsidR="006226D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6226D5"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– </w:t>
                  </w:r>
                  <w:r w:rsidR="000E195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January</w:t>
                  </w:r>
                  <w:r w:rsidR="006226D5"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2</w:t>
                  </w:r>
                  <w:r w:rsidR="000E195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020</w:t>
                  </w:r>
                  <w:r w:rsidR="006226D5"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to </w:t>
                  </w:r>
                  <w:r w:rsidR="000D1483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June 2021</w:t>
                  </w:r>
                </w:p>
                <w:p w14:paraId="55924B0B" w14:textId="63538358" w:rsidR="006226D5" w:rsidRDefault="009306BE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76" w:lineRule="auto"/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  <w:t>Accounts Officer</w:t>
                  </w:r>
                </w:p>
                <w:p w14:paraId="15E2B185" w14:textId="77777777" w:rsidR="008E3480" w:rsidRDefault="008E3480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76" w:lineRule="auto"/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</w:pPr>
                </w:p>
                <w:tbl>
                  <w:tblPr>
                    <w:tblStyle w:val="TableGrid"/>
                    <w:tblW w:w="5000" w:type="pct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281"/>
                    <w:gridCol w:w="8306"/>
                  </w:tblGrid>
                  <w:tr w:rsidR="006226D5" w:rsidRPr="007A3EA0" w14:paraId="183C3810" w14:textId="77777777" w:rsidTr="007A5F5F">
                    <w:trPr>
                      <w:trHeight w:val="1043"/>
                    </w:trPr>
                    <w:tc>
                      <w:tcPr>
                        <w:tcW w:w="668" w:type="pct"/>
                        <w:vAlign w:val="center"/>
                      </w:tcPr>
                      <w:p w14:paraId="392B38DB" w14:textId="77777777" w:rsidR="006226D5" w:rsidRPr="00710FBC" w:rsidRDefault="006226D5" w:rsidP="006226D5">
                        <w:pPr>
                          <w:tabs>
                            <w:tab w:val="left" w:pos="1080"/>
                          </w:tabs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i/>
                            <w:sz w:val="22"/>
                            <w:szCs w:val="22"/>
                          </w:rPr>
                          <w:t>Job Description</w:t>
                        </w:r>
                      </w:p>
                    </w:tc>
                    <w:tc>
                      <w:tcPr>
                        <w:tcW w:w="4332" w:type="pct"/>
                      </w:tcPr>
                      <w:p w14:paraId="01A0509F" w14:textId="6015A34A" w:rsidR="00831B98" w:rsidRDefault="00831B98" w:rsidP="006226D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831B98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Responsible for preparing accounts and financial reports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.</w:t>
                        </w:r>
                      </w:p>
                      <w:p w14:paraId="39262CD1" w14:textId="02E6732C" w:rsidR="00E94E63" w:rsidRDefault="00E94E63" w:rsidP="006226D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Conduct variance analysis on monthly basis.</w:t>
                        </w:r>
                      </w:p>
                      <w:p w14:paraId="6A54A1EC" w14:textId="3E41B70D" w:rsidR="006226D5" w:rsidRDefault="00A82721" w:rsidP="006226D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A82721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Manag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e</w:t>
                        </w:r>
                        <w:r w:rsidRPr="00A82721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petty cash transactions and general expenses.</w:t>
                        </w:r>
                      </w:p>
                      <w:p w14:paraId="7A183AAC" w14:textId="54A8AB35" w:rsidR="006F1BB2" w:rsidRPr="00382F33" w:rsidRDefault="006F1BB2" w:rsidP="006226D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Coordinate with clients </w:t>
                        </w:r>
                        <w:r w:rsidR="00802D06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&amp; vendors for payments.</w:t>
                        </w:r>
                      </w:p>
                      <w:p w14:paraId="62BB5A29" w14:textId="6CD1C1A7" w:rsidR="006226D5" w:rsidRDefault="006226D5" w:rsidP="006226D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tabs>
                            <w:tab w:val="left" w:pos="792"/>
                          </w:tabs>
                          <w:suppressAutoHyphens w:val="0"/>
                          <w:jc w:val="both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Assist accounting department in various functions.</w:t>
                        </w:r>
                      </w:p>
                      <w:p w14:paraId="527972F6" w14:textId="75A09CCB" w:rsidR="006226D5" w:rsidRPr="007A3EA0" w:rsidRDefault="00686A6D" w:rsidP="006226D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tabs>
                            <w:tab w:val="left" w:pos="792"/>
                          </w:tabs>
                          <w:suppressAutoHyphens w:val="0"/>
                          <w:jc w:val="both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86A6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Work closely with the auditor by assembling and providing all necessary financial documents</w:t>
                        </w:r>
                        <w:r w:rsidR="006226D5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</w:tr>
                </w:tbl>
                <w:p w14:paraId="4D0A9F3E" w14:textId="77777777" w:rsidR="006226D5" w:rsidRPr="00382F33" w:rsidRDefault="006226D5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76" w:lineRule="auto"/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</w:pPr>
                </w:p>
                <w:p w14:paraId="167DFFA8" w14:textId="20C5E8E5" w:rsidR="006226D5" w:rsidRPr="00710FBC" w:rsidRDefault="005D5974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5D5974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UK Law Associates</w:t>
                  </w:r>
                  <w:r w:rsidR="006226D5"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– </w:t>
                  </w:r>
                  <w:r w:rsidR="00B10DC8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July</w:t>
                  </w:r>
                  <w:r w:rsidR="006226D5"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201</w:t>
                  </w:r>
                  <w:r w:rsidR="00B10DC8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8</w:t>
                  </w:r>
                  <w:r w:rsidR="006226D5"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to </w:t>
                  </w:r>
                  <w:r w:rsidR="00BD0DCA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December</w:t>
                  </w:r>
                  <w:r w:rsidR="006226D5"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201</w:t>
                  </w:r>
                  <w:r w:rsidR="00BD0DCA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9</w:t>
                  </w:r>
                </w:p>
                <w:p w14:paraId="7AC59C74" w14:textId="3AFB4EF1" w:rsidR="006226D5" w:rsidRDefault="000A5AB9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76" w:lineRule="auto"/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</w:pPr>
                  <w:r w:rsidRPr="000A5AB9"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  <w:t>Account</w:t>
                  </w:r>
                  <w:r w:rsidR="0010347E"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  <w:t>s</w:t>
                  </w:r>
                  <w:r w:rsidRPr="000A5AB9"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  <w:t xml:space="preserve"> Assistant</w:t>
                  </w:r>
                </w:p>
                <w:p w14:paraId="10158947" w14:textId="77777777" w:rsidR="000A5AB9" w:rsidRPr="00710FBC" w:rsidRDefault="000A5AB9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76" w:lineRule="auto"/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</w:pPr>
                </w:p>
                <w:tbl>
                  <w:tblPr>
                    <w:tblStyle w:val="TableGrid"/>
                    <w:tblW w:w="5000" w:type="pct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281"/>
                    <w:gridCol w:w="8306"/>
                  </w:tblGrid>
                  <w:tr w:rsidR="006226D5" w:rsidRPr="00710FBC" w14:paraId="27778468" w14:textId="77777777" w:rsidTr="006E6A2A">
                    <w:trPr>
                      <w:trHeight w:val="1043"/>
                    </w:trPr>
                    <w:tc>
                      <w:tcPr>
                        <w:tcW w:w="668" w:type="pct"/>
                        <w:vAlign w:val="center"/>
                      </w:tcPr>
                      <w:p w14:paraId="2695859D" w14:textId="77777777" w:rsidR="006226D5" w:rsidRPr="00710FBC" w:rsidRDefault="006226D5" w:rsidP="006226D5">
                        <w:pPr>
                          <w:tabs>
                            <w:tab w:val="left" w:pos="1080"/>
                          </w:tabs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i/>
                            <w:sz w:val="22"/>
                            <w:szCs w:val="22"/>
                          </w:rPr>
                          <w:t>Job Description</w:t>
                        </w:r>
                      </w:p>
                    </w:tc>
                    <w:tc>
                      <w:tcPr>
                        <w:tcW w:w="4332" w:type="pct"/>
                      </w:tcPr>
                      <w:p w14:paraId="203AF053" w14:textId="24D2DFDD" w:rsidR="002A1E95" w:rsidRPr="002A1E95" w:rsidRDefault="002A1E95" w:rsidP="002A1E9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2A1E95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Recording and filing cash transactions.</w:t>
                        </w:r>
                      </w:p>
                      <w:p w14:paraId="06509447" w14:textId="77777777" w:rsidR="00E642A0" w:rsidRPr="00E642A0" w:rsidRDefault="00E642A0" w:rsidP="00E642A0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E642A0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Create regulatory reports for internal auditors</w:t>
                        </w:r>
                      </w:p>
                      <w:p w14:paraId="78591738" w14:textId="77777777" w:rsidR="009153E0" w:rsidRPr="009153E0" w:rsidRDefault="009153E0" w:rsidP="009153E0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9153E0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Invoice processing and filing.</w:t>
                        </w:r>
                      </w:p>
                      <w:p w14:paraId="117A0B90" w14:textId="37F521DD" w:rsidR="00F162E3" w:rsidRDefault="00F162E3" w:rsidP="00F162E3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F162E3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Updating and maintaining procedural documentation.</w:t>
                        </w:r>
                      </w:p>
                      <w:p w14:paraId="517A8B8F" w14:textId="77777777" w:rsidR="00916D44" w:rsidRDefault="00916D44" w:rsidP="00916D44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Conduct monthly b</w:t>
                        </w:r>
                        <w:r w:rsidRPr="009153E0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ank reconciliation.</w:t>
                        </w:r>
                      </w:p>
                      <w:p w14:paraId="423C8999" w14:textId="77777777" w:rsidR="006226D5" w:rsidRPr="007A3EA0" w:rsidRDefault="006226D5" w:rsidP="006226D5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tabs>
                            <w:tab w:val="left" w:pos="792"/>
                          </w:tabs>
                          <w:suppressAutoHyphens w:val="0"/>
                          <w:jc w:val="both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To maintain database and ledgers.</w:t>
                        </w:r>
                      </w:p>
                    </w:tc>
                  </w:tr>
                </w:tbl>
                <w:p w14:paraId="2F1F4ABF" w14:textId="77777777" w:rsidR="006226D5" w:rsidRPr="00710FBC" w:rsidRDefault="006226D5" w:rsidP="006226D5">
                  <w:pPr>
                    <w:pStyle w:val="bulletedlistChar"/>
                    <w:tabs>
                      <w:tab w:val="clear" w:pos="288"/>
                    </w:tabs>
                    <w:spacing w:line="240" w:lineRule="auto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294D8C" w:rsidRPr="00710FBC" w14:paraId="5D56CAFD" w14:textId="77777777" w:rsidTr="00382F33">
              <w:trPr>
                <w:trHeight w:val="1170"/>
              </w:trPr>
              <w:tc>
                <w:tcPr>
                  <w:tcW w:w="10188" w:type="dxa"/>
                </w:tcPr>
                <w:p w14:paraId="186881B3" w14:textId="77777777" w:rsidR="00294D8C" w:rsidRDefault="00294D8C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3E05CF62" w14:textId="77777777" w:rsidR="00847C74" w:rsidRDefault="00847C74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7FF1C7D3" w14:textId="77777777" w:rsidR="00847C74" w:rsidRDefault="00847C74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798BF910" w14:textId="77777777" w:rsidR="00847C74" w:rsidRDefault="00847C74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09DECE21" w14:textId="77777777" w:rsidR="00847C74" w:rsidRDefault="00847C74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3969072" w14:textId="77777777" w:rsidR="00847C74" w:rsidRDefault="00847C74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7C4472EF" w14:textId="01171CDD" w:rsidR="00294D8C" w:rsidRPr="00710FBC" w:rsidRDefault="00294D8C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lastRenderedPageBreak/>
                    <w:t>Sindh Bank Limited</w:t>
                  </w:r>
                  <w:r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– </w:t>
                  </w:r>
                  <w:r w:rsidR="0018724F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February</w:t>
                  </w:r>
                  <w:r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201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8</w:t>
                  </w:r>
                  <w:r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to </w:t>
                  </w:r>
                  <w:r w:rsidR="0018724F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March</w:t>
                  </w:r>
                  <w:r w:rsidRPr="007F00F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201</w:t>
                  </w:r>
                  <w:r w:rsidR="0018724F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8</w:t>
                  </w:r>
                </w:p>
                <w:p w14:paraId="68FA42E4" w14:textId="5A6B26F0" w:rsidR="00294D8C" w:rsidRDefault="00294D8C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76" w:lineRule="auto"/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  <w:t>Internee</w:t>
                  </w:r>
                </w:p>
                <w:p w14:paraId="63E51FA2" w14:textId="77777777" w:rsidR="00294D8C" w:rsidRPr="00710FBC" w:rsidRDefault="00294D8C" w:rsidP="00294D8C">
                  <w:pPr>
                    <w:pStyle w:val="bulletedlistChar"/>
                    <w:tabs>
                      <w:tab w:val="clear" w:pos="288"/>
                    </w:tabs>
                    <w:spacing w:before="0" w:after="0" w:line="276" w:lineRule="auto"/>
                    <w:rPr>
                      <w:rFonts w:asciiTheme="minorHAnsi" w:hAnsiTheme="minorHAnsi" w:cstheme="minorHAnsi"/>
                      <w:sz w:val="22"/>
                      <w:szCs w:val="24"/>
                      <w:u w:val="single"/>
                    </w:rPr>
                  </w:pPr>
                </w:p>
                <w:tbl>
                  <w:tblPr>
                    <w:tblStyle w:val="TableGrid"/>
                    <w:tblW w:w="5000" w:type="pct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281"/>
                    <w:gridCol w:w="8306"/>
                  </w:tblGrid>
                  <w:tr w:rsidR="00294D8C" w:rsidRPr="00710FBC" w14:paraId="16100CE3" w14:textId="77777777" w:rsidTr="00E029AC">
                    <w:trPr>
                      <w:trHeight w:val="1043"/>
                    </w:trPr>
                    <w:tc>
                      <w:tcPr>
                        <w:tcW w:w="668" w:type="pct"/>
                        <w:vAlign w:val="center"/>
                      </w:tcPr>
                      <w:p w14:paraId="67FB7EE3" w14:textId="77777777" w:rsidR="00294D8C" w:rsidRPr="00710FBC" w:rsidRDefault="00294D8C" w:rsidP="00294D8C">
                        <w:pPr>
                          <w:tabs>
                            <w:tab w:val="left" w:pos="1080"/>
                          </w:tabs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i/>
                            <w:sz w:val="22"/>
                            <w:szCs w:val="22"/>
                          </w:rPr>
                          <w:t>Job Description</w:t>
                        </w:r>
                      </w:p>
                    </w:tc>
                    <w:tc>
                      <w:tcPr>
                        <w:tcW w:w="4332" w:type="pct"/>
                      </w:tcPr>
                      <w:p w14:paraId="363FC007" w14:textId="72AB6A34" w:rsidR="00294D8C" w:rsidRDefault="0090421C" w:rsidP="00294D8C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Assis</w:t>
                        </w:r>
                        <w:r w:rsidR="00A84179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seniors in account o</w:t>
                        </w:r>
                        <w:r w:rsidRPr="0090421C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pening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processes</w:t>
                        </w:r>
                        <w:r w:rsidR="00294D8C" w:rsidRPr="002A1E95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.</w:t>
                        </w:r>
                      </w:p>
                      <w:p w14:paraId="22D398EE" w14:textId="06369EE7" w:rsidR="00507287" w:rsidRPr="002A1E95" w:rsidRDefault="00507287" w:rsidP="00294D8C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Manage vouchers and </w:t>
                        </w:r>
                        <w:r w:rsidR="00166DD0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reconcile with </w:t>
                        </w:r>
                        <w:r w:rsidR="001314EA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petty cash</w:t>
                        </w:r>
                        <w:r w:rsidR="00166DD0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at day end.</w:t>
                        </w:r>
                      </w:p>
                      <w:p w14:paraId="46B6A628" w14:textId="33DF4873" w:rsidR="00294D8C" w:rsidRDefault="00AA5CBC" w:rsidP="00294D8C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Maintain customers</w:t>
                        </w:r>
                        <w:r w:rsidR="001314EA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’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records of </w:t>
                        </w:r>
                        <w:proofErr w:type="spellStart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cheques</w:t>
                        </w:r>
                        <w:proofErr w:type="spellEnd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books</w:t>
                        </w:r>
                        <w:r w:rsidR="00294D8C" w:rsidRPr="009153E0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.</w:t>
                        </w:r>
                      </w:p>
                      <w:p w14:paraId="59D2EA60" w14:textId="2EF7C774" w:rsidR="00294D8C" w:rsidRDefault="00AA5CBC" w:rsidP="001314EA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Resolve customer</w:t>
                        </w:r>
                        <w:r w:rsidR="00A84179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s’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queries of </w:t>
                        </w:r>
                        <w:r w:rsidR="001314EA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bank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balance</w:t>
                        </w:r>
                        <w:r w:rsidR="00294D8C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.</w:t>
                        </w:r>
                      </w:p>
                      <w:p w14:paraId="71C10CAC" w14:textId="13F5DAAD" w:rsidR="00916D44" w:rsidRPr="001314EA" w:rsidRDefault="00916D44" w:rsidP="00916D44">
                        <w:pPr>
                          <w:pStyle w:val="ListParagraph"/>
                          <w:ind w:left="360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7B81DAA" w14:textId="65B629A5" w:rsidR="00294D8C" w:rsidRPr="00E63655" w:rsidRDefault="00294D8C" w:rsidP="006226D5">
                  <w:pPr>
                    <w:pStyle w:val="bulletedlistChar"/>
                    <w:tabs>
                      <w:tab w:val="clear" w:pos="288"/>
                    </w:tabs>
                    <w:spacing w:before="0"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D55D403" w14:textId="77777777" w:rsidR="006226D5" w:rsidRDefault="006226D5" w:rsidP="006226D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6226D5" w:rsidRPr="00710FBC" w14:paraId="3B072E44" w14:textId="77777777" w:rsidTr="0018713E">
        <w:tc>
          <w:tcPr>
            <w:tcW w:w="5000" w:type="pct"/>
            <w:gridSpan w:val="4"/>
            <w:tcBorders>
              <w:top w:val="single" w:sz="18" w:space="0" w:color="000000"/>
              <w:bottom w:val="single" w:sz="18" w:space="0" w:color="000000"/>
            </w:tcBorders>
            <w:shd w:val="clear" w:color="auto" w:fill="EEECE1" w:themeFill="background2"/>
          </w:tcPr>
          <w:p w14:paraId="4CD24E00" w14:textId="77777777" w:rsidR="006226D5" w:rsidRPr="00710FBC" w:rsidRDefault="006226D5" w:rsidP="006226D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RELEVANT COURSES – MBA Finance</w:t>
            </w:r>
          </w:p>
        </w:tc>
      </w:tr>
      <w:tr w:rsidR="006226D5" w:rsidRPr="00710FBC" w14:paraId="06BE5601" w14:textId="77777777" w:rsidTr="0018713E">
        <w:trPr>
          <w:trHeight w:val="42"/>
        </w:trPr>
        <w:tc>
          <w:tcPr>
            <w:tcW w:w="5000" w:type="pct"/>
            <w:gridSpan w:val="4"/>
          </w:tcPr>
          <w:p w14:paraId="1D86BF7F" w14:textId="77777777" w:rsidR="006226D5" w:rsidRPr="00710FBC" w:rsidRDefault="006226D5" w:rsidP="006226D5">
            <w:pPr>
              <w:pStyle w:val="bulletedlistChar"/>
              <w:tabs>
                <w:tab w:val="clear" w:pos="288"/>
              </w:tabs>
              <w:spacing w:line="360" w:lineRule="auto"/>
              <w:ind w:left="360"/>
              <w:jc w:val="both"/>
              <w:rPr>
                <w:rFonts w:asciiTheme="minorHAnsi" w:hAnsiTheme="minorHAnsi" w:cstheme="minorHAnsi"/>
                <w:sz w:val="2"/>
                <w:szCs w:val="22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7"/>
              <w:gridCol w:w="4977"/>
            </w:tblGrid>
            <w:tr w:rsidR="006226D5" w:rsidRPr="00710FBC" w14:paraId="38A0337A" w14:textId="77777777" w:rsidTr="000E1D02">
              <w:tc>
                <w:tcPr>
                  <w:tcW w:w="2500" w:type="pct"/>
                </w:tcPr>
                <w:p w14:paraId="556D27FA" w14:textId="21ABA114" w:rsidR="006226D5" w:rsidRPr="00710FBC" w:rsidRDefault="00F84645" w:rsidP="006226D5">
                  <w:pPr>
                    <w:pStyle w:val="bulletedlistChar"/>
                    <w:numPr>
                      <w:ilvl w:val="0"/>
                      <w:numId w:val="33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Cost Accounting </w:t>
                  </w:r>
                </w:p>
              </w:tc>
              <w:tc>
                <w:tcPr>
                  <w:tcW w:w="2500" w:type="pct"/>
                </w:tcPr>
                <w:p w14:paraId="57A38E8A" w14:textId="757A82B8" w:rsidR="006226D5" w:rsidRPr="00710FBC" w:rsidRDefault="00F84645" w:rsidP="006226D5">
                  <w:pPr>
                    <w:pStyle w:val="bulletedlistChar"/>
                    <w:numPr>
                      <w:ilvl w:val="0"/>
                      <w:numId w:val="33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Financial Management policy</w:t>
                  </w:r>
                </w:p>
              </w:tc>
            </w:tr>
            <w:tr w:rsidR="006226D5" w:rsidRPr="00710FBC" w14:paraId="1B8143A9" w14:textId="77777777" w:rsidTr="000E1D02">
              <w:tc>
                <w:tcPr>
                  <w:tcW w:w="2500" w:type="pct"/>
                </w:tcPr>
                <w:p w14:paraId="74E3A602" w14:textId="77777777" w:rsidR="006226D5" w:rsidRPr="00710FBC" w:rsidRDefault="006226D5" w:rsidP="006226D5">
                  <w:pPr>
                    <w:pStyle w:val="bulletedlistChar"/>
                    <w:numPr>
                      <w:ilvl w:val="0"/>
                      <w:numId w:val="33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Financial Management Institution</w:t>
                  </w:r>
                </w:p>
              </w:tc>
              <w:tc>
                <w:tcPr>
                  <w:tcW w:w="2500" w:type="pct"/>
                </w:tcPr>
                <w:p w14:paraId="5C64A0FF" w14:textId="0B2EE372" w:rsidR="006226D5" w:rsidRPr="00710FBC" w:rsidRDefault="006226D5" w:rsidP="00F84645">
                  <w:pPr>
                    <w:pStyle w:val="bulletedlistChar"/>
                    <w:tabs>
                      <w:tab w:val="clear" w:pos="288"/>
                    </w:tabs>
                    <w:spacing w:after="0" w:line="240" w:lineRule="auto"/>
                    <w:ind w:left="36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226D5" w:rsidRPr="00710FBC" w14:paraId="4670B1E4" w14:textId="77777777" w:rsidTr="000E1D02">
              <w:tc>
                <w:tcPr>
                  <w:tcW w:w="2500" w:type="pct"/>
                </w:tcPr>
                <w:p w14:paraId="490D68E2" w14:textId="77777777" w:rsidR="006226D5" w:rsidRPr="00710FBC" w:rsidRDefault="006226D5" w:rsidP="006226D5">
                  <w:pPr>
                    <w:pStyle w:val="bulletedlistChar"/>
                    <w:numPr>
                      <w:ilvl w:val="0"/>
                      <w:numId w:val="33"/>
                    </w:numPr>
                    <w:spacing w:line="24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Taxation</w:t>
                  </w:r>
                </w:p>
              </w:tc>
              <w:tc>
                <w:tcPr>
                  <w:tcW w:w="2500" w:type="pct"/>
                </w:tcPr>
                <w:p w14:paraId="227D92AD" w14:textId="77F5BDE8" w:rsidR="006226D5" w:rsidRPr="00710FBC" w:rsidRDefault="006226D5" w:rsidP="00F84645">
                  <w:pPr>
                    <w:pStyle w:val="bulletedlistChar"/>
                    <w:tabs>
                      <w:tab w:val="clear" w:pos="288"/>
                    </w:tabs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6C6556C3" w14:textId="77777777" w:rsidR="006226D5" w:rsidRPr="00710FBC" w:rsidRDefault="006226D5" w:rsidP="006226D5">
            <w:pPr>
              <w:pStyle w:val="bulletedlistChar"/>
              <w:tabs>
                <w:tab w:val="clear" w:pos="288"/>
              </w:tabs>
              <w:spacing w:after="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F60BDA" w14:textId="77777777" w:rsidR="00B52249" w:rsidRPr="00710FBC" w:rsidRDefault="00B52249" w:rsidP="00D375C4">
      <w:pPr>
        <w:rPr>
          <w:rFonts w:asciiTheme="minorHAnsi" w:hAnsiTheme="minorHAnsi" w:cstheme="minorHAnsi"/>
          <w:b/>
          <w:sz w:val="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972"/>
      </w:tblGrid>
      <w:tr w:rsidR="00AA772B" w:rsidRPr="00710FBC" w14:paraId="539C8AFC" w14:textId="77777777" w:rsidTr="003F290F">
        <w:tc>
          <w:tcPr>
            <w:tcW w:w="997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EECE1" w:themeFill="background2"/>
          </w:tcPr>
          <w:p w14:paraId="362F6759" w14:textId="77777777" w:rsidR="00AA772B" w:rsidRPr="00710FBC" w:rsidRDefault="00AA772B" w:rsidP="007B29F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10FBC">
              <w:rPr>
                <w:rFonts w:asciiTheme="minorHAnsi" w:hAnsiTheme="minorHAnsi" w:cstheme="minorHAnsi"/>
                <w:b/>
              </w:rPr>
              <w:t>SKILLS</w:t>
            </w:r>
          </w:p>
        </w:tc>
      </w:tr>
      <w:tr w:rsidR="00AA772B" w:rsidRPr="00710FBC" w14:paraId="6967F9EA" w14:textId="77777777" w:rsidTr="003F290F">
        <w:trPr>
          <w:trHeight w:val="126"/>
        </w:trPr>
        <w:tc>
          <w:tcPr>
            <w:tcW w:w="9972" w:type="dxa"/>
            <w:tcBorders>
              <w:top w:val="single" w:sz="18" w:space="0" w:color="000000"/>
            </w:tcBorders>
          </w:tcPr>
          <w:p w14:paraId="52DABDF2" w14:textId="77777777" w:rsidR="00916D44" w:rsidRDefault="00916D44" w:rsidP="00916D44">
            <w:pPr>
              <w:pStyle w:val="ListParagraph"/>
              <w:ind w:left="360"/>
              <w:rPr>
                <w:rFonts w:asciiTheme="minorHAnsi" w:hAnsiTheme="minorHAnsi" w:cstheme="minorHAnsi"/>
                <w:spacing w:val="10"/>
                <w:sz w:val="22"/>
                <w:szCs w:val="22"/>
              </w:rPr>
            </w:pPr>
          </w:p>
          <w:p w14:paraId="378CD497" w14:textId="0B764250" w:rsidR="00EE55F5" w:rsidRDefault="00EE55F5" w:rsidP="00EE55F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10"/>
                <w:sz w:val="22"/>
                <w:szCs w:val="22"/>
              </w:rPr>
            </w:pPr>
            <w:r w:rsidRPr="00EE55F5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>Good command ove</w:t>
            </w:r>
            <w:r w:rsidR="00C6347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>r Microsoft Office applications.</w:t>
            </w:r>
          </w:p>
          <w:p w14:paraId="688C8EEC" w14:textId="60C93D70" w:rsidR="00382F33" w:rsidRPr="00382F33" w:rsidRDefault="00382F33" w:rsidP="00382F3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10"/>
                <w:sz w:val="22"/>
                <w:szCs w:val="22"/>
              </w:rPr>
            </w:pPr>
            <w:r w:rsidRPr="00382F33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>Self-motivated</w:t>
            </w:r>
            <w:r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>, punctual</w:t>
            </w:r>
            <w:r w:rsidRPr="00382F33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and disciplined</w:t>
            </w:r>
            <w:r w:rsidR="00431F67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>.</w:t>
            </w:r>
          </w:p>
          <w:p w14:paraId="30C4860A" w14:textId="2346E6E1" w:rsidR="00AA772B" w:rsidRDefault="00AA772B" w:rsidP="007B29F4">
            <w:pPr>
              <w:pStyle w:val="bulletedlistChar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3F4F">
              <w:rPr>
                <w:rFonts w:asciiTheme="minorHAnsi" w:hAnsiTheme="minorHAnsi" w:cstheme="minorHAnsi"/>
                <w:sz w:val="22"/>
                <w:szCs w:val="22"/>
              </w:rPr>
              <w:t>Ability to work in cross functional teams and take owners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hip of assigned project</w:t>
            </w:r>
            <w:r w:rsidR="00431F67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E56F7A9" w14:textId="77777777" w:rsidR="00AA772B" w:rsidRPr="00710FBC" w:rsidRDefault="00AA772B" w:rsidP="0031556C">
            <w:pPr>
              <w:pStyle w:val="bulletedlistChar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Ability to speak multiple languages including </w:t>
            </w:r>
            <w:r w:rsidR="00C6347A">
              <w:rPr>
                <w:rFonts w:asciiTheme="minorHAnsi" w:hAnsiTheme="minorHAnsi" w:cstheme="minorHAnsi"/>
                <w:sz w:val="22"/>
                <w:szCs w:val="22"/>
              </w:rPr>
              <w:t>English, Urdu</w:t>
            </w:r>
            <w:r w:rsidRPr="00710FBC">
              <w:rPr>
                <w:rFonts w:asciiTheme="minorHAnsi" w:hAnsiTheme="minorHAnsi" w:cstheme="minorHAnsi"/>
                <w:sz w:val="22"/>
                <w:szCs w:val="22"/>
              </w:rPr>
              <w:t xml:space="preserve"> and Sindhi.</w:t>
            </w:r>
          </w:p>
        </w:tc>
      </w:tr>
    </w:tbl>
    <w:p w14:paraId="54EB7906" w14:textId="77777777" w:rsidR="00AA772B" w:rsidRPr="00710FBC" w:rsidRDefault="00AA772B" w:rsidP="00A87E72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AA772B" w:rsidRPr="00710FBC" w:rsidSect="00941BE9">
      <w:footerReference w:type="default" r:id="rId10"/>
      <w:footnotePr>
        <w:pos w:val="beneathText"/>
      </w:footnotePr>
      <w:pgSz w:w="12240" w:h="15840"/>
      <w:pgMar w:top="1080" w:right="1080" w:bottom="72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4A3C3" w14:textId="77777777" w:rsidR="00845FCB" w:rsidRDefault="00845FCB" w:rsidP="0084639D">
      <w:r>
        <w:separator/>
      </w:r>
    </w:p>
  </w:endnote>
  <w:endnote w:type="continuationSeparator" w:id="0">
    <w:p w14:paraId="15B7F5BA" w14:textId="77777777" w:rsidR="00845FCB" w:rsidRDefault="00845FCB" w:rsidP="0084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4595F" w14:textId="77777777" w:rsidR="00F50862" w:rsidRPr="001D245C" w:rsidRDefault="00F50862" w:rsidP="00CE668C">
    <w:pPr>
      <w:pStyle w:val="Footer"/>
      <w:jc w:val="right"/>
      <w:rPr>
        <w:sz w:val="16"/>
        <w:szCs w:val="20"/>
      </w:rPr>
    </w:pPr>
    <w:r w:rsidRPr="001D245C">
      <w:rPr>
        <w:sz w:val="16"/>
        <w:szCs w:val="20"/>
      </w:rPr>
      <w:t xml:space="preserve">Page </w:t>
    </w:r>
    <w:r w:rsidRPr="001D245C">
      <w:rPr>
        <w:b/>
        <w:sz w:val="16"/>
        <w:szCs w:val="20"/>
      </w:rPr>
      <w:fldChar w:fldCharType="begin"/>
    </w:r>
    <w:r w:rsidRPr="001D245C">
      <w:rPr>
        <w:b/>
        <w:sz w:val="16"/>
        <w:szCs w:val="20"/>
      </w:rPr>
      <w:instrText xml:space="preserve"> PAGE </w:instrText>
    </w:r>
    <w:r w:rsidRPr="001D245C">
      <w:rPr>
        <w:b/>
        <w:sz w:val="16"/>
        <w:szCs w:val="20"/>
      </w:rPr>
      <w:fldChar w:fldCharType="separate"/>
    </w:r>
    <w:r w:rsidR="00847C74">
      <w:rPr>
        <w:b/>
        <w:noProof/>
        <w:sz w:val="16"/>
        <w:szCs w:val="20"/>
      </w:rPr>
      <w:t>2</w:t>
    </w:r>
    <w:r w:rsidRPr="001D245C">
      <w:rPr>
        <w:b/>
        <w:sz w:val="16"/>
        <w:szCs w:val="20"/>
      </w:rPr>
      <w:fldChar w:fldCharType="end"/>
    </w:r>
    <w:r w:rsidRPr="001D245C">
      <w:rPr>
        <w:sz w:val="16"/>
        <w:szCs w:val="20"/>
      </w:rPr>
      <w:t xml:space="preserve"> of </w:t>
    </w:r>
    <w:r w:rsidRPr="001D245C">
      <w:rPr>
        <w:b/>
        <w:sz w:val="16"/>
        <w:szCs w:val="20"/>
      </w:rPr>
      <w:fldChar w:fldCharType="begin"/>
    </w:r>
    <w:r w:rsidRPr="001D245C">
      <w:rPr>
        <w:b/>
        <w:sz w:val="16"/>
        <w:szCs w:val="20"/>
      </w:rPr>
      <w:instrText xml:space="preserve"> NUMPAGES  </w:instrText>
    </w:r>
    <w:r w:rsidRPr="001D245C">
      <w:rPr>
        <w:b/>
        <w:sz w:val="16"/>
        <w:szCs w:val="20"/>
      </w:rPr>
      <w:fldChar w:fldCharType="separate"/>
    </w:r>
    <w:r w:rsidR="00847C74">
      <w:rPr>
        <w:b/>
        <w:noProof/>
        <w:sz w:val="16"/>
        <w:szCs w:val="20"/>
      </w:rPr>
      <w:t>2</w:t>
    </w:r>
    <w:r w:rsidRPr="001D245C">
      <w:rPr>
        <w:b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E37C2" w14:textId="77777777" w:rsidR="00845FCB" w:rsidRDefault="00845FCB" w:rsidP="0084639D">
      <w:r>
        <w:separator/>
      </w:r>
    </w:p>
  </w:footnote>
  <w:footnote w:type="continuationSeparator" w:id="0">
    <w:p w14:paraId="7C9A775F" w14:textId="77777777" w:rsidR="00845FCB" w:rsidRDefault="00845FCB" w:rsidP="00846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singleLevel"/>
    <w:tmpl w:val="00000009"/>
    <w:name w:val="WW8Num1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A"/>
    <w:multiLevelType w:val="single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5">
    <w:nsid w:val="014741B9"/>
    <w:multiLevelType w:val="hybridMultilevel"/>
    <w:tmpl w:val="ED4C1BDA"/>
    <w:lvl w:ilvl="0" w:tplc="00000005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2C90B38"/>
    <w:multiLevelType w:val="hybridMultilevel"/>
    <w:tmpl w:val="1582905A"/>
    <w:lvl w:ilvl="0" w:tplc="00000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3951E7D"/>
    <w:multiLevelType w:val="hybridMultilevel"/>
    <w:tmpl w:val="931E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9D5B2D"/>
    <w:multiLevelType w:val="hybridMultilevel"/>
    <w:tmpl w:val="91643B4A"/>
    <w:lvl w:ilvl="0" w:tplc="000000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8A476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A11059"/>
    <w:multiLevelType w:val="hybridMultilevel"/>
    <w:tmpl w:val="B1546C72"/>
    <w:lvl w:ilvl="0" w:tplc="98A476A6">
      <w:start w:val="1"/>
      <w:numFmt w:val="bullet"/>
      <w:lvlText w:val=""/>
      <w:lvlJc w:val="left"/>
      <w:pPr>
        <w:ind w:left="-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">
    <w:nsid w:val="166844FE"/>
    <w:multiLevelType w:val="hybridMultilevel"/>
    <w:tmpl w:val="F512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F36BF"/>
    <w:multiLevelType w:val="hybridMultilevel"/>
    <w:tmpl w:val="117885C8"/>
    <w:lvl w:ilvl="0" w:tplc="307443E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B0319"/>
    <w:multiLevelType w:val="hybridMultilevel"/>
    <w:tmpl w:val="E70AE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B70CCC"/>
    <w:multiLevelType w:val="hybridMultilevel"/>
    <w:tmpl w:val="48624E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0E5A03"/>
    <w:multiLevelType w:val="hybridMultilevel"/>
    <w:tmpl w:val="182829BC"/>
    <w:lvl w:ilvl="0" w:tplc="98A476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6D06B6E"/>
    <w:multiLevelType w:val="hybridMultilevel"/>
    <w:tmpl w:val="5F7EC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2C2B70"/>
    <w:multiLevelType w:val="hybridMultilevel"/>
    <w:tmpl w:val="3BB4B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8D7227D"/>
    <w:multiLevelType w:val="hybridMultilevel"/>
    <w:tmpl w:val="B4A6E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BAA6CE2"/>
    <w:multiLevelType w:val="hybridMultilevel"/>
    <w:tmpl w:val="F4F27A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9A041F"/>
    <w:multiLevelType w:val="hybridMultilevel"/>
    <w:tmpl w:val="AC549FA2"/>
    <w:name w:val="WW8Num2222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E3C2C8F"/>
    <w:multiLevelType w:val="hybridMultilevel"/>
    <w:tmpl w:val="67105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30C3380"/>
    <w:multiLevelType w:val="hybridMultilevel"/>
    <w:tmpl w:val="F9443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14528F"/>
    <w:multiLevelType w:val="hybridMultilevel"/>
    <w:tmpl w:val="024A0CC4"/>
    <w:lvl w:ilvl="0" w:tplc="307443E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A7CB7"/>
    <w:multiLevelType w:val="hybridMultilevel"/>
    <w:tmpl w:val="5240B0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E1F67"/>
    <w:multiLevelType w:val="hybridMultilevel"/>
    <w:tmpl w:val="B6B84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6F661F"/>
    <w:multiLevelType w:val="hybridMultilevel"/>
    <w:tmpl w:val="F6247772"/>
    <w:lvl w:ilvl="0" w:tplc="98A476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23F4A3A"/>
    <w:multiLevelType w:val="hybridMultilevel"/>
    <w:tmpl w:val="0FCA0418"/>
    <w:lvl w:ilvl="0" w:tplc="98A476A6">
      <w:start w:val="1"/>
      <w:numFmt w:val="bullet"/>
      <w:lvlText w:val=""/>
      <w:lvlJc w:val="left"/>
      <w:pPr>
        <w:ind w:left="-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98A476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7">
    <w:nsid w:val="625D5317"/>
    <w:multiLevelType w:val="hybridMultilevel"/>
    <w:tmpl w:val="A7CC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B81AF3"/>
    <w:multiLevelType w:val="hybridMultilevel"/>
    <w:tmpl w:val="2B4209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B3AAD"/>
    <w:multiLevelType w:val="hybridMultilevel"/>
    <w:tmpl w:val="93CC93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490DEE"/>
    <w:multiLevelType w:val="hybridMultilevel"/>
    <w:tmpl w:val="22043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237082"/>
    <w:multiLevelType w:val="hybridMultilevel"/>
    <w:tmpl w:val="EA4AB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E503A5"/>
    <w:multiLevelType w:val="hybridMultilevel"/>
    <w:tmpl w:val="DA9401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32D44F7"/>
    <w:multiLevelType w:val="hybridMultilevel"/>
    <w:tmpl w:val="FEE2B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A0487A"/>
    <w:multiLevelType w:val="hybridMultilevel"/>
    <w:tmpl w:val="47D660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8"/>
  </w:num>
  <w:num w:numId="8">
    <w:abstractNumId w:val="14"/>
  </w:num>
  <w:num w:numId="9">
    <w:abstractNumId w:val="26"/>
  </w:num>
  <w:num w:numId="10">
    <w:abstractNumId w:val="23"/>
  </w:num>
  <w:num w:numId="11">
    <w:abstractNumId w:val="34"/>
  </w:num>
  <w:num w:numId="12">
    <w:abstractNumId w:val="16"/>
  </w:num>
  <w:num w:numId="13">
    <w:abstractNumId w:val="29"/>
  </w:num>
  <w:num w:numId="14">
    <w:abstractNumId w:val="32"/>
  </w:num>
  <w:num w:numId="15">
    <w:abstractNumId w:val="12"/>
  </w:num>
  <w:num w:numId="16">
    <w:abstractNumId w:val="25"/>
  </w:num>
  <w:num w:numId="17">
    <w:abstractNumId w:val="7"/>
  </w:num>
  <w:num w:numId="18">
    <w:abstractNumId w:val="5"/>
  </w:num>
  <w:num w:numId="19">
    <w:abstractNumId w:val="24"/>
  </w:num>
  <w:num w:numId="20">
    <w:abstractNumId w:val="33"/>
  </w:num>
  <w:num w:numId="21">
    <w:abstractNumId w:val="21"/>
  </w:num>
  <w:num w:numId="22">
    <w:abstractNumId w:val="9"/>
  </w:num>
  <w:num w:numId="23">
    <w:abstractNumId w:val="22"/>
  </w:num>
  <w:num w:numId="24">
    <w:abstractNumId w:val="30"/>
  </w:num>
  <w:num w:numId="25">
    <w:abstractNumId w:val="13"/>
  </w:num>
  <w:num w:numId="26">
    <w:abstractNumId w:val="17"/>
  </w:num>
  <w:num w:numId="27">
    <w:abstractNumId w:val="28"/>
  </w:num>
  <w:num w:numId="28">
    <w:abstractNumId w:val="6"/>
  </w:num>
  <w:num w:numId="29">
    <w:abstractNumId w:val="20"/>
  </w:num>
  <w:num w:numId="30">
    <w:abstractNumId w:val="27"/>
  </w:num>
  <w:num w:numId="31">
    <w:abstractNumId w:val="10"/>
  </w:num>
  <w:num w:numId="32">
    <w:abstractNumId w:val="11"/>
  </w:num>
  <w:num w:numId="33">
    <w:abstractNumId w:val="18"/>
  </w:num>
  <w:num w:numId="34">
    <w:abstractNumId w:val="15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8C5"/>
    <w:rsid w:val="00001629"/>
    <w:rsid w:val="0000300C"/>
    <w:rsid w:val="0000402A"/>
    <w:rsid w:val="00006A3B"/>
    <w:rsid w:val="00006AA7"/>
    <w:rsid w:val="000107B8"/>
    <w:rsid w:val="00012D8F"/>
    <w:rsid w:val="0001435F"/>
    <w:rsid w:val="00015C26"/>
    <w:rsid w:val="00020B6A"/>
    <w:rsid w:val="00020DD4"/>
    <w:rsid w:val="0003039D"/>
    <w:rsid w:val="00032D08"/>
    <w:rsid w:val="00036A80"/>
    <w:rsid w:val="00036C81"/>
    <w:rsid w:val="00044700"/>
    <w:rsid w:val="00047B22"/>
    <w:rsid w:val="000579B9"/>
    <w:rsid w:val="00065FA7"/>
    <w:rsid w:val="000753DA"/>
    <w:rsid w:val="000756F7"/>
    <w:rsid w:val="00081570"/>
    <w:rsid w:val="000852EB"/>
    <w:rsid w:val="00087AF4"/>
    <w:rsid w:val="0009197D"/>
    <w:rsid w:val="00093097"/>
    <w:rsid w:val="000A33F2"/>
    <w:rsid w:val="000A5AB9"/>
    <w:rsid w:val="000B116B"/>
    <w:rsid w:val="000B1C71"/>
    <w:rsid w:val="000B2DE6"/>
    <w:rsid w:val="000C2881"/>
    <w:rsid w:val="000C5B83"/>
    <w:rsid w:val="000D1483"/>
    <w:rsid w:val="000D33FA"/>
    <w:rsid w:val="000D448F"/>
    <w:rsid w:val="000D544E"/>
    <w:rsid w:val="000D7B9C"/>
    <w:rsid w:val="000E195B"/>
    <w:rsid w:val="000E1D02"/>
    <w:rsid w:val="000E2356"/>
    <w:rsid w:val="000E31B5"/>
    <w:rsid w:val="000E7ACC"/>
    <w:rsid w:val="000F064F"/>
    <w:rsid w:val="000F093E"/>
    <w:rsid w:val="000F5476"/>
    <w:rsid w:val="000F7472"/>
    <w:rsid w:val="000F775B"/>
    <w:rsid w:val="00101534"/>
    <w:rsid w:val="001016EE"/>
    <w:rsid w:val="0010276B"/>
    <w:rsid w:val="0010347E"/>
    <w:rsid w:val="00115FA9"/>
    <w:rsid w:val="00117EC5"/>
    <w:rsid w:val="00122A3D"/>
    <w:rsid w:val="00122B40"/>
    <w:rsid w:val="00124D49"/>
    <w:rsid w:val="00130495"/>
    <w:rsid w:val="001314EA"/>
    <w:rsid w:val="00137C9B"/>
    <w:rsid w:val="00140D0D"/>
    <w:rsid w:val="00142E1B"/>
    <w:rsid w:val="0014793A"/>
    <w:rsid w:val="00151687"/>
    <w:rsid w:val="001550C7"/>
    <w:rsid w:val="00155B06"/>
    <w:rsid w:val="00160C45"/>
    <w:rsid w:val="001617AE"/>
    <w:rsid w:val="00161DAF"/>
    <w:rsid w:val="00165390"/>
    <w:rsid w:val="00166DD0"/>
    <w:rsid w:val="00166FBE"/>
    <w:rsid w:val="0017055C"/>
    <w:rsid w:val="00170783"/>
    <w:rsid w:val="00173ED4"/>
    <w:rsid w:val="001745D6"/>
    <w:rsid w:val="001747F9"/>
    <w:rsid w:val="001755B2"/>
    <w:rsid w:val="0017629C"/>
    <w:rsid w:val="001778DF"/>
    <w:rsid w:val="00180E1B"/>
    <w:rsid w:val="0018713E"/>
    <w:rsid w:val="0018724F"/>
    <w:rsid w:val="00187696"/>
    <w:rsid w:val="00187C4D"/>
    <w:rsid w:val="00190CD4"/>
    <w:rsid w:val="001917DD"/>
    <w:rsid w:val="00192CA7"/>
    <w:rsid w:val="001941DC"/>
    <w:rsid w:val="001953B5"/>
    <w:rsid w:val="001959C5"/>
    <w:rsid w:val="001971BE"/>
    <w:rsid w:val="00197738"/>
    <w:rsid w:val="001A1D63"/>
    <w:rsid w:val="001A5000"/>
    <w:rsid w:val="001A5712"/>
    <w:rsid w:val="001A58C4"/>
    <w:rsid w:val="001A62D6"/>
    <w:rsid w:val="001B2907"/>
    <w:rsid w:val="001B4C59"/>
    <w:rsid w:val="001B75A7"/>
    <w:rsid w:val="001C5527"/>
    <w:rsid w:val="001D07B2"/>
    <w:rsid w:val="001D245C"/>
    <w:rsid w:val="001D2577"/>
    <w:rsid w:val="001D2A73"/>
    <w:rsid w:val="001D4437"/>
    <w:rsid w:val="001D51C1"/>
    <w:rsid w:val="001E08C5"/>
    <w:rsid w:val="001E27A9"/>
    <w:rsid w:val="001F70E7"/>
    <w:rsid w:val="00201F3B"/>
    <w:rsid w:val="0020333D"/>
    <w:rsid w:val="00212D66"/>
    <w:rsid w:val="00213245"/>
    <w:rsid w:val="00213AF5"/>
    <w:rsid w:val="002155A9"/>
    <w:rsid w:val="0021583C"/>
    <w:rsid w:val="002227EA"/>
    <w:rsid w:val="00223601"/>
    <w:rsid w:val="00224928"/>
    <w:rsid w:val="00225B95"/>
    <w:rsid w:val="00227EBB"/>
    <w:rsid w:val="00230789"/>
    <w:rsid w:val="00232A3C"/>
    <w:rsid w:val="0025217A"/>
    <w:rsid w:val="00257BCE"/>
    <w:rsid w:val="00261F8A"/>
    <w:rsid w:val="002622AE"/>
    <w:rsid w:val="00263481"/>
    <w:rsid w:val="002721A1"/>
    <w:rsid w:val="00274410"/>
    <w:rsid w:val="00275385"/>
    <w:rsid w:val="00275795"/>
    <w:rsid w:val="00277206"/>
    <w:rsid w:val="00277723"/>
    <w:rsid w:val="002824C2"/>
    <w:rsid w:val="0028393B"/>
    <w:rsid w:val="00283979"/>
    <w:rsid w:val="00291B34"/>
    <w:rsid w:val="00293CB1"/>
    <w:rsid w:val="00294D8C"/>
    <w:rsid w:val="00297054"/>
    <w:rsid w:val="002A0C82"/>
    <w:rsid w:val="002A1E95"/>
    <w:rsid w:val="002A2F0A"/>
    <w:rsid w:val="002A419A"/>
    <w:rsid w:val="002A4F5F"/>
    <w:rsid w:val="002B065D"/>
    <w:rsid w:val="002B0ED4"/>
    <w:rsid w:val="002B1180"/>
    <w:rsid w:val="002B1820"/>
    <w:rsid w:val="002B1F15"/>
    <w:rsid w:val="002B2496"/>
    <w:rsid w:val="002B4EB9"/>
    <w:rsid w:val="002B59BE"/>
    <w:rsid w:val="002B7FB1"/>
    <w:rsid w:val="002C22B9"/>
    <w:rsid w:val="002C39EE"/>
    <w:rsid w:val="002D5D9A"/>
    <w:rsid w:val="002D68D6"/>
    <w:rsid w:val="002E010C"/>
    <w:rsid w:val="002E22E5"/>
    <w:rsid w:val="002E4FF6"/>
    <w:rsid w:val="002E7EE2"/>
    <w:rsid w:val="002F0450"/>
    <w:rsid w:val="002F4F15"/>
    <w:rsid w:val="002F51F1"/>
    <w:rsid w:val="003032EC"/>
    <w:rsid w:val="00304BD4"/>
    <w:rsid w:val="00307F69"/>
    <w:rsid w:val="00312356"/>
    <w:rsid w:val="0031393F"/>
    <w:rsid w:val="0031556C"/>
    <w:rsid w:val="0032626A"/>
    <w:rsid w:val="00331A90"/>
    <w:rsid w:val="0033310F"/>
    <w:rsid w:val="00334FA7"/>
    <w:rsid w:val="00335C61"/>
    <w:rsid w:val="00341346"/>
    <w:rsid w:val="003442A1"/>
    <w:rsid w:val="00344C99"/>
    <w:rsid w:val="003534F2"/>
    <w:rsid w:val="003574C1"/>
    <w:rsid w:val="0036088C"/>
    <w:rsid w:val="003640F0"/>
    <w:rsid w:val="00365914"/>
    <w:rsid w:val="00366E84"/>
    <w:rsid w:val="003703A6"/>
    <w:rsid w:val="00371E74"/>
    <w:rsid w:val="00377059"/>
    <w:rsid w:val="00377D72"/>
    <w:rsid w:val="00381263"/>
    <w:rsid w:val="00382F33"/>
    <w:rsid w:val="00383436"/>
    <w:rsid w:val="00384F58"/>
    <w:rsid w:val="003851A4"/>
    <w:rsid w:val="003867A7"/>
    <w:rsid w:val="00393563"/>
    <w:rsid w:val="003A0DE2"/>
    <w:rsid w:val="003A3B3C"/>
    <w:rsid w:val="003B4A27"/>
    <w:rsid w:val="003B59FE"/>
    <w:rsid w:val="003C1135"/>
    <w:rsid w:val="003C3907"/>
    <w:rsid w:val="003C394B"/>
    <w:rsid w:val="003C3F0E"/>
    <w:rsid w:val="003C5153"/>
    <w:rsid w:val="003C5728"/>
    <w:rsid w:val="003D058E"/>
    <w:rsid w:val="003D20B8"/>
    <w:rsid w:val="003D66BC"/>
    <w:rsid w:val="003E53EB"/>
    <w:rsid w:val="003F1366"/>
    <w:rsid w:val="003F290F"/>
    <w:rsid w:val="003F40DF"/>
    <w:rsid w:val="003F5490"/>
    <w:rsid w:val="003F6A0D"/>
    <w:rsid w:val="00400B86"/>
    <w:rsid w:val="00403165"/>
    <w:rsid w:val="00403946"/>
    <w:rsid w:val="00403957"/>
    <w:rsid w:val="00411D07"/>
    <w:rsid w:val="004171B1"/>
    <w:rsid w:val="00424BFC"/>
    <w:rsid w:val="00430269"/>
    <w:rsid w:val="004313B9"/>
    <w:rsid w:val="00431F67"/>
    <w:rsid w:val="004419D8"/>
    <w:rsid w:val="00441B1F"/>
    <w:rsid w:val="00442D4C"/>
    <w:rsid w:val="00446A24"/>
    <w:rsid w:val="00450D58"/>
    <w:rsid w:val="00453B43"/>
    <w:rsid w:val="00453E7F"/>
    <w:rsid w:val="00455A71"/>
    <w:rsid w:val="00460B35"/>
    <w:rsid w:val="0046165D"/>
    <w:rsid w:val="0046370E"/>
    <w:rsid w:val="00465EE5"/>
    <w:rsid w:val="00470471"/>
    <w:rsid w:val="00472ACC"/>
    <w:rsid w:val="00472B95"/>
    <w:rsid w:val="00472DE1"/>
    <w:rsid w:val="00476CE7"/>
    <w:rsid w:val="00477CC1"/>
    <w:rsid w:val="00483486"/>
    <w:rsid w:val="00490D58"/>
    <w:rsid w:val="0049132F"/>
    <w:rsid w:val="004932F7"/>
    <w:rsid w:val="004A0E07"/>
    <w:rsid w:val="004A30C5"/>
    <w:rsid w:val="004A3FF1"/>
    <w:rsid w:val="004A4025"/>
    <w:rsid w:val="004A4E6E"/>
    <w:rsid w:val="004B0308"/>
    <w:rsid w:val="004B0BEA"/>
    <w:rsid w:val="004B3194"/>
    <w:rsid w:val="004B329F"/>
    <w:rsid w:val="004B3443"/>
    <w:rsid w:val="004C217E"/>
    <w:rsid w:val="004C4C3B"/>
    <w:rsid w:val="004D53B2"/>
    <w:rsid w:val="004E2EB1"/>
    <w:rsid w:val="004F2EF2"/>
    <w:rsid w:val="004F381E"/>
    <w:rsid w:val="004F3BB5"/>
    <w:rsid w:val="004F47EC"/>
    <w:rsid w:val="004F5529"/>
    <w:rsid w:val="004F61C3"/>
    <w:rsid w:val="004F68EE"/>
    <w:rsid w:val="004F7E1D"/>
    <w:rsid w:val="005029EE"/>
    <w:rsid w:val="0050455F"/>
    <w:rsid w:val="00507287"/>
    <w:rsid w:val="0051226C"/>
    <w:rsid w:val="005175AD"/>
    <w:rsid w:val="00521D25"/>
    <w:rsid w:val="00523BDC"/>
    <w:rsid w:val="0052485F"/>
    <w:rsid w:val="00525C90"/>
    <w:rsid w:val="00526EB9"/>
    <w:rsid w:val="00530AB0"/>
    <w:rsid w:val="00531BC9"/>
    <w:rsid w:val="0053320E"/>
    <w:rsid w:val="00533DCD"/>
    <w:rsid w:val="0053444D"/>
    <w:rsid w:val="005354BD"/>
    <w:rsid w:val="00536B29"/>
    <w:rsid w:val="005422F2"/>
    <w:rsid w:val="00545E85"/>
    <w:rsid w:val="0055205E"/>
    <w:rsid w:val="0055517C"/>
    <w:rsid w:val="0055638C"/>
    <w:rsid w:val="00557B4C"/>
    <w:rsid w:val="005623B3"/>
    <w:rsid w:val="00562BA5"/>
    <w:rsid w:val="005647DB"/>
    <w:rsid w:val="005648D1"/>
    <w:rsid w:val="00570AE8"/>
    <w:rsid w:val="00571025"/>
    <w:rsid w:val="0057110F"/>
    <w:rsid w:val="00573BF0"/>
    <w:rsid w:val="005763CA"/>
    <w:rsid w:val="0058005F"/>
    <w:rsid w:val="00580DA0"/>
    <w:rsid w:val="00582F15"/>
    <w:rsid w:val="00583148"/>
    <w:rsid w:val="005851A5"/>
    <w:rsid w:val="005857E7"/>
    <w:rsid w:val="00586657"/>
    <w:rsid w:val="005866E8"/>
    <w:rsid w:val="005901AE"/>
    <w:rsid w:val="00591484"/>
    <w:rsid w:val="00592156"/>
    <w:rsid w:val="0059672B"/>
    <w:rsid w:val="00596772"/>
    <w:rsid w:val="00597BF3"/>
    <w:rsid w:val="005A170B"/>
    <w:rsid w:val="005A4908"/>
    <w:rsid w:val="005B0F69"/>
    <w:rsid w:val="005B4DF5"/>
    <w:rsid w:val="005C07FD"/>
    <w:rsid w:val="005C0D40"/>
    <w:rsid w:val="005C4040"/>
    <w:rsid w:val="005C6FF0"/>
    <w:rsid w:val="005D2AB4"/>
    <w:rsid w:val="005D4386"/>
    <w:rsid w:val="005D499E"/>
    <w:rsid w:val="005D5974"/>
    <w:rsid w:val="005D7F47"/>
    <w:rsid w:val="005E7D4A"/>
    <w:rsid w:val="005F23CA"/>
    <w:rsid w:val="005F2E3D"/>
    <w:rsid w:val="00600568"/>
    <w:rsid w:val="00601005"/>
    <w:rsid w:val="00601612"/>
    <w:rsid w:val="00602AEF"/>
    <w:rsid w:val="0060309C"/>
    <w:rsid w:val="006031FD"/>
    <w:rsid w:val="0061203C"/>
    <w:rsid w:val="006205E8"/>
    <w:rsid w:val="006225C6"/>
    <w:rsid w:val="006226D5"/>
    <w:rsid w:val="00625327"/>
    <w:rsid w:val="0062585A"/>
    <w:rsid w:val="0062616D"/>
    <w:rsid w:val="00626EB2"/>
    <w:rsid w:val="00627415"/>
    <w:rsid w:val="006306CC"/>
    <w:rsid w:val="00630D8E"/>
    <w:rsid w:val="00635977"/>
    <w:rsid w:val="00642F61"/>
    <w:rsid w:val="006432EF"/>
    <w:rsid w:val="006564D9"/>
    <w:rsid w:val="006600AF"/>
    <w:rsid w:val="00660879"/>
    <w:rsid w:val="00661D42"/>
    <w:rsid w:val="0066276F"/>
    <w:rsid w:val="006632C2"/>
    <w:rsid w:val="00665566"/>
    <w:rsid w:val="006727E2"/>
    <w:rsid w:val="00673C7B"/>
    <w:rsid w:val="00685A8C"/>
    <w:rsid w:val="00686A6D"/>
    <w:rsid w:val="00687BA9"/>
    <w:rsid w:val="00694391"/>
    <w:rsid w:val="00694557"/>
    <w:rsid w:val="006A17E7"/>
    <w:rsid w:val="006A2F62"/>
    <w:rsid w:val="006A4ECB"/>
    <w:rsid w:val="006A7738"/>
    <w:rsid w:val="006B22BC"/>
    <w:rsid w:val="006B3A00"/>
    <w:rsid w:val="006B6C65"/>
    <w:rsid w:val="006B76A1"/>
    <w:rsid w:val="006C149A"/>
    <w:rsid w:val="006C22E7"/>
    <w:rsid w:val="006C5220"/>
    <w:rsid w:val="006C6C37"/>
    <w:rsid w:val="006D0064"/>
    <w:rsid w:val="006D0E04"/>
    <w:rsid w:val="006D518F"/>
    <w:rsid w:val="006E0B2B"/>
    <w:rsid w:val="006E11C0"/>
    <w:rsid w:val="006E12BA"/>
    <w:rsid w:val="006E566E"/>
    <w:rsid w:val="006E7AAC"/>
    <w:rsid w:val="006E7EEA"/>
    <w:rsid w:val="006F1BB2"/>
    <w:rsid w:val="00700715"/>
    <w:rsid w:val="0070464E"/>
    <w:rsid w:val="0070521C"/>
    <w:rsid w:val="0070592A"/>
    <w:rsid w:val="00710FBC"/>
    <w:rsid w:val="00711678"/>
    <w:rsid w:val="00711978"/>
    <w:rsid w:val="0071399C"/>
    <w:rsid w:val="00715037"/>
    <w:rsid w:val="007217C5"/>
    <w:rsid w:val="007249B7"/>
    <w:rsid w:val="00725970"/>
    <w:rsid w:val="0072679D"/>
    <w:rsid w:val="00733A0A"/>
    <w:rsid w:val="007347A9"/>
    <w:rsid w:val="00734B77"/>
    <w:rsid w:val="00740226"/>
    <w:rsid w:val="0074274D"/>
    <w:rsid w:val="00744325"/>
    <w:rsid w:val="00744BAB"/>
    <w:rsid w:val="00745701"/>
    <w:rsid w:val="00755D22"/>
    <w:rsid w:val="0076155D"/>
    <w:rsid w:val="00761C87"/>
    <w:rsid w:val="00763107"/>
    <w:rsid w:val="007646D6"/>
    <w:rsid w:val="00765167"/>
    <w:rsid w:val="007653C7"/>
    <w:rsid w:val="00765BD1"/>
    <w:rsid w:val="00767E96"/>
    <w:rsid w:val="007740B6"/>
    <w:rsid w:val="007847EA"/>
    <w:rsid w:val="00787857"/>
    <w:rsid w:val="007903C4"/>
    <w:rsid w:val="00791E49"/>
    <w:rsid w:val="00796111"/>
    <w:rsid w:val="00796707"/>
    <w:rsid w:val="007967E0"/>
    <w:rsid w:val="00797246"/>
    <w:rsid w:val="007A34DC"/>
    <w:rsid w:val="007A3EA0"/>
    <w:rsid w:val="007A3F5E"/>
    <w:rsid w:val="007A4AED"/>
    <w:rsid w:val="007A70BA"/>
    <w:rsid w:val="007B0AC2"/>
    <w:rsid w:val="007B2A2C"/>
    <w:rsid w:val="007B35A7"/>
    <w:rsid w:val="007B4FBF"/>
    <w:rsid w:val="007C632B"/>
    <w:rsid w:val="007C7449"/>
    <w:rsid w:val="007C7DB7"/>
    <w:rsid w:val="007D766E"/>
    <w:rsid w:val="007E2A22"/>
    <w:rsid w:val="007E57A6"/>
    <w:rsid w:val="007E68F5"/>
    <w:rsid w:val="007F00F0"/>
    <w:rsid w:val="007F134E"/>
    <w:rsid w:val="007F1369"/>
    <w:rsid w:val="007F26E6"/>
    <w:rsid w:val="007F2EFE"/>
    <w:rsid w:val="007F7E01"/>
    <w:rsid w:val="00802D06"/>
    <w:rsid w:val="0080344F"/>
    <w:rsid w:val="0081056A"/>
    <w:rsid w:val="00811F79"/>
    <w:rsid w:val="008123A3"/>
    <w:rsid w:val="00814966"/>
    <w:rsid w:val="00820363"/>
    <w:rsid w:val="00821C05"/>
    <w:rsid w:val="00822091"/>
    <w:rsid w:val="00822624"/>
    <w:rsid w:val="008311E7"/>
    <w:rsid w:val="00831B98"/>
    <w:rsid w:val="00845FCB"/>
    <w:rsid w:val="0084639D"/>
    <w:rsid w:val="00847C74"/>
    <w:rsid w:val="008516E5"/>
    <w:rsid w:val="00851C25"/>
    <w:rsid w:val="00854189"/>
    <w:rsid w:val="00854311"/>
    <w:rsid w:val="0085519E"/>
    <w:rsid w:val="00856226"/>
    <w:rsid w:val="00865B0A"/>
    <w:rsid w:val="00866854"/>
    <w:rsid w:val="00871122"/>
    <w:rsid w:val="0087431D"/>
    <w:rsid w:val="0087612E"/>
    <w:rsid w:val="0087629E"/>
    <w:rsid w:val="008766E7"/>
    <w:rsid w:val="00880B55"/>
    <w:rsid w:val="008818AE"/>
    <w:rsid w:val="00884603"/>
    <w:rsid w:val="00890259"/>
    <w:rsid w:val="00892E96"/>
    <w:rsid w:val="008A0315"/>
    <w:rsid w:val="008A0AA4"/>
    <w:rsid w:val="008A1A50"/>
    <w:rsid w:val="008A1DE9"/>
    <w:rsid w:val="008A301C"/>
    <w:rsid w:val="008A35C8"/>
    <w:rsid w:val="008A5706"/>
    <w:rsid w:val="008A7A6C"/>
    <w:rsid w:val="008B19E9"/>
    <w:rsid w:val="008B60CD"/>
    <w:rsid w:val="008C21FB"/>
    <w:rsid w:val="008C4225"/>
    <w:rsid w:val="008C7BB3"/>
    <w:rsid w:val="008D685B"/>
    <w:rsid w:val="008D73ED"/>
    <w:rsid w:val="008E1C24"/>
    <w:rsid w:val="008E210A"/>
    <w:rsid w:val="008E3480"/>
    <w:rsid w:val="008E5552"/>
    <w:rsid w:val="008E6710"/>
    <w:rsid w:val="008E7B45"/>
    <w:rsid w:val="008F01FB"/>
    <w:rsid w:val="008F2A11"/>
    <w:rsid w:val="008F474A"/>
    <w:rsid w:val="008F5B7E"/>
    <w:rsid w:val="009003AB"/>
    <w:rsid w:val="00903B26"/>
    <w:rsid w:val="0090421C"/>
    <w:rsid w:val="009056D0"/>
    <w:rsid w:val="00906EDD"/>
    <w:rsid w:val="00906F3E"/>
    <w:rsid w:val="00911331"/>
    <w:rsid w:val="00912753"/>
    <w:rsid w:val="009153E0"/>
    <w:rsid w:val="00916D44"/>
    <w:rsid w:val="009306BE"/>
    <w:rsid w:val="00934169"/>
    <w:rsid w:val="00934AD8"/>
    <w:rsid w:val="00941374"/>
    <w:rsid w:val="00941928"/>
    <w:rsid w:val="00941B14"/>
    <w:rsid w:val="00941BE9"/>
    <w:rsid w:val="00943772"/>
    <w:rsid w:val="00943C91"/>
    <w:rsid w:val="009450CB"/>
    <w:rsid w:val="00946306"/>
    <w:rsid w:val="00950FD8"/>
    <w:rsid w:val="0095510B"/>
    <w:rsid w:val="00955BC2"/>
    <w:rsid w:val="0095613E"/>
    <w:rsid w:val="00956CCE"/>
    <w:rsid w:val="00962DC3"/>
    <w:rsid w:val="00964ADA"/>
    <w:rsid w:val="00965119"/>
    <w:rsid w:val="0096613A"/>
    <w:rsid w:val="0097138F"/>
    <w:rsid w:val="00971A92"/>
    <w:rsid w:val="009807C4"/>
    <w:rsid w:val="00980CBD"/>
    <w:rsid w:val="009839E7"/>
    <w:rsid w:val="00987335"/>
    <w:rsid w:val="00990D18"/>
    <w:rsid w:val="00992C18"/>
    <w:rsid w:val="009958C2"/>
    <w:rsid w:val="00995A7F"/>
    <w:rsid w:val="009A3C9F"/>
    <w:rsid w:val="009A4B39"/>
    <w:rsid w:val="009A6A8C"/>
    <w:rsid w:val="009B08C7"/>
    <w:rsid w:val="009B1773"/>
    <w:rsid w:val="009B1B11"/>
    <w:rsid w:val="009B7718"/>
    <w:rsid w:val="009B7F59"/>
    <w:rsid w:val="009C217B"/>
    <w:rsid w:val="009C5BF5"/>
    <w:rsid w:val="009C763D"/>
    <w:rsid w:val="009D04CE"/>
    <w:rsid w:val="009D3248"/>
    <w:rsid w:val="009D392A"/>
    <w:rsid w:val="009D5BDB"/>
    <w:rsid w:val="009E0D44"/>
    <w:rsid w:val="009E277E"/>
    <w:rsid w:val="009E4011"/>
    <w:rsid w:val="009E5610"/>
    <w:rsid w:val="009E78D0"/>
    <w:rsid w:val="009F1EBA"/>
    <w:rsid w:val="009F518B"/>
    <w:rsid w:val="009F7B41"/>
    <w:rsid w:val="00A016B3"/>
    <w:rsid w:val="00A02449"/>
    <w:rsid w:val="00A04726"/>
    <w:rsid w:val="00A0477C"/>
    <w:rsid w:val="00A053B7"/>
    <w:rsid w:val="00A059AF"/>
    <w:rsid w:val="00A10DA1"/>
    <w:rsid w:val="00A24FE5"/>
    <w:rsid w:val="00A2637E"/>
    <w:rsid w:val="00A338BC"/>
    <w:rsid w:val="00A36AA0"/>
    <w:rsid w:val="00A46B24"/>
    <w:rsid w:val="00A50ACE"/>
    <w:rsid w:val="00A52070"/>
    <w:rsid w:val="00A534BB"/>
    <w:rsid w:val="00A53AD0"/>
    <w:rsid w:val="00A54B97"/>
    <w:rsid w:val="00A60D09"/>
    <w:rsid w:val="00A65CCD"/>
    <w:rsid w:val="00A66A47"/>
    <w:rsid w:val="00A6761D"/>
    <w:rsid w:val="00A74FC9"/>
    <w:rsid w:val="00A77864"/>
    <w:rsid w:val="00A82721"/>
    <w:rsid w:val="00A84179"/>
    <w:rsid w:val="00A87E72"/>
    <w:rsid w:val="00A9338B"/>
    <w:rsid w:val="00AA0F9A"/>
    <w:rsid w:val="00AA2FFB"/>
    <w:rsid w:val="00AA3AF8"/>
    <w:rsid w:val="00AA5CBA"/>
    <w:rsid w:val="00AA5CBC"/>
    <w:rsid w:val="00AA772B"/>
    <w:rsid w:val="00AB5A9E"/>
    <w:rsid w:val="00AC1887"/>
    <w:rsid w:val="00AC340A"/>
    <w:rsid w:val="00AC473F"/>
    <w:rsid w:val="00AC7A86"/>
    <w:rsid w:val="00AD779E"/>
    <w:rsid w:val="00AE04D0"/>
    <w:rsid w:val="00AE065D"/>
    <w:rsid w:val="00AE19DD"/>
    <w:rsid w:val="00AE3720"/>
    <w:rsid w:val="00AE52BD"/>
    <w:rsid w:val="00AE5511"/>
    <w:rsid w:val="00AE6D2A"/>
    <w:rsid w:val="00AF0B1D"/>
    <w:rsid w:val="00AF1996"/>
    <w:rsid w:val="00AF6FCD"/>
    <w:rsid w:val="00B0193F"/>
    <w:rsid w:val="00B03C4A"/>
    <w:rsid w:val="00B03F57"/>
    <w:rsid w:val="00B060D8"/>
    <w:rsid w:val="00B065D6"/>
    <w:rsid w:val="00B06ED2"/>
    <w:rsid w:val="00B10DC8"/>
    <w:rsid w:val="00B11999"/>
    <w:rsid w:val="00B1210B"/>
    <w:rsid w:val="00B1285E"/>
    <w:rsid w:val="00B134C2"/>
    <w:rsid w:val="00B15B7B"/>
    <w:rsid w:val="00B16DB1"/>
    <w:rsid w:val="00B255C9"/>
    <w:rsid w:val="00B25751"/>
    <w:rsid w:val="00B257F5"/>
    <w:rsid w:val="00B27715"/>
    <w:rsid w:val="00B27F7B"/>
    <w:rsid w:val="00B30A24"/>
    <w:rsid w:val="00B31058"/>
    <w:rsid w:val="00B33610"/>
    <w:rsid w:val="00B34024"/>
    <w:rsid w:val="00B40104"/>
    <w:rsid w:val="00B429BB"/>
    <w:rsid w:val="00B50BEA"/>
    <w:rsid w:val="00B51FA6"/>
    <w:rsid w:val="00B52249"/>
    <w:rsid w:val="00B5367C"/>
    <w:rsid w:val="00B54477"/>
    <w:rsid w:val="00B554CF"/>
    <w:rsid w:val="00B56E34"/>
    <w:rsid w:val="00B5748A"/>
    <w:rsid w:val="00B60E32"/>
    <w:rsid w:val="00B65926"/>
    <w:rsid w:val="00B66B05"/>
    <w:rsid w:val="00B71998"/>
    <w:rsid w:val="00B73164"/>
    <w:rsid w:val="00B738A0"/>
    <w:rsid w:val="00B75829"/>
    <w:rsid w:val="00B82180"/>
    <w:rsid w:val="00B82EF1"/>
    <w:rsid w:val="00B8421C"/>
    <w:rsid w:val="00B90AE4"/>
    <w:rsid w:val="00BA783F"/>
    <w:rsid w:val="00BB1D7C"/>
    <w:rsid w:val="00BB2AAF"/>
    <w:rsid w:val="00BB2C00"/>
    <w:rsid w:val="00BB3162"/>
    <w:rsid w:val="00BC351A"/>
    <w:rsid w:val="00BC40B9"/>
    <w:rsid w:val="00BD07EF"/>
    <w:rsid w:val="00BD0DCA"/>
    <w:rsid w:val="00BD1754"/>
    <w:rsid w:val="00BD5A6F"/>
    <w:rsid w:val="00BD6F76"/>
    <w:rsid w:val="00BE01BE"/>
    <w:rsid w:val="00BE3241"/>
    <w:rsid w:val="00BE39EB"/>
    <w:rsid w:val="00BE4E7D"/>
    <w:rsid w:val="00BE503E"/>
    <w:rsid w:val="00BF18F7"/>
    <w:rsid w:val="00BF38F5"/>
    <w:rsid w:val="00BF4A41"/>
    <w:rsid w:val="00BF7871"/>
    <w:rsid w:val="00C02791"/>
    <w:rsid w:val="00C031AD"/>
    <w:rsid w:val="00C05328"/>
    <w:rsid w:val="00C07772"/>
    <w:rsid w:val="00C15D63"/>
    <w:rsid w:val="00C173CF"/>
    <w:rsid w:val="00C1789B"/>
    <w:rsid w:val="00C2448E"/>
    <w:rsid w:val="00C2520E"/>
    <w:rsid w:val="00C25B14"/>
    <w:rsid w:val="00C32309"/>
    <w:rsid w:val="00C32B4C"/>
    <w:rsid w:val="00C3436F"/>
    <w:rsid w:val="00C36028"/>
    <w:rsid w:val="00C43F61"/>
    <w:rsid w:val="00C469D6"/>
    <w:rsid w:val="00C50BA0"/>
    <w:rsid w:val="00C51233"/>
    <w:rsid w:val="00C5140E"/>
    <w:rsid w:val="00C51EF9"/>
    <w:rsid w:val="00C52D2C"/>
    <w:rsid w:val="00C54899"/>
    <w:rsid w:val="00C6225E"/>
    <w:rsid w:val="00C6347A"/>
    <w:rsid w:val="00C63F7C"/>
    <w:rsid w:val="00C64448"/>
    <w:rsid w:val="00C656DF"/>
    <w:rsid w:val="00C67E7B"/>
    <w:rsid w:val="00C772D4"/>
    <w:rsid w:val="00C773A2"/>
    <w:rsid w:val="00C83B17"/>
    <w:rsid w:val="00C84E1B"/>
    <w:rsid w:val="00C85FF5"/>
    <w:rsid w:val="00C863A7"/>
    <w:rsid w:val="00C877A6"/>
    <w:rsid w:val="00C93413"/>
    <w:rsid w:val="00C95A1B"/>
    <w:rsid w:val="00C967D8"/>
    <w:rsid w:val="00C976FD"/>
    <w:rsid w:val="00CA5362"/>
    <w:rsid w:val="00CB0A80"/>
    <w:rsid w:val="00CB35C4"/>
    <w:rsid w:val="00CB44F8"/>
    <w:rsid w:val="00CB5847"/>
    <w:rsid w:val="00CB67D4"/>
    <w:rsid w:val="00CB7D4C"/>
    <w:rsid w:val="00CC0C4A"/>
    <w:rsid w:val="00CC4CA2"/>
    <w:rsid w:val="00CC76CB"/>
    <w:rsid w:val="00CD3A5D"/>
    <w:rsid w:val="00CD49A2"/>
    <w:rsid w:val="00CE244C"/>
    <w:rsid w:val="00CE2D0C"/>
    <w:rsid w:val="00CE3207"/>
    <w:rsid w:val="00CE6686"/>
    <w:rsid w:val="00CE668C"/>
    <w:rsid w:val="00CF32CB"/>
    <w:rsid w:val="00CF4B0B"/>
    <w:rsid w:val="00D01AD5"/>
    <w:rsid w:val="00D02187"/>
    <w:rsid w:val="00D06C38"/>
    <w:rsid w:val="00D24AE2"/>
    <w:rsid w:val="00D25541"/>
    <w:rsid w:val="00D3570F"/>
    <w:rsid w:val="00D375C4"/>
    <w:rsid w:val="00D41AE6"/>
    <w:rsid w:val="00D42742"/>
    <w:rsid w:val="00D44FCC"/>
    <w:rsid w:val="00D45355"/>
    <w:rsid w:val="00D5058A"/>
    <w:rsid w:val="00D52E2B"/>
    <w:rsid w:val="00D52F7F"/>
    <w:rsid w:val="00D52FD3"/>
    <w:rsid w:val="00D53699"/>
    <w:rsid w:val="00D552BF"/>
    <w:rsid w:val="00D57DBB"/>
    <w:rsid w:val="00D57DC1"/>
    <w:rsid w:val="00D6084E"/>
    <w:rsid w:val="00D61E2B"/>
    <w:rsid w:val="00D87C00"/>
    <w:rsid w:val="00D90F8C"/>
    <w:rsid w:val="00D93C5F"/>
    <w:rsid w:val="00D96396"/>
    <w:rsid w:val="00D97110"/>
    <w:rsid w:val="00D97F20"/>
    <w:rsid w:val="00DA0734"/>
    <w:rsid w:val="00DA0F7D"/>
    <w:rsid w:val="00DA4999"/>
    <w:rsid w:val="00DA5F40"/>
    <w:rsid w:val="00DB08EE"/>
    <w:rsid w:val="00DB3BD3"/>
    <w:rsid w:val="00DC610C"/>
    <w:rsid w:val="00DD0003"/>
    <w:rsid w:val="00DD1D38"/>
    <w:rsid w:val="00DD42CC"/>
    <w:rsid w:val="00DE07EC"/>
    <w:rsid w:val="00DE53A1"/>
    <w:rsid w:val="00DE724B"/>
    <w:rsid w:val="00DF2609"/>
    <w:rsid w:val="00DF6C22"/>
    <w:rsid w:val="00DF7B97"/>
    <w:rsid w:val="00E020B2"/>
    <w:rsid w:val="00E038F8"/>
    <w:rsid w:val="00E15F95"/>
    <w:rsid w:val="00E17912"/>
    <w:rsid w:val="00E239B7"/>
    <w:rsid w:val="00E2487A"/>
    <w:rsid w:val="00E248CC"/>
    <w:rsid w:val="00E2715E"/>
    <w:rsid w:val="00E308E4"/>
    <w:rsid w:val="00E31284"/>
    <w:rsid w:val="00E37714"/>
    <w:rsid w:val="00E414A5"/>
    <w:rsid w:val="00E41786"/>
    <w:rsid w:val="00E43F02"/>
    <w:rsid w:val="00E4579D"/>
    <w:rsid w:val="00E472BB"/>
    <w:rsid w:val="00E506A7"/>
    <w:rsid w:val="00E5518C"/>
    <w:rsid w:val="00E56377"/>
    <w:rsid w:val="00E63655"/>
    <w:rsid w:val="00E642A0"/>
    <w:rsid w:val="00E65599"/>
    <w:rsid w:val="00E65C5A"/>
    <w:rsid w:val="00E65F8A"/>
    <w:rsid w:val="00E67196"/>
    <w:rsid w:val="00E73F8D"/>
    <w:rsid w:val="00E800A2"/>
    <w:rsid w:val="00E812BA"/>
    <w:rsid w:val="00E83CBA"/>
    <w:rsid w:val="00E8580B"/>
    <w:rsid w:val="00E928E8"/>
    <w:rsid w:val="00E94E63"/>
    <w:rsid w:val="00E97E4D"/>
    <w:rsid w:val="00EA0972"/>
    <w:rsid w:val="00EA262E"/>
    <w:rsid w:val="00EA287B"/>
    <w:rsid w:val="00EA61FF"/>
    <w:rsid w:val="00EA71B4"/>
    <w:rsid w:val="00EB521C"/>
    <w:rsid w:val="00EB6613"/>
    <w:rsid w:val="00EB7C4C"/>
    <w:rsid w:val="00EC0759"/>
    <w:rsid w:val="00EC5A0B"/>
    <w:rsid w:val="00EC5D52"/>
    <w:rsid w:val="00EC636C"/>
    <w:rsid w:val="00ED0206"/>
    <w:rsid w:val="00ED3D02"/>
    <w:rsid w:val="00ED411D"/>
    <w:rsid w:val="00ED4DE6"/>
    <w:rsid w:val="00ED6E6C"/>
    <w:rsid w:val="00ED7806"/>
    <w:rsid w:val="00EE485D"/>
    <w:rsid w:val="00EE55F5"/>
    <w:rsid w:val="00EE775B"/>
    <w:rsid w:val="00EE7F1D"/>
    <w:rsid w:val="00EF1784"/>
    <w:rsid w:val="00EF67C1"/>
    <w:rsid w:val="00F01A0F"/>
    <w:rsid w:val="00F02029"/>
    <w:rsid w:val="00F10177"/>
    <w:rsid w:val="00F118BD"/>
    <w:rsid w:val="00F12B8C"/>
    <w:rsid w:val="00F14648"/>
    <w:rsid w:val="00F15E05"/>
    <w:rsid w:val="00F162E3"/>
    <w:rsid w:val="00F173C0"/>
    <w:rsid w:val="00F2040A"/>
    <w:rsid w:val="00F21760"/>
    <w:rsid w:val="00F21F83"/>
    <w:rsid w:val="00F22AC4"/>
    <w:rsid w:val="00F25709"/>
    <w:rsid w:val="00F27809"/>
    <w:rsid w:val="00F30A9A"/>
    <w:rsid w:val="00F30D36"/>
    <w:rsid w:val="00F30F9F"/>
    <w:rsid w:val="00F311C2"/>
    <w:rsid w:val="00F3191D"/>
    <w:rsid w:val="00F367D4"/>
    <w:rsid w:val="00F36DC5"/>
    <w:rsid w:val="00F45D4A"/>
    <w:rsid w:val="00F47B6C"/>
    <w:rsid w:val="00F50862"/>
    <w:rsid w:val="00F556D4"/>
    <w:rsid w:val="00F56A75"/>
    <w:rsid w:val="00F603CD"/>
    <w:rsid w:val="00F605E6"/>
    <w:rsid w:val="00F62247"/>
    <w:rsid w:val="00F62C70"/>
    <w:rsid w:val="00F647A8"/>
    <w:rsid w:val="00F64C93"/>
    <w:rsid w:val="00F67058"/>
    <w:rsid w:val="00F67089"/>
    <w:rsid w:val="00F70EF3"/>
    <w:rsid w:val="00F71923"/>
    <w:rsid w:val="00F71E00"/>
    <w:rsid w:val="00F72168"/>
    <w:rsid w:val="00F74CBC"/>
    <w:rsid w:val="00F809AA"/>
    <w:rsid w:val="00F82E22"/>
    <w:rsid w:val="00F84645"/>
    <w:rsid w:val="00F86A2C"/>
    <w:rsid w:val="00FA15E2"/>
    <w:rsid w:val="00FA1A06"/>
    <w:rsid w:val="00FA3E79"/>
    <w:rsid w:val="00FA452C"/>
    <w:rsid w:val="00FA52F0"/>
    <w:rsid w:val="00FA7CA4"/>
    <w:rsid w:val="00FB11FB"/>
    <w:rsid w:val="00FB3FCD"/>
    <w:rsid w:val="00FB4DA4"/>
    <w:rsid w:val="00FB57AB"/>
    <w:rsid w:val="00FB7F57"/>
    <w:rsid w:val="00FC73CE"/>
    <w:rsid w:val="00FC7796"/>
    <w:rsid w:val="00FD1759"/>
    <w:rsid w:val="00FD2E0A"/>
    <w:rsid w:val="00FD4CC0"/>
    <w:rsid w:val="00FD7B33"/>
    <w:rsid w:val="00FE03A1"/>
    <w:rsid w:val="00FE36D7"/>
    <w:rsid w:val="00FE47F7"/>
    <w:rsid w:val="00FE7C42"/>
    <w:rsid w:val="00FF0A60"/>
    <w:rsid w:val="00FF2419"/>
    <w:rsid w:val="00FF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F3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8C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08C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E08C5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bulletedlistChar">
    <w:name w:val="bulleted list Char"/>
    <w:basedOn w:val="Normal"/>
    <w:rsid w:val="001E08C5"/>
    <w:pPr>
      <w:tabs>
        <w:tab w:val="num" w:pos="288"/>
      </w:tabs>
      <w:spacing w:before="40" w:after="80" w:line="220" w:lineRule="exact"/>
    </w:pPr>
    <w:rPr>
      <w:rFonts w:ascii="Tahoma" w:hAnsi="Tahoma"/>
      <w:spacing w:val="10"/>
      <w:sz w:val="16"/>
      <w:szCs w:val="16"/>
    </w:rPr>
  </w:style>
  <w:style w:type="paragraph" w:styleId="Footer">
    <w:name w:val="footer"/>
    <w:basedOn w:val="Normal"/>
    <w:link w:val="FooterChar"/>
    <w:uiPriority w:val="99"/>
    <w:rsid w:val="001E08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8C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1E0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63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3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C077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F57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B90A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72AC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52249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A016B3"/>
    <w:pPr>
      <w:suppressAutoHyphens w:val="0"/>
      <w:spacing w:before="100" w:beforeAutospacing="1" w:after="100" w:afterAutospacing="1"/>
    </w:pPr>
    <w:rPr>
      <w:lang w:eastAsia="en-US"/>
    </w:rPr>
  </w:style>
  <w:style w:type="character" w:customStyle="1" w:styleId="apple-converted-space">
    <w:name w:val="apple-converted-space"/>
    <w:basedOn w:val="DefaultParagraphFont"/>
    <w:rsid w:val="00A01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8C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08C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E08C5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bulletedlistChar">
    <w:name w:val="bulleted list Char"/>
    <w:basedOn w:val="Normal"/>
    <w:rsid w:val="001E08C5"/>
    <w:pPr>
      <w:tabs>
        <w:tab w:val="num" w:pos="288"/>
      </w:tabs>
      <w:spacing w:before="40" w:after="80" w:line="220" w:lineRule="exact"/>
    </w:pPr>
    <w:rPr>
      <w:rFonts w:ascii="Tahoma" w:hAnsi="Tahoma"/>
      <w:spacing w:val="10"/>
      <w:sz w:val="16"/>
      <w:szCs w:val="16"/>
    </w:rPr>
  </w:style>
  <w:style w:type="paragraph" w:styleId="Footer">
    <w:name w:val="footer"/>
    <w:basedOn w:val="Normal"/>
    <w:link w:val="FooterChar"/>
    <w:uiPriority w:val="99"/>
    <w:rsid w:val="001E08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8C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1E0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63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3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C077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F57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B90A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72AC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52249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A016B3"/>
    <w:pPr>
      <w:suppressAutoHyphens w:val="0"/>
      <w:spacing w:before="100" w:beforeAutospacing="1" w:after="100" w:afterAutospacing="1"/>
    </w:pPr>
    <w:rPr>
      <w:lang w:eastAsia="en-US"/>
    </w:rPr>
  </w:style>
  <w:style w:type="character" w:customStyle="1" w:styleId="apple-converted-space">
    <w:name w:val="apple-converted-space"/>
    <w:basedOn w:val="DefaultParagraphFont"/>
    <w:rsid w:val="00A01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anjayrajmotwan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I.T.POINT</Company>
  <LinksUpToDate>false</LinksUpToDate>
  <CharactersWithSpaces>2039</CharactersWithSpaces>
  <SharedDoc>false</SharedDoc>
  <HLinks>
    <vt:vector size="18" baseType="variant">
      <vt:variant>
        <vt:i4>4849755</vt:i4>
      </vt:variant>
      <vt:variant>
        <vt:i4>6</vt:i4>
      </vt:variant>
      <vt:variant>
        <vt:i4>0</vt:i4>
      </vt:variant>
      <vt:variant>
        <vt:i4>5</vt:i4>
      </vt:variant>
      <vt:variant>
        <vt:lpwstr>http://www.brecorder.com/money-a-banking/198/1267610/</vt:lpwstr>
      </vt:variant>
      <vt:variant>
        <vt:lpwstr/>
      </vt:variant>
      <vt:variant>
        <vt:i4>4587523</vt:i4>
      </vt:variant>
      <vt:variant>
        <vt:i4>3</vt:i4>
      </vt:variant>
      <vt:variant>
        <vt:i4>0</vt:i4>
      </vt:variant>
      <vt:variant>
        <vt:i4>5</vt:i4>
      </vt:variant>
      <vt:variant>
        <vt:lpwstr>http://www.magnusinvestments.com/</vt:lpwstr>
      </vt:variant>
      <vt:variant>
        <vt:lpwstr/>
      </vt:variant>
      <vt:variant>
        <vt:i4>2228289</vt:i4>
      </vt:variant>
      <vt:variant>
        <vt:i4>0</vt:i4>
      </vt:variant>
      <vt:variant>
        <vt:i4>0</vt:i4>
      </vt:variant>
      <vt:variant>
        <vt:i4>5</vt:i4>
      </vt:variant>
      <vt:variant>
        <vt:lpwstr>../../../Documents and Settings/acer/Desktop/nklakhwani@gmail.com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DJ&amp;</dc:creator>
  <cp:lastModifiedBy>sanjay raj</cp:lastModifiedBy>
  <cp:revision>46</cp:revision>
  <cp:lastPrinted>2016-12-01T20:26:00Z</cp:lastPrinted>
  <dcterms:created xsi:type="dcterms:W3CDTF">2022-01-17T10:32:00Z</dcterms:created>
  <dcterms:modified xsi:type="dcterms:W3CDTF">2022-01-18T18:43:00Z</dcterms:modified>
</cp:coreProperties>
</file>